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B4616" w14:textId="77777777" w:rsidR="000B3BE2" w:rsidRPr="00DF7289" w:rsidRDefault="000B3BE2" w:rsidP="000B3BE2">
      <w:pPr>
        <w:jc w:val="center"/>
        <w:rPr>
          <w:b/>
          <w:sz w:val="40"/>
          <w:szCs w:val="40"/>
        </w:rPr>
      </w:pPr>
      <w:r>
        <w:rPr>
          <w:b/>
          <w:sz w:val="40"/>
          <w:szCs w:val="40"/>
        </w:rPr>
        <w:t>BASIC SCIENCE</w:t>
      </w:r>
      <w:r w:rsidRPr="00DF7289">
        <w:rPr>
          <w:b/>
          <w:sz w:val="40"/>
          <w:szCs w:val="40"/>
        </w:rPr>
        <w:t xml:space="preserve"> JSS </w:t>
      </w:r>
      <w:r>
        <w:rPr>
          <w:b/>
          <w:sz w:val="40"/>
          <w:szCs w:val="40"/>
        </w:rPr>
        <w:t>3</w:t>
      </w:r>
    </w:p>
    <w:p w14:paraId="73CC9A0C" w14:textId="77777777" w:rsidR="000B3BE2" w:rsidRPr="00DF7289" w:rsidRDefault="000B3BE2" w:rsidP="000B3BE2"/>
    <w:p w14:paraId="0B3EB952" w14:textId="77777777" w:rsidR="000B3BE2" w:rsidRPr="000B3BE2" w:rsidRDefault="000B3BE2" w:rsidP="000B3BE2">
      <w:pPr>
        <w:jc w:val="center"/>
        <w:rPr>
          <w:b/>
          <w:sz w:val="40"/>
          <w:szCs w:val="40"/>
        </w:rPr>
      </w:pPr>
      <w:r w:rsidRPr="00DF7289">
        <w:rPr>
          <w:b/>
          <w:sz w:val="40"/>
          <w:szCs w:val="40"/>
        </w:rPr>
        <w:t>FIRST TERM</w:t>
      </w:r>
    </w:p>
    <w:p w14:paraId="0058351E" w14:textId="77777777" w:rsidR="00827C00" w:rsidRPr="000B3BE2" w:rsidRDefault="000B3BE2" w:rsidP="000B3BE2">
      <w:pPr>
        <w:pStyle w:val="Heading2"/>
        <w:jc w:val="both"/>
        <w:rPr>
          <w:bCs w:val="0"/>
        </w:rPr>
      </w:pPr>
      <w:r w:rsidRPr="00DF7289">
        <w:rPr>
          <w:bCs w:val="0"/>
        </w:rPr>
        <w:t>SCHEME OF WORK</w:t>
      </w:r>
    </w:p>
    <w:p w14:paraId="52FA6776" w14:textId="77777777" w:rsidR="00827C00" w:rsidRPr="000B3BE2" w:rsidRDefault="00827C00" w:rsidP="00E443D6">
      <w:pPr>
        <w:jc w:val="both"/>
        <w:rPr>
          <w:rFonts w:ascii="Times New Roman" w:hAnsi="Times New Roman"/>
          <w:sz w:val="24"/>
          <w:szCs w:val="24"/>
        </w:rPr>
      </w:pPr>
    </w:p>
    <w:p w14:paraId="6B5FF01C" w14:textId="77777777" w:rsidR="00827C00" w:rsidRPr="000B3BE2" w:rsidRDefault="00E443D6" w:rsidP="00E443D6">
      <w:pPr>
        <w:jc w:val="both"/>
        <w:rPr>
          <w:rFonts w:ascii="Times New Roman" w:hAnsi="Times New Roman"/>
          <w:b/>
          <w:sz w:val="24"/>
          <w:szCs w:val="24"/>
        </w:rPr>
      </w:pPr>
      <w:r w:rsidRPr="000B3BE2">
        <w:rPr>
          <w:rFonts w:ascii="Times New Roman" w:hAnsi="Times New Roman"/>
          <w:b/>
          <w:sz w:val="24"/>
          <w:szCs w:val="24"/>
        </w:rPr>
        <w:t>WEEK</w:t>
      </w:r>
      <w:r w:rsidR="00806B34" w:rsidRPr="000B3BE2">
        <w:rPr>
          <w:rFonts w:ascii="Times New Roman" w:hAnsi="Times New Roman"/>
          <w:b/>
          <w:sz w:val="24"/>
          <w:szCs w:val="24"/>
        </w:rPr>
        <w:tab/>
        <w:t>T</w:t>
      </w:r>
      <w:r w:rsidR="0055630F" w:rsidRPr="000B3BE2">
        <w:rPr>
          <w:rFonts w:ascii="Times New Roman" w:hAnsi="Times New Roman"/>
          <w:b/>
          <w:sz w:val="24"/>
          <w:szCs w:val="24"/>
        </w:rPr>
        <w:t>OPIC</w:t>
      </w:r>
    </w:p>
    <w:p w14:paraId="5A8B4D05"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 xml:space="preserve">Drug and </w:t>
      </w:r>
      <w:r w:rsidR="00E443D6" w:rsidRPr="000B3BE2">
        <w:rPr>
          <w:rFonts w:ascii="Times New Roman" w:hAnsi="Times New Roman" w:cs="Times New Roman"/>
          <w:sz w:val="24"/>
          <w:szCs w:val="24"/>
        </w:rPr>
        <w:t>Substance Abuse</w:t>
      </w:r>
    </w:p>
    <w:p w14:paraId="2D16938E"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Flooding</w:t>
      </w:r>
    </w:p>
    <w:p w14:paraId="56278726" w14:textId="77777777" w:rsidR="00827C00" w:rsidRPr="000B3BE2" w:rsidRDefault="00E443D6"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 xml:space="preserve">Deforestation </w:t>
      </w:r>
      <w:r w:rsidR="0055630F" w:rsidRPr="000B3BE2">
        <w:rPr>
          <w:rFonts w:ascii="Times New Roman" w:hAnsi="Times New Roman" w:cs="Times New Roman"/>
          <w:sz w:val="24"/>
          <w:szCs w:val="24"/>
        </w:rPr>
        <w:t xml:space="preserve">and </w:t>
      </w:r>
      <w:r w:rsidRPr="000B3BE2">
        <w:rPr>
          <w:rFonts w:ascii="Times New Roman" w:hAnsi="Times New Roman" w:cs="Times New Roman"/>
          <w:sz w:val="24"/>
          <w:szCs w:val="24"/>
        </w:rPr>
        <w:t>Desertification</w:t>
      </w:r>
    </w:p>
    <w:p w14:paraId="4578B178"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Bush Burning</w:t>
      </w:r>
    </w:p>
    <w:p w14:paraId="423D1B51"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Depletion of Ozone Layer and its Effects.</w:t>
      </w:r>
    </w:p>
    <w:p w14:paraId="3D4DBA48"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 xml:space="preserve">Resources from living things/Economic </w:t>
      </w:r>
      <w:r w:rsidR="00E443D6" w:rsidRPr="000B3BE2">
        <w:rPr>
          <w:rFonts w:ascii="Times New Roman" w:hAnsi="Times New Roman" w:cs="Times New Roman"/>
          <w:sz w:val="24"/>
          <w:szCs w:val="24"/>
        </w:rPr>
        <w:t xml:space="preserve">Importance </w:t>
      </w:r>
      <w:r w:rsidRPr="000B3BE2">
        <w:rPr>
          <w:rFonts w:ascii="Times New Roman" w:hAnsi="Times New Roman" w:cs="Times New Roman"/>
          <w:sz w:val="24"/>
          <w:szCs w:val="24"/>
        </w:rPr>
        <w:t xml:space="preserve">of </w:t>
      </w:r>
      <w:r w:rsidR="00E443D6" w:rsidRPr="000B3BE2">
        <w:rPr>
          <w:rFonts w:ascii="Times New Roman" w:hAnsi="Times New Roman" w:cs="Times New Roman"/>
          <w:sz w:val="24"/>
          <w:szCs w:val="24"/>
        </w:rPr>
        <w:t>Resource</w:t>
      </w:r>
    </w:p>
    <w:p w14:paraId="69F03D69"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 xml:space="preserve">Resources from </w:t>
      </w:r>
      <w:r w:rsidR="00E443D6" w:rsidRPr="000B3BE2">
        <w:rPr>
          <w:rFonts w:ascii="Times New Roman" w:hAnsi="Times New Roman" w:cs="Times New Roman"/>
          <w:sz w:val="24"/>
          <w:szCs w:val="24"/>
        </w:rPr>
        <w:t>Non</w:t>
      </w:r>
      <w:r w:rsidRPr="000B3BE2">
        <w:rPr>
          <w:rFonts w:ascii="Times New Roman" w:hAnsi="Times New Roman" w:cs="Times New Roman"/>
          <w:sz w:val="24"/>
          <w:szCs w:val="24"/>
        </w:rPr>
        <w:t xml:space="preserve">-living </w:t>
      </w:r>
      <w:r w:rsidR="00E443D6" w:rsidRPr="000B3BE2">
        <w:rPr>
          <w:rFonts w:ascii="Times New Roman" w:hAnsi="Times New Roman" w:cs="Times New Roman"/>
          <w:sz w:val="24"/>
          <w:szCs w:val="24"/>
        </w:rPr>
        <w:t>Things</w:t>
      </w:r>
      <w:r w:rsidRPr="000B3BE2">
        <w:rPr>
          <w:rFonts w:ascii="Times New Roman" w:hAnsi="Times New Roman" w:cs="Times New Roman"/>
          <w:sz w:val="24"/>
          <w:szCs w:val="24"/>
        </w:rPr>
        <w:t xml:space="preserve">: Solid Minerals, their </w:t>
      </w:r>
      <w:r w:rsidR="00806B34" w:rsidRPr="000B3BE2">
        <w:rPr>
          <w:rFonts w:ascii="Times New Roman" w:hAnsi="Times New Roman" w:cs="Times New Roman"/>
          <w:sz w:val="24"/>
          <w:szCs w:val="24"/>
        </w:rPr>
        <w:t xml:space="preserve">Location and </w:t>
      </w:r>
      <w:r w:rsidR="00E443D6" w:rsidRPr="000B3BE2">
        <w:rPr>
          <w:rFonts w:ascii="Times New Roman" w:hAnsi="Times New Roman" w:cs="Times New Roman"/>
          <w:sz w:val="24"/>
          <w:szCs w:val="24"/>
        </w:rPr>
        <w:t>Importance</w:t>
      </w:r>
    </w:p>
    <w:p w14:paraId="4070DC81"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Light energy</w:t>
      </w:r>
    </w:p>
    <w:p w14:paraId="44C82844"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Sound energy</w:t>
      </w:r>
    </w:p>
    <w:p w14:paraId="4DBD85A7" w14:textId="77777777" w:rsidR="00827C00" w:rsidRPr="000B3BE2" w:rsidRDefault="0055630F" w:rsidP="00825DE3">
      <w:pPr>
        <w:pStyle w:val="BodyText"/>
        <w:numPr>
          <w:ilvl w:val="0"/>
          <w:numId w:val="30"/>
        </w:numPr>
        <w:ind w:left="900" w:hanging="540"/>
        <w:rPr>
          <w:rFonts w:ascii="Times New Roman" w:hAnsi="Times New Roman" w:cs="Times New Roman"/>
          <w:sz w:val="24"/>
          <w:szCs w:val="24"/>
        </w:rPr>
      </w:pPr>
      <w:r w:rsidRPr="000B3BE2">
        <w:rPr>
          <w:rFonts w:ascii="Times New Roman" w:hAnsi="Times New Roman" w:cs="Times New Roman"/>
          <w:sz w:val="24"/>
          <w:szCs w:val="24"/>
        </w:rPr>
        <w:t>Magnetism</w:t>
      </w:r>
    </w:p>
    <w:p w14:paraId="7ABD4669" w14:textId="77777777" w:rsidR="00827C00" w:rsidRPr="000B3BE2" w:rsidRDefault="00827C00" w:rsidP="00E443D6">
      <w:pPr>
        <w:pStyle w:val="BodyText"/>
        <w:tabs>
          <w:tab w:val="left" w:pos="840"/>
        </w:tabs>
        <w:jc w:val="both"/>
        <w:rPr>
          <w:rFonts w:ascii="Times New Roman" w:hAnsi="Times New Roman" w:cs="Times New Roman"/>
          <w:b/>
          <w:sz w:val="24"/>
          <w:szCs w:val="24"/>
        </w:rPr>
      </w:pPr>
    </w:p>
    <w:p w14:paraId="4A4315D1" w14:textId="77777777" w:rsidR="00827C00" w:rsidRPr="000B3BE2" w:rsidRDefault="0055630F" w:rsidP="00E443D6">
      <w:pPr>
        <w:pStyle w:val="BodyText"/>
        <w:tabs>
          <w:tab w:val="left" w:pos="840"/>
        </w:tabs>
        <w:jc w:val="both"/>
        <w:rPr>
          <w:rFonts w:ascii="Times New Roman" w:hAnsi="Times New Roman" w:cs="Times New Roman"/>
          <w:b/>
          <w:sz w:val="24"/>
          <w:szCs w:val="24"/>
        </w:rPr>
      </w:pPr>
      <w:r w:rsidRPr="000B3BE2">
        <w:rPr>
          <w:rFonts w:ascii="Times New Roman" w:hAnsi="Times New Roman" w:cs="Times New Roman"/>
          <w:b/>
          <w:sz w:val="24"/>
          <w:szCs w:val="24"/>
        </w:rPr>
        <w:t>REFRENCES</w:t>
      </w:r>
    </w:p>
    <w:p w14:paraId="0AA8CD85" w14:textId="77777777" w:rsidR="00827C00" w:rsidRPr="000B3BE2" w:rsidRDefault="00825DE3" w:rsidP="00825DE3">
      <w:pPr>
        <w:pStyle w:val="BodyText"/>
        <w:numPr>
          <w:ilvl w:val="0"/>
          <w:numId w:val="109"/>
        </w:numPr>
        <w:jc w:val="both"/>
        <w:rPr>
          <w:rFonts w:ascii="Times New Roman" w:hAnsi="Times New Roman" w:cs="Times New Roman"/>
          <w:sz w:val="24"/>
          <w:szCs w:val="24"/>
        </w:rPr>
      </w:pPr>
      <w:proofErr w:type="spellStart"/>
      <w:r w:rsidRPr="000B3BE2">
        <w:rPr>
          <w:rFonts w:ascii="Times New Roman" w:hAnsi="Times New Roman" w:cs="Times New Roman"/>
          <w:sz w:val="24"/>
          <w:szCs w:val="24"/>
        </w:rPr>
        <w:t>Basic</w:t>
      </w:r>
      <w:r w:rsidR="00806B34" w:rsidRPr="000B3BE2">
        <w:rPr>
          <w:rFonts w:ascii="Times New Roman" w:hAnsi="Times New Roman" w:cs="Times New Roman"/>
          <w:sz w:val="24"/>
          <w:szCs w:val="24"/>
        </w:rPr>
        <w:t>Science</w:t>
      </w:r>
      <w:proofErr w:type="spellEnd"/>
      <w:r w:rsidR="00806B34" w:rsidRPr="000B3BE2">
        <w:rPr>
          <w:rFonts w:ascii="Times New Roman" w:hAnsi="Times New Roman" w:cs="Times New Roman"/>
          <w:sz w:val="24"/>
          <w:szCs w:val="24"/>
        </w:rPr>
        <w:t xml:space="preserve"> Made Easy </w:t>
      </w:r>
      <w:r w:rsidR="0055630F" w:rsidRPr="000B3BE2">
        <w:rPr>
          <w:rFonts w:ascii="Times New Roman" w:hAnsi="Times New Roman" w:cs="Times New Roman"/>
          <w:sz w:val="24"/>
          <w:szCs w:val="24"/>
        </w:rPr>
        <w:t>for JSS Three by F.I Kehinde et al</w:t>
      </w:r>
    </w:p>
    <w:p w14:paraId="08E10B96" w14:textId="77777777" w:rsidR="00827C00" w:rsidRPr="000B3BE2" w:rsidRDefault="00825DE3" w:rsidP="00825DE3">
      <w:pPr>
        <w:pStyle w:val="BodyText"/>
        <w:numPr>
          <w:ilvl w:val="0"/>
          <w:numId w:val="109"/>
        </w:numPr>
        <w:jc w:val="both"/>
        <w:rPr>
          <w:rFonts w:ascii="Times New Roman" w:hAnsi="Times New Roman" w:cs="Times New Roman"/>
          <w:sz w:val="24"/>
          <w:szCs w:val="24"/>
        </w:rPr>
      </w:pPr>
      <w:proofErr w:type="spellStart"/>
      <w:r w:rsidRPr="000B3BE2">
        <w:rPr>
          <w:rFonts w:ascii="Times New Roman" w:hAnsi="Times New Roman" w:cs="Times New Roman"/>
          <w:sz w:val="24"/>
          <w:szCs w:val="24"/>
        </w:rPr>
        <w:t>Basic</w:t>
      </w:r>
      <w:r w:rsidR="00733D61" w:rsidRPr="000B3BE2">
        <w:rPr>
          <w:rFonts w:ascii="Times New Roman" w:hAnsi="Times New Roman" w:cs="Times New Roman"/>
          <w:sz w:val="24"/>
          <w:szCs w:val="24"/>
        </w:rPr>
        <w:t>Science</w:t>
      </w:r>
      <w:proofErr w:type="spellEnd"/>
      <w:r w:rsidR="00733D61" w:rsidRPr="000B3BE2">
        <w:rPr>
          <w:rFonts w:ascii="Times New Roman" w:hAnsi="Times New Roman" w:cs="Times New Roman"/>
          <w:sz w:val="24"/>
          <w:szCs w:val="24"/>
        </w:rPr>
        <w:t xml:space="preserve"> Made Easy </w:t>
      </w:r>
      <w:r w:rsidR="0055630F" w:rsidRPr="000B3BE2">
        <w:rPr>
          <w:rFonts w:ascii="Times New Roman" w:hAnsi="Times New Roman" w:cs="Times New Roman"/>
          <w:sz w:val="24"/>
          <w:szCs w:val="24"/>
        </w:rPr>
        <w:t>for JSS Two by F.I Kehinde et al</w:t>
      </w:r>
    </w:p>
    <w:p w14:paraId="3C8629AC" w14:textId="77777777" w:rsidR="00827C00" w:rsidRPr="000B3BE2" w:rsidRDefault="0055630F" w:rsidP="00825DE3">
      <w:pPr>
        <w:pStyle w:val="BodyText"/>
        <w:numPr>
          <w:ilvl w:val="0"/>
          <w:numId w:val="109"/>
        </w:numPr>
        <w:jc w:val="both"/>
        <w:rPr>
          <w:rFonts w:ascii="Times New Roman" w:hAnsi="Times New Roman" w:cs="Times New Roman"/>
          <w:sz w:val="24"/>
          <w:szCs w:val="24"/>
        </w:rPr>
      </w:pPr>
      <w:r w:rsidRPr="000B3BE2">
        <w:rPr>
          <w:rFonts w:ascii="Times New Roman" w:hAnsi="Times New Roman" w:cs="Times New Roman"/>
          <w:sz w:val="24"/>
          <w:szCs w:val="24"/>
        </w:rPr>
        <w:t xml:space="preserve">STAN </w:t>
      </w:r>
      <w:r w:rsidR="00733D61" w:rsidRPr="000B3BE2">
        <w:rPr>
          <w:rFonts w:ascii="Times New Roman" w:hAnsi="Times New Roman" w:cs="Times New Roman"/>
          <w:sz w:val="24"/>
          <w:szCs w:val="24"/>
        </w:rPr>
        <w:t xml:space="preserve">Integrated Science </w:t>
      </w:r>
      <w:r w:rsidRPr="000B3BE2">
        <w:rPr>
          <w:rFonts w:ascii="Times New Roman" w:hAnsi="Times New Roman" w:cs="Times New Roman"/>
          <w:sz w:val="24"/>
          <w:szCs w:val="24"/>
        </w:rPr>
        <w:t>for JSS Three</w:t>
      </w:r>
    </w:p>
    <w:p w14:paraId="01F97D76" w14:textId="77777777" w:rsidR="00827C00" w:rsidRPr="000B3BE2" w:rsidRDefault="0055630F" w:rsidP="00825DE3">
      <w:pPr>
        <w:pStyle w:val="BodyText"/>
        <w:numPr>
          <w:ilvl w:val="0"/>
          <w:numId w:val="109"/>
        </w:numPr>
        <w:jc w:val="both"/>
        <w:rPr>
          <w:rFonts w:ascii="Times New Roman" w:hAnsi="Times New Roman" w:cs="Times New Roman"/>
          <w:b/>
          <w:sz w:val="24"/>
          <w:szCs w:val="24"/>
        </w:rPr>
      </w:pPr>
      <w:r w:rsidRPr="000B3BE2">
        <w:rPr>
          <w:rFonts w:ascii="Times New Roman" w:hAnsi="Times New Roman" w:cs="Times New Roman"/>
          <w:sz w:val="24"/>
          <w:szCs w:val="24"/>
        </w:rPr>
        <w:t xml:space="preserve">Precious Seeds Basic Science for JSS three by J.O </w:t>
      </w:r>
      <w:proofErr w:type="spellStart"/>
      <w:r w:rsidR="00733D61" w:rsidRPr="000B3BE2">
        <w:rPr>
          <w:rFonts w:ascii="Times New Roman" w:hAnsi="Times New Roman" w:cs="Times New Roman"/>
          <w:sz w:val="24"/>
          <w:szCs w:val="24"/>
        </w:rPr>
        <w:t>Otugboyega</w:t>
      </w:r>
      <w:r w:rsidRPr="000B3BE2">
        <w:rPr>
          <w:rFonts w:ascii="Times New Roman" w:hAnsi="Times New Roman" w:cs="Times New Roman"/>
          <w:sz w:val="24"/>
          <w:szCs w:val="24"/>
        </w:rPr>
        <w:t>et</w:t>
      </w:r>
      <w:proofErr w:type="spellEnd"/>
      <w:r w:rsidRPr="000B3BE2">
        <w:rPr>
          <w:rFonts w:ascii="Times New Roman" w:hAnsi="Times New Roman" w:cs="Times New Roman"/>
          <w:sz w:val="24"/>
          <w:szCs w:val="24"/>
        </w:rPr>
        <w:t xml:space="preserve"> al.</w:t>
      </w:r>
    </w:p>
    <w:p w14:paraId="5B4EC067" w14:textId="77777777" w:rsidR="00825DE3" w:rsidRPr="000B3BE2" w:rsidRDefault="00825DE3" w:rsidP="00D078B2">
      <w:pPr>
        <w:pStyle w:val="Caption1"/>
        <w:tabs>
          <w:tab w:val="clear" w:pos="2180"/>
          <w:tab w:val="clear" w:pos="2580"/>
        </w:tabs>
        <w:jc w:val="center"/>
        <w:rPr>
          <w:sz w:val="24"/>
          <w:szCs w:val="24"/>
        </w:rPr>
      </w:pPr>
    </w:p>
    <w:p w14:paraId="77381385" w14:textId="77777777" w:rsidR="00825DE3" w:rsidRPr="000B3BE2" w:rsidRDefault="00825DE3" w:rsidP="00D078B2">
      <w:pPr>
        <w:pStyle w:val="Caption1"/>
        <w:tabs>
          <w:tab w:val="clear" w:pos="2180"/>
          <w:tab w:val="clear" w:pos="2580"/>
        </w:tabs>
        <w:jc w:val="center"/>
        <w:rPr>
          <w:sz w:val="24"/>
          <w:szCs w:val="24"/>
        </w:rPr>
      </w:pPr>
    </w:p>
    <w:p w14:paraId="3BFA99D4" w14:textId="7CCB3775" w:rsidR="00E44103" w:rsidRPr="00E44103" w:rsidRDefault="0055630F" w:rsidP="00E44103">
      <w:pPr>
        <w:pStyle w:val="Caption1"/>
        <w:tabs>
          <w:tab w:val="clear" w:pos="2180"/>
          <w:tab w:val="clear" w:pos="2580"/>
        </w:tabs>
        <w:jc w:val="center"/>
        <w:rPr>
          <w:sz w:val="24"/>
          <w:szCs w:val="24"/>
        </w:rPr>
      </w:pPr>
      <w:r w:rsidRPr="000B3BE2">
        <w:rPr>
          <w:sz w:val="24"/>
          <w:szCs w:val="24"/>
        </w:rPr>
        <w:t>WEEK ONE</w:t>
      </w:r>
    </w:p>
    <w:p w14:paraId="17EC1ECD" w14:textId="6CB39C19" w:rsidR="00E44103" w:rsidRPr="00E44103" w:rsidRDefault="00E44103" w:rsidP="00E44103">
      <w:pPr>
        <w:pStyle w:val="Caption1"/>
        <w:jc w:val="center"/>
        <w:rPr>
          <w:rFonts w:eastAsia="SimSun"/>
          <w:sz w:val="24"/>
          <w:szCs w:val="24"/>
        </w:rPr>
      </w:pPr>
      <w:r w:rsidRPr="00E44103">
        <w:rPr>
          <w:rFonts w:eastAsia="SimSun"/>
          <w:sz w:val="24"/>
          <w:szCs w:val="24"/>
        </w:rPr>
        <w:t>DRUGS AND SUBSTANCES</w:t>
      </w:r>
    </w:p>
    <w:p w14:paraId="58666E92" w14:textId="77777777" w:rsidR="00E44103" w:rsidRPr="00E44103" w:rsidRDefault="00E44103" w:rsidP="00E44103">
      <w:pPr>
        <w:pStyle w:val="Caption1"/>
        <w:rPr>
          <w:rFonts w:eastAsia="SimSun"/>
          <w:b w:val="0"/>
          <w:sz w:val="24"/>
          <w:szCs w:val="24"/>
        </w:rPr>
      </w:pPr>
    </w:p>
    <w:p w14:paraId="6CACB78B" w14:textId="55313C03" w:rsidR="00E44103" w:rsidRPr="00E44103" w:rsidRDefault="00E44103" w:rsidP="00E44103">
      <w:pPr>
        <w:pStyle w:val="Caption1"/>
        <w:rPr>
          <w:rFonts w:eastAsia="SimSun"/>
          <w:b w:val="0"/>
          <w:sz w:val="24"/>
          <w:szCs w:val="24"/>
        </w:rPr>
      </w:pPr>
      <w:r w:rsidRPr="00E44103">
        <w:rPr>
          <w:rFonts w:eastAsia="SimSun"/>
          <w:b w:val="0"/>
          <w:sz w:val="24"/>
          <w:szCs w:val="24"/>
        </w:rPr>
        <w:t>Content:</w:t>
      </w:r>
    </w:p>
    <w:p w14:paraId="390A4DE7" w14:textId="77777777" w:rsidR="00E44103" w:rsidRPr="00E44103" w:rsidRDefault="00E44103" w:rsidP="00E44103">
      <w:pPr>
        <w:pStyle w:val="Caption1"/>
        <w:rPr>
          <w:rFonts w:eastAsia="SimSun"/>
          <w:b w:val="0"/>
          <w:sz w:val="24"/>
          <w:szCs w:val="24"/>
        </w:rPr>
      </w:pPr>
    </w:p>
    <w:p w14:paraId="5B5B5AE0" w14:textId="77777777" w:rsidR="00E44103" w:rsidRPr="00E44103" w:rsidRDefault="00E44103" w:rsidP="00E44103">
      <w:pPr>
        <w:pStyle w:val="Caption1"/>
        <w:rPr>
          <w:rFonts w:eastAsia="SimSun"/>
          <w:b w:val="0"/>
          <w:sz w:val="24"/>
          <w:szCs w:val="24"/>
        </w:rPr>
      </w:pPr>
      <w:r w:rsidRPr="00E44103">
        <w:rPr>
          <w:rFonts w:eastAsia="SimSun"/>
          <w:b w:val="0"/>
          <w:sz w:val="24"/>
          <w:szCs w:val="24"/>
        </w:rPr>
        <w:t>- Definition</w:t>
      </w:r>
    </w:p>
    <w:p w14:paraId="5ABA39E9" w14:textId="77777777" w:rsidR="00E44103" w:rsidRPr="00E44103" w:rsidRDefault="00E44103" w:rsidP="00E44103">
      <w:pPr>
        <w:pStyle w:val="Caption1"/>
        <w:rPr>
          <w:rFonts w:eastAsia="SimSun"/>
          <w:b w:val="0"/>
          <w:sz w:val="24"/>
          <w:szCs w:val="24"/>
        </w:rPr>
      </w:pPr>
      <w:r w:rsidRPr="00E44103">
        <w:rPr>
          <w:rFonts w:eastAsia="SimSun"/>
          <w:b w:val="0"/>
          <w:sz w:val="24"/>
          <w:szCs w:val="24"/>
        </w:rPr>
        <w:t>- Health Effects of Drug Abuse on Youth</w:t>
      </w:r>
    </w:p>
    <w:p w14:paraId="354C871F" w14:textId="77777777" w:rsidR="00E44103" w:rsidRPr="00E44103" w:rsidRDefault="00E44103" w:rsidP="00E44103">
      <w:pPr>
        <w:pStyle w:val="Caption1"/>
        <w:rPr>
          <w:rFonts w:eastAsia="SimSun"/>
          <w:b w:val="0"/>
          <w:sz w:val="24"/>
          <w:szCs w:val="24"/>
        </w:rPr>
      </w:pPr>
      <w:r w:rsidRPr="00E44103">
        <w:rPr>
          <w:rFonts w:eastAsia="SimSun"/>
          <w:b w:val="0"/>
          <w:sz w:val="24"/>
          <w:szCs w:val="24"/>
        </w:rPr>
        <w:t>- Strategies for Living a Healthy Drug-Free Life</w:t>
      </w:r>
    </w:p>
    <w:p w14:paraId="53E8842E" w14:textId="77777777" w:rsidR="00E44103" w:rsidRPr="00E44103" w:rsidRDefault="00E44103" w:rsidP="00E44103">
      <w:pPr>
        <w:pStyle w:val="Caption1"/>
        <w:rPr>
          <w:rFonts w:eastAsia="SimSun"/>
          <w:b w:val="0"/>
          <w:sz w:val="24"/>
          <w:szCs w:val="24"/>
        </w:rPr>
      </w:pPr>
      <w:r w:rsidRPr="00E44103">
        <w:rPr>
          <w:rFonts w:eastAsia="SimSun"/>
          <w:b w:val="0"/>
          <w:sz w:val="24"/>
          <w:szCs w:val="24"/>
        </w:rPr>
        <w:t>- Roles of National Drug Control Agencies</w:t>
      </w:r>
    </w:p>
    <w:p w14:paraId="1A23C356" w14:textId="77777777" w:rsidR="00E44103" w:rsidRPr="00E44103" w:rsidRDefault="00E44103" w:rsidP="00E44103">
      <w:pPr>
        <w:pStyle w:val="Caption1"/>
        <w:rPr>
          <w:rFonts w:eastAsia="SimSun"/>
          <w:b w:val="0"/>
          <w:sz w:val="24"/>
          <w:szCs w:val="24"/>
        </w:rPr>
      </w:pPr>
    </w:p>
    <w:p w14:paraId="69097FEC" w14:textId="2B125440" w:rsidR="00E44103" w:rsidRPr="00E44103" w:rsidRDefault="00E44103" w:rsidP="00E44103">
      <w:pPr>
        <w:pStyle w:val="Caption1"/>
        <w:rPr>
          <w:rFonts w:eastAsia="SimSun"/>
          <w:b w:val="0"/>
          <w:sz w:val="24"/>
          <w:szCs w:val="24"/>
        </w:rPr>
      </w:pPr>
      <w:r w:rsidRPr="00E44103">
        <w:rPr>
          <w:rFonts w:eastAsia="SimSun"/>
          <w:b w:val="0"/>
          <w:sz w:val="24"/>
          <w:szCs w:val="24"/>
        </w:rPr>
        <w:t>Content:</w:t>
      </w:r>
    </w:p>
    <w:p w14:paraId="2C7D7E17" w14:textId="77777777" w:rsidR="00E44103" w:rsidRPr="00E44103" w:rsidRDefault="00E44103" w:rsidP="00E44103">
      <w:pPr>
        <w:pStyle w:val="Caption1"/>
        <w:rPr>
          <w:rFonts w:eastAsia="SimSun"/>
          <w:b w:val="0"/>
          <w:sz w:val="24"/>
          <w:szCs w:val="24"/>
        </w:rPr>
      </w:pPr>
    </w:p>
    <w:p w14:paraId="655B0DC6" w14:textId="771B60F4" w:rsidR="00E44103" w:rsidRPr="00E44103" w:rsidRDefault="00E44103" w:rsidP="00E44103">
      <w:pPr>
        <w:pStyle w:val="Caption1"/>
        <w:rPr>
          <w:rFonts w:eastAsia="SimSun"/>
          <w:b w:val="0"/>
          <w:sz w:val="24"/>
          <w:szCs w:val="24"/>
        </w:rPr>
      </w:pPr>
      <w:r w:rsidRPr="00E44103">
        <w:rPr>
          <w:rFonts w:eastAsia="SimSun"/>
          <w:b w:val="0"/>
          <w:sz w:val="24"/>
          <w:szCs w:val="24"/>
        </w:rPr>
        <w:t>DRUG AND SUBSTANCE ABUSE</w:t>
      </w:r>
    </w:p>
    <w:p w14:paraId="712C4177" w14:textId="77777777" w:rsidR="00E44103" w:rsidRPr="00E44103" w:rsidRDefault="00E44103" w:rsidP="00E44103">
      <w:pPr>
        <w:pStyle w:val="Caption1"/>
        <w:rPr>
          <w:rFonts w:eastAsia="SimSun"/>
          <w:b w:val="0"/>
          <w:sz w:val="24"/>
          <w:szCs w:val="24"/>
        </w:rPr>
      </w:pPr>
    </w:p>
    <w:p w14:paraId="49D85895" w14:textId="77777777" w:rsidR="00E44103" w:rsidRPr="00E44103" w:rsidRDefault="00E44103" w:rsidP="00E44103">
      <w:pPr>
        <w:pStyle w:val="Caption1"/>
        <w:rPr>
          <w:rFonts w:eastAsia="SimSun"/>
          <w:b w:val="0"/>
          <w:sz w:val="24"/>
          <w:szCs w:val="24"/>
        </w:rPr>
      </w:pPr>
      <w:r w:rsidRPr="00E44103">
        <w:rPr>
          <w:rFonts w:eastAsia="SimSun"/>
          <w:b w:val="0"/>
          <w:sz w:val="24"/>
          <w:szCs w:val="24"/>
        </w:rPr>
        <w:t>Drug abuse refers to the excessive or continuous use of drugs without regard for accepted medical practice. It occurs when drugs are used to incite pleasure or escape reality, especially without a doctor's prescription.</w:t>
      </w:r>
    </w:p>
    <w:p w14:paraId="0BCB2AC4" w14:textId="77777777" w:rsidR="00E44103" w:rsidRPr="00E44103" w:rsidRDefault="00E44103" w:rsidP="00E44103">
      <w:pPr>
        <w:pStyle w:val="Caption1"/>
        <w:rPr>
          <w:rFonts w:eastAsia="SimSun"/>
          <w:b w:val="0"/>
          <w:sz w:val="24"/>
          <w:szCs w:val="24"/>
        </w:rPr>
      </w:pPr>
    </w:p>
    <w:p w14:paraId="0C34647E" w14:textId="77777777" w:rsidR="00E44103" w:rsidRPr="00E44103" w:rsidRDefault="00E44103" w:rsidP="00E44103">
      <w:pPr>
        <w:pStyle w:val="Caption1"/>
        <w:rPr>
          <w:rFonts w:eastAsia="SimSun"/>
          <w:b w:val="0"/>
          <w:sz w:val="24"/>
          <w:szCs w:val="24"/>
        </w:rPr>
      </w:pPr>
      <w:r w:rsidRPr="00E44103">
        <w:rPr>
          <w:rFonts w:eastAsia="SimSun"/>
          <w:b w:val="0"/>
          <w:sz w:val="24"/>
          <w:szCs w:val="24"/>
        </w:rPr>
        <w:t>Substances can also be abused when taken beyond acceptable limits. Excessive intake of alcohol, cigarettes, marijuana, and Indian helm are all examples of substance abuse.</w:t>
      </w:r>
    </w:p>
    <w:p w14:paraId="50FFED98" w14:textId="77777777" w:rsidR="00E44103" w:rsidRPr="00E44103" w:rsidRDefault="00E44103" w:rsidP="00E44103">
      <w:pPr>
        <w:pStyle w:val="Caption1"/>
        <w:rPr>
          <w:rFonts w:eastAsia="SimSun"/>
          <w:b w:val="0"/>
          <w:sz w:val="24"/>
          <w:szCs w:val="24"/>
        </w:rPr>
      </w:pPr>
    </w:p>
    <w:p w14:paraId="054AC66D" w14:textId="6C3FB3E7" w:rsidR="00E44103" w:rsidRPr="00E44103" w:rsidRDefault="00E44103" w:rsidP="00E44103">
      <w:pPr>
        <w:pStyle w:val="Caption1"/>
        <w:rPr>
          <w:rFonts w:eastAsia="SimSun"/>
          <w:b w:val="0"/>
          <w:sz w:val="24"/>
          <w:szCs w:val="24"/>
        </w:rPr>
      </w:pPr>
      <w:r w:rsidRPr="00E44103">
        <w:rPr>
          <w:rFonts w:eastAsia="SimSun"/>
          <w:b w:val="0"/>
          <w:sz w:val="24"/>
          <w:szCs w:val="24"/>
        </w:rPr>
        <w:t>HEALTH EFFECTS OF DRUG ABUSE ON YOUTH</w:t>
      </w:r>
    </w:p>
    <w:p w14:paraId="20AAEDC9" w14:textId="77777777" w:rsidR="00E44103" w:rsidRPr="00E44103" w:rsidRDefault="00E44103" w:rsidP="00E44103">
      <w:pPr>
        <w:pStyle w:val="Caption1"/>
        <w:rPr>
          <w:rFonts w:eastAsia="SimSun"/>
          <w:b w:val="0"/>
          <w:sz w:val="24"/>
          <w:szCs w:val="24"/>
        </w:rPr>
      </w:pPr>
    </w:p>
    <w:p w14:paraId="5870F59C" w14:textId="77777777" w:rsidR="00E44103" w:rsidRPr="00E44103" w:rsidRDefault="00E44103" w:rsidP="00E44103">
      <w:pPr>
        <w:pStyle w:val="Caption1"/>
        <w:rPr>
          <w:rFonts w:eastAsia="SimSun"/>
          <w:b w:val="0"/>
          <w:sz w:val="24"/>
          <w:szCs w:val="24"/>
        </w:rPr>
      </w:pPr>
      <w:r w:rsidRPr="00E44103">
        <w:rPr>
          <w:rFonts w:eastAsia="SimSun"/>
          <w:b w:val="0"/>
          <w:sz w:val="24"/>
          <w:szCs w:val="24"/>
        </w:rPr>
        <w:lastRenderedPageBreak/>
        <w:t>Drug and substance abuse have immediate effects such as lightheadedness, stomach upset, skin rashes, and injection abscesses. Chronic effects include:</w:t>
      </w:r>
    </w:p>
    <w:p w14:paraId="008B475B" w14:textId="77777777" w:rsidR="00E44103" w:rsidRPr="00E44103" w:rsidRDefault="00E44103" w:rsidP="00E44103">
      <w:pPr>
        <w:pStyle w:val="Caption1"/>
        <w:rPr>
          <w:rFonts w:eastAsia="SimSun"/>
          <w:b w:val="0"/>
          <w:sz w:val="24"/>
          <w:szCs w:val="24"/>
        </w:rPr>
      </w:pPr>
    </w:p>
    <w:p w14:paraId="7A3D0DD3" w14:textId="77777777" w:rsidR="00E44103" w:rsidRPr="00E44103" w:rsidRDefault="00E44103" w:rsidP="00E44103">
      <w:pPr>
        <w:pStyle w:val="Caption1"/>
        <w:rPr>
          <w:rFonts w:eastAsia="SimSun"/>
          <w:b w:val="0"/>
          <w:sz w:val="24"/>
          <w:szCs w:val="24"/>
        </w:rPr>
      </w:pPr>
      <w:r w:rsidRPr="00E44103">
        <w:rPr>
          <w:rFonts w:eastAsia="SimSun"/>
          <w:b w:val="0"/>
          <w:sz w:val="24"/>
          <w:szCs w:val="24"/>
        </w:rPr>
        <w:t>1. After the 'high' of taking drugs, there is a 'crash' characterized by fatigue, depression, anxiety, and dependence.</w:t>
      </w:r>
    </w:p>
    <w:p w14:paraId="13485875" w14:textId="77777777" w:rsidR="00E44103" w:rsidRPr="00E44103" w:rsidRDefault="00E44103" w:rsidP="00E44103">
      <w:pPr>
        <w:pStyle w:val="Caption1"/>
        <w:rPr>
          <w:rFonts w:eastAsia="SimSun"/>
          <w:b w:val="0"/>
          <w:sz w:val="24"/>
          <w:szCs w:val="24"/>
        </w:rPr>
      </w:pPr>
      <w:r w:rsidRPr="00E44103">
        <w:rPr>
          <w:rFonts w:eastAsia="SimSun"/>
          <w:b w:val="0"/>
          <w:sz w:val="24"/>
          <w:szCs w:val="24"/>
        </w:rPr>
        <w:t>2. Drug abusers often lose focus easily.</w:t>
      </w:r>
    </w:p>
    <w:p w14:paraId="597648CF" w14:textId="77777777" w:rsidR="00E44103" w:rsidRPr="00E44103" w:rsidRDefault="00E44103" w:rsidP="00E44103">
      <w:pPr>
        <w:pStyle w:val="Caption1"/>
        <w:rPr>
          <w:rFonts w:eastAsia="SimSun"/>
          <w:b w:val="0"/>
          <w:sz w:val="24"/>
          <w:szCs w:val="24"/>
        </w:rPr>
      </w:pPr>
      <w:r w:rsidRPr="00E44103">
        <w:rPr>
          <w:rFonts w:eastAsia="SimSun"/>
          <w:b w:val="0"/>
          <w:sz w:val="24"/>
          <w:szCs w:val="24"/>
        </w:rPr>
        <w:t>3. Drug abuse increases the rate of accidents as most drugs affect the motor nerves controlling body movements.</w:t>
      </w:r>
    </w:p>
    <w:p w14:paraId="29D411E8" w14:textId="77777777" w:rsidR="00E44103" w:rsidRPr="00E44103" w:rsidRDefault="00E44103" w:rsidP="00E44103">
      <w:pPr>
        <w:pStyle w:val="Caption1"/>
        <w:rPr>
          <w:rFonts w:eastAsia="SimSun"/>
          <w:b w:val="0"/>
          <w:sz w:val="24"/>
          <w:szCs w:val="24"/>
        </w:rPr>
      </w:pPr>
      <w:r w:rsidRPr="00E44103">
        <w:rPr>
          <w:rFonts w:eastAsia="SimSun"/>
          <w:b w:val="0"/>
          <w:sz w:val="24"/>
          <w:szCs w:val="24"/>
        </w:rPr>
        <w:t>4. Some drugs create illusions and hallucinations, terrifying the victim.</w:t>
      </w:r>
    </w:p>
    <w:p w14:paraId="47BFA98D" w14:textId="77777777" w:rsidR="00E44103" w:rsidRPr="00E44103" w:rsidRDefault="00E44103" w:rsidP="00E44103">
      <w:pPr>
        <w:pStyle w:val="Caption1"/>
        <w:rPr>
          <w:rFonts w:eastAsia="SimSun"/>
          <w:b w:val="0"/>
          <w:sz w:val="24"/>
          <w:szCs w:val="24"/>
        </w:rPr>
      </w:pPr>
      <w:r w:rsidRPr="00E44103">
        <w:rPr>
          <w:rFonts w:eastAsia="SimSun"/>
          <w:b w:val="0"/>
          <w:sz w:val="24"/>
          <w:szCs w:val="24"/>
        </w:rPr>
        <w:t>5. Unsterilized needles are often used by abusers, exposing them to a high risk of contracting dangerous diseases.</w:t>
      </w:r>
    </w:p>
    <w:p w14:paraId="1ED86FE0" w14:textId="77777777" w:rsidR="00E44103" w:rsidRPr="00E44103" w:rsidRDefault="00E44103" w:rsidP="00E44103">
      <w:pPr>
        <w:pStyle w:val="Caption1"/>
        <w:rPr>
          <w:rFonts w:eastAsia="SimSun"/>
          <w:b w:val="0"/>
          <w:sz w:val="24"/>
          <w:szCs w:val="24"/>
        </w:rPr>
      </w:pPr>
      <w:r w:rsidRPr="00E44103">
        <w:rPr>
          <w:rFonts w:eastAsia="SimSun"/>
          <w:b w:val="0"/>
          <w:sz w:val="24"/>
          <w:szCs w:val="24"/>
        </w:rPr>
        <w:t>6. Drug overdose can lead to a coma or a vegetative state unless treated promptly.</w:t>
      </w:r>
    </w:p>
    <w:p w14:paraId="70489C32" w14:textId="77777777" w:rsidR="00E44103" w:rsidRPr="00E44103" w:rsidRDefault="00E44103" w:rsidP="00E44103">
      <w:pPr>
        <w:pStyle w:val="Caption1"/>
        <w:rPr>
          <w:rFonts w:eastAsia="SimSun"/>
          <w:b w:val="0"/>
          <w:sz w:val="24"/>
          <w:szCs w:val="24"/>
        </w:rPr>
      </w:pPr>
      <w:r w:rsidRPr="00E44103">
        <w:rPr>
          <w:rFonts w:eastAsia="SimSun"/>
          <w:b w:val="0"/>
          <w:sz w:val="24"/>
          <w:szCs w:val="24"/>
        </w:rPr>
        <w:t>7. Victims of drug abuse are often violent and exhibit psychological instability.</w:t>
      </w:r>
    </w:p>
    <w:p w14:paraId="2C9D105E" w14:textId="77777777" w:rsidR="00E44103" w:rsidRPr="00E44103" w:rsidRDefault="00E44103" w:rsidP="00E44103">
      <w:pPr>
        <w:pStyle w:val="Caption1"/>
        <w:rPr>
          <w:rFonts w:eastAsia="SimSun"/>
          <w:b w:val="0"/>
          <w:sz w:val="24"/>
          <w:szCs w:val="24"/>
        </w:rPr>
      </w:pPr>
    </w:p>
    <w:p w14:paraId="2089B6B3" w14:textId="41F59A3B" w:rsidR="00E44103" w:rsidRPr="00E44103" w:rsidRDefault="00E44103" w:rsidP="00E44103">
      <w:pPr>
        <w:pStyle w:val="Caption1"/>
        <w:rPr>
          <w:rFonts w:eastAsia="SimSun"/>
          <w:b w:val="0"/>
          <w:sz w:val="24"/>
          <w:szCs w:val="24"/>
        </w:rPr>
      </w:pPr>
      <w:r w:rsidRPr="00E44103">
        <w:rPr>
          <w:rFonts w:eastAsia="SimSun"/>
          <w:b w:val="0"/>
          <w:sz w:val="24"/>
          <w:szCs w:val="24"/>
        </w:rPr>
        <w:t>Evaluation:</w:t>
      </w:r>
    </w:p>
    <w:p w14:paraId="5E32AE9E" w14:textId="77777777" w:rsidR="00E44103" w:rsidRPr="00E44103" w:rsidRDefault="00E44103" w:rsidP="00E44103">
      <w:pPr>
        <w:pStyle w:val="Caption1"/>
        <w:rPr>
          <w:rFonts w:eastAsia="SimSun"/>
          <w:b w:val="0"/>
          <w:sz w:val="24"/>
          <w:szCs w:val="24"/>
        </w:rPr>
      </w:pPr>
    </w:p>
    <w:p w14:paraId="5961C913" w14:textId="77777777" w:rsidR="00E44103" w:rsidRPr="00E44103" w:rsidRDefault="00E44103" w:rsidP="00E44103">
      <w:pPr>
        <w:pStyle w:val="Caption1"/>
        <w:rPr>
          <w:rFonts w:eastAsia="SimSun"/>
          <w:b w:val="0"/>
          <w:sz w:val="24"/>
          <w:szCs w:val="24"/>
        </w:rPr>
      </w:pPr>
      <w:r w:rsidRPr="00E44103">
        <w:rPr>
          <w:rFonts w:eastAsia="SimSun"/>
          <w:b w:val="0"/>
          <w:sz w:val="24"/>
          <w:szCs w:val="24"/>
        </w:rPr>
        <w:t>1. What is drug abuse?</w:t>
      </w:r>
    </w:p>
    <w:p w14:paraId="176BCA67"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Drug abuse refers to the excessive or continuous use of drugs without regard for accepted medical practice.</w:t>
      </w:r>
    </w:p>
    <w:p w14:paraId="1D40857F" w14:textId="77777777" w:rsidR="00E44103" w:rsidRPr="00E44103" w:rsidRDefault="00E44103" w:rsidP="00E44103">
      <w:pPr>
        <w:pStyle w:val="Caption1"/>
        <w:rPr>
          <w:rFonts w:eastAsia="SimSun"/>
          <w:b w:val="0"/>
          <w:sz w:val="24"/>
          <w:szCs w:val="24"/>
        </w:rPr>
      </w:pPr>
    </w:p>
    <w:p w14:paraId="4F4E15D4" w14:textId="77777777" w:rsidR="00E44103" w:rsidRPr="00E44103" w:rsidRDefault="00E44103" w:rsidP="00E44103">
      <w:pPr>
        <w:pStyle w:val="Caption1"/>
        <w:rPr>
          <w:rFonts w:eastAsia="SimSun"/>
          <w:b w:val="0"/>
          <w:sz w:val="24"/>
          <w:szCs w:val="24"/>
        </w:rPr>
      </w:pPr>
      <w:r w:rsidRPr="00E44103">
        <w:rPr>
          <w:rFonts w:eastAsia="SimSun"/>
          <w:b w:val="0"/>
          <w:sz w:val="24"/>
          <w:szCs w:val="24"/>
        </w:rPr>
        <w:t>2. What are the health effects of drug abuse?</w:t>
      </w:r>
    </w:p>
    <w:p w14:paraId="01A844CE"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Health effects include fatigue, depression, anxiety, loss of focus, increased accidents, illusions, hallucinations, violent behavior, and psychological instability.</w:t>
      </w:r>
    </w:p>
    <w:p w14:paraId="2F643DB2" w14:textId="77777777" w:rsidR="00E44103" w:rsidRPr="00E44103" w:rsidRDefault="00E44103" w:rsidP="00E44103">
      <w:pPr>
        <w:pStyle w:val="Caption1"/>
        <w:rPr>
          <w:rFonts w:eastAsia="SimSun"/>
          <w:b w:val="0"/>
          <w:sz w:val="24"/>
          <w:szCs w:val="24"/>
        </w:rPr>
      </w:pPr>
    </w:p>
    <w:p w14:paraId="339FAB9C" w14:textId="0C44AB53" w:rsidR="00E44103" w:rsidRPr="00E44103" w:rsidRDefault="00E44103" w:rsidP="00E44103">
      <w:pPr>
        <w:pStyle w:val="Caption1"/>
        <w:rPr>
          <w:rFonts w:eastAsia="SimSun"/>
          <w:b w:val="0"/>
          <w:sz w:val="24"/>
          <w:szCs w:val="24"/>
        </w:rPr>
      </w:pPr>
      <w:r w:rsidRPr="00E44103">
        <w:rPr>
          <w:rFonts w:eastAsia="SimSun"/>
          <w:b w:val="0"/>
          <w:sz w:val="24"/>
          <w:szCs w:val="24"/>
        </w:rPr>
        <w:t>STRATEGIES FOR LIVING A HEALTHY DRUG-FREE LIFE</w:t>
      </w:r>
    </w:p>
    <w:p w14:paraId="0F874BC4" w14:textId="77777777" w:rsidR="00E44103" w:rsidRPr="00E44103" w:rsidRDefault="00E44103" w:rsidP="00E44103">
      <w:pPr>
        <w:pStyle w:val="Caption1"/>
        <w:rPr>
          <w:rFonts w:eastAsia="SimSun"/>
          <w:b w:val="0"/>
          <w:sz w:val="24"/>
          <w:szCs w:val="24"/>
        </w:rPr>
      </w:pPr>
    </w:p>
    <w:p w14:paraId="54724FFE" w14:textId="77777777" w:rsidR="00E44103" w:rsidRPr="00E44103" w:rsidRDefault="00E44103" w:rsidP="00E44103">
      <w:pPr>
        <w:pStyle w:val="Caption1"/>
        <w:rPr>
          <w:rFonts w:eastAsia="SimSun"/>
          <w:b w:val="0"/>
          <w:sz w:val="24"/>
          <w:szCs w:val="24"/>
        </w:rPr>
      </w:pPr>
      <w:r w:rsidRPr="00E44103">
        <w:rPr>
          <w:rFonts w:eastAsia="SimSun"/>
          <w:b w:val="0"/>
          <w:sz w:val="24"/>
          <w:szCs w:val="24"/>
        </w:rPr>
        <w:t>1. Always use drugs according to a doctor's prescription.</w:t>
      </w:r>
    </w:p>
    <w:p w14:paraId="4073A4CB" w14:textId="77777777" w:rsidR="00E44103" w:rsidRPr="00E44103" w:rsidRDefault="00E44103" w:rsidP="00E44103">
      <w:pPr>
        <w:pStyle w:val="Caption1"/>
        <w:rPr>
          <w:rFonts w:eastAsia="SimSun"/>
          <w:b w:val="0"/>
          <w:sz w:val="24"/>
          <w:szCs w:val="24"/>
        </w:rPr>
      </w:pPr>
      <w:r w:rsidRPr="00E44103">
        <w:rPr>
          <w:rFonts w:eastAsia="SimSun"/>
          <w:b w:val="0"/>
          <w:sz w:val="24"/>
          <w:szCs w:val="24"/>
        </w:rPr>
        <w:t>2. Foster positive social interactions and adopt a healthy lifestyle.</w:t>
      </w:r>
    </w:p>
    <w:p w14:paraId="2F85D5EA" w14:textId="77777777" w:rsidR="00E44103" w:rsidRPr="00E44103" w:rsidRDefault="00E44103" w:rsidP="00E44103">
      <w:pPr>
        <w:pStyle w:val="Caption1"/>
        <w:rPr>
          <w:rFonts w:eastAsia="SimSun"/>
          <w:b w:val="0"/>
          <w:sz w:val="24"/>
          <w:szCs w:val="24"/>
        </w:rPr>
      </w:pPr>
      <w:r w:rsidRPr="00E44103">
        <w:rPr>
          <w:rFonts w:eastAsia="SimSun"/>
          <w:b w:val="0"/>
          <w:sz w:val="24"/>
          <w:szCs w:val="24"/>
        </w:rPr>
        <w:t>3. Reject any invitation to take unfamiliar or potentially abusive substances. Say NO to drug and substance abuse.</w:t>
      </w:r>
    </w:p>
    <w:p w14:paraId="3C6C4780" w14:textId="77777777" w:rsidR="00E44103" w:rsidRPr="00E44103" w:rsidRDefault="00E44103" w:rsidP="00E44103">
      <w:pPr>
        <w:pStyle w:val="Caption1"/>
        <w:rPr>
          <w:rFonts w:eastAsia="SimSun"/>
          <w:b w:val="0"/>
          <w:sz w:val="24"/>
          <w:szCs w:val="24"/>
        </w:rPr>
      </w:pPr>
      <w:r w:rsidRPr="00E44103">
        <w:rPr>
          <w:rFonts w:eastAsia="SimSun"/>
          <w:b w:val="0"/>
          <w:sz w:val="24"/>
          <w:szCs w:val="24"/>
        </w:rPr>
        <w:t>4. Avoid places like clubs, bars, and anti-social gatherings where drug abuse is likely to occur.</w:t>
      </w:r>
    </w:p>
    <w:p w14:paraId="20FFDD02" w14:textId="77777777" w:rsidR="00E44103" w:rsidRPr="00E44103" w:rsidRDefault="00E44103" w:rsidP="00E44103">
      <w:pPr>
        <w:pStyle w:val="Caption1"/>
        <w:rPr>
          <w:rFonts w:eastAsia="SimSun"/>
          <w:b w:val="0"/>
          <w:sz w:val="24"/>
          <w:szCs w:val="24"/>
        </w:rPr>
      </w:pPr>
    </w:p>
    <w:p w14:paraId="12CE5199" w14:textId="2B42BBBC" w:rsidR="00E44103" w:rsidRPr="00E44103" w:rsidRDefault="00E44103" w:rsidP="00E44103">
      <w:pPr>
        <w:pStyle w:val="Caption1"/>
        <w:rPr>
          <w:rFonts w:eastAsia="SimSun"/>
          <w:b w:val="0"/>
          <w:sz w:val="24"/>
          <w:szCs w:val="24"/>
        </w:rPr>
      </w:pPr>
      <w:r w:rsidRPr="00E44103">
        <w:rPr>
          <w:rFonts w:eastAsia="SimSun"/>
          <w:b w:val="0"/>
          <w:sz w:val="24"/>
          <w:szCs w:val="24"/>
        </w:rPr>
        <w:t>ROLES AND ACTIVITIES OF NATIONAL DRUG CONTROL AGENCIES</w:t>
      </w:r>
    </w:p>
    <w:p w14:paraId="101D1315" w14:textId="77777777" w:rsidR="00E44103" w:rsidRPr="00E44103" w:rsidRDefault="00E44103" w:rsidP="00E44103">
      <w:pPr>
        <w:pStyle w:val="Caption1"/>
        <w:rPr>
          <w:rFonts w:eastAsia="SimSun"/>
          <w:b w:val="0"/>
          <w:sz w:val="24"/>
          <w:szCs w:val="24"/>
        </w:rPr>
      </w:pPr>
    </w:p>
    <w:p w14:paraId="4671BE75" w14:textId="77777777" w:rsidR="00E44103" w:rsidRPr="00E44103" w:rsidRDefault="00E44103" w:rsidP="00E44103">
      <w:pPr>
        <w:pStyle w:val="Caption1"/>
        <w:rPr>
          <w:rFonts w:eastAsia="SimSun"/>
          <w:b w:val="0"/>
          <w:sz w:val="24"/>
          <w:szCs w:val="24"/>
        </w:rPr>
      </w:pPr>
      <w:r w:rsidRPr="00E44103">
        <w:rPr>
          <w:rFonts w:eastAsia="SimSun"/>
          <w:b w:val="0"/>
          <w:sz w:val="24"/>
          <w:szCs w:val="24"/>
        </w:rPr>
        <w:t>The Drug Control Agencies in Nigeria include:</w:t>
      </w:r>
    </w:p>
    <w:p w14:paraId="14A46054" w14:textId="77777777" w:rsidR="00E44103" w:rsidRPr="00E44103" w:rsidRDefault="00E44103" w:rsidP="00E44103">
      <w:pPr>
        <w:pStyle w:val="Caption1"/>
        <w:rPr>
          <w:rFonts w:eastAsia="SimSun"/>
          <w:b w:val="0"/>
          <w:sz w:val="24"/>
          <w:szCs w:val="24"/>
        </w:rPr>
      </w:pPr>
    </w:p>
    <w:p w14:paraId="0110377C" w14:textId="77777777" w:rsidR="00E44103" w:rsidRPr="00E44103" w:rsidRDefault="00E44103" w:rsidP="00E44103">
      <w:pPr>
        <w:pStyle w:val="Caption1"/>
        <w:rPr>
          <w:rFonts w:eastAsia="SimSun"/>
          <w:b w:val="0"/>
          <w:sz w:val="24"/>
          <w:szCs w:val="24"/>
        </w:rPr>
      </w:pPr>
      <w:r w:rsidRPr="00E44103">
        <w:rPr>
          <w:rFonts w:eastAsia="SimSun"/>
          <w:b w:val="0"/>
          <w:sz w:val="24"/>
          <w:szCs w:val="24"/>
        </w:rPr>
        <w:t>1. NAFDAC (National Agency for Food and Drug Administration and Control)</w:t>
      </w:r>
    </w:p>
    <w:p w14:paraId="662D2FAA" w14:textId="77777777" w:rsidR="00E44103" w:rsidRPr="00E44103" w:rsidRDefault="00E44103" w:rsidP="00E44103">
      <w:pPr>
        <w:pStyle w:val="Caption1"/>
        <w:rPr>
          <w:rFonts w:eastAsia="SimSun"/>
          <w:b w:val="0"/>
          <w:sz w:val="24"/>
          <w:szCs w:val="24"/>
        </w:rPr>
      </w:pPr>
      <w:r w:rsidRPr="00E44103">
        <w:rPr>
          <w:rFonts w:eastAsia="SimSun"/>
          <w:b w:val="0"/>
          <w:sz w:val="24"/>
          <w:szCs w:val="24"/>
        </w:rPr>
        <w:t>2. NDLEA (National Drug Law Enforcement Agency)</w:t>
      </w:r>
    </w:p>
    <w:p w14:paraId="6E8A7F9F" w14:textId="77777777" w:rsidR="00E44103" w:rsidRPr="00E44103" w:rsidRDefault="00E44103" w:rsidP="00E44103">
      <w:pPr>
        <w:pStyle w:val="Caption1"/>
        <w:rPr>
          <w:rFonts w:eastAsia="SimSun"/>
          <w:b w:val="0"/>
          <w:sz w:val="24"/>
          <w:szCs w:val="24"/>
        </w:rPr>
      </w:pPr>
    </w:p>
    <w:p w14:paraId="524EED86" w14:textId="77777777" w:rsidR="00E44103" w:rsidRPr="00E44103" w:rsidRDefault="00E44103" w:rsidP="00E44103">
      <w:pPr>
        <w:pStyle w:val="Caption1"/>
        <w:rPr>
          <w:rFonts w:eastAsia="SimSun"/>
          <w:b w:val="0"/>
          <w:sz w:val="24"/>
          <w:szCs w:val="24"/>
        </w:rPr>
      </w:pPr>
      <w:r w:rsidRPr="00E44103">
        <w:rPr>
          <w:rFonts w:eastAsia="SimSun"/>
          <w:b w:val="0"/>
          <w:sz w:val="24"/>
          <w:szCs w:val="24"/>
        </w:rPr>
        <w:t>These agencies perform essential functions:</w:t>
      </w:r>
    </w:p>
    <w:p w14:paraId="38FB03C6" w14:textId="77777777" w:rsidR="00E44103" w:rsidRPr="00E44103" w:rsidRDefault="00E44103" w:rsidP="00E44103">
      <w:pPr>
        <w:pStyle w:val="Caption1"/>
        <w:rPr>
          <w:rFonts w:eastAsia="SimSun"/>
          <w:b w:val="0"/>
          <w:sz w:val="24"/>
          <w:szCs w:val="24"/>
        </w:rPr>
      </w:pPr>
    </w:p>
    <w:p w14:paraId="10CC9175" w14:textId="77777777" w:rsidR="00E44103" w:rsidRPr="00E44103" w:rsidRDefault="00E44103" w:rsidP="00E44103">
      <w:pPr>
        <w:pStyle w:val="Caption1"/>
        <w:rPr>
          <w:rFonts w:eastAsia="SimSun"/>
          <w:b w:val="0"/>
          <w:sz w:val="24"/>
          <w:szCs w:val="24"/>
        </w:rPr>
      </w:pPr>
      <w:r w:rsidRPr="00E44103">
        <w:rPr>
          <w:rFonts w:eastAsia="SimSun"/>
          <w:b w:val="0"/>
          <w:sz w:val="24"/>
          <w:szCs w:val="24"/>
        </w:rPr>
        <w:t>1. Control the manufacturing of drugs.</w:t>
      </w:r>
    </w:p>
    <w:p w14:paraId="12F4F6C5" w14:textId="77777777" w:rsidR="00E44103" w:rsidRPr="00E44103" w:rsidRDefault="00E44103" w:rsidP="00E44103">
      <w:pPr>
        <w:pStyle w:val="Caption1"/>
        <w:rPr>
          <w:rFonts w:eastAsia="SimSun"/>
          <w:b w:val="0"/>
          <w:sz w:val="24"/>
          <w:szCs w:val="24"/>
        </w:rPr>
      </w:pPr>
      <w:r w:rsidRPr="00E44103">
        <w:rPr>
          <w:rFonts w:eastAsia="SimSun"/>
          <w:b w:val="0"/>
          <w:sz w:val="24"/>
          <w:szCs w:val="24"/>
        </w:rPr>
        <w:t>2. Monitor sales and distribution of drugs.</w:t>
      </w:r>
    </w:p>
    <w:p w14:paraId="5AAB9F0F" w14:textId="77777777" w:rsidR="00E44103" w:rsidRPr="00E44103" w:rsidRDefault="00E44103" w:rsidP="00E44103">
      <w:pPr>
        <w:pStyle w:val="Caption1"/>
        <w:rPr>
          <w:rFonts w:eastAsia="SimSun"/>
          <w:b w:val="0"/>
          <w:sz w:val="24"/>
          <w:szCs w:val="24"/>
        </w:rPr>
      </w:pPr>
      <w:r w:rsidRPr="00E44103">
        <w:rPr>
          <w:rFonts w:eastAsia="SimSun"/>
          <w:b w:val="0"/>
          <w:sz w:val="24"/>
          <w:szCs w:val="24"/>
        </w:rPr>
        <w:t>3. Refill prescriptions.</w:t>
      </w:r>
    </w:p>
    <w:p w14:paraId="0501E4D6" w14:textId="77777777" w:rsidR="00E44103" w:rsidRPr="00E44103" w:rsidRDefault="00E44103" w:rsidP="00E44103">
      <w:pPr>
        <w:pStyle w:val="Caption1"/>
        <w:rPr>
          <w:rFonts w:eastAsia="SimSun"/>
          <w:b w:val="0"/>
          <w:sz w:val="24"/>
          <w:szCs w:val="24"/>
        </w:rPr>
      </w:pPr>
      <w:r w:rsidRPr="00E44103">
        <w:rPr>
          <w:rFonts w:eastAsia="SimSun"/>
          <w:b w:val="0"/>
          <w:sz w:val="24"/>
          <w:szCs w:val="24"/>
        </w:rPr>
        <w:t>4. Care for drug-dependent victims.</w:t>
      </w:r>
    </w:p>
    <w:p w14:paraId="34B485D0" w14:textId="77777777" w:rsidR="00E44103" w:rsidRPr="00E44103" w:rsidRDefault="00E44103" w:rsidP="00E44103">
      <w:pPr>
        <w:pStyle w:val="Caption1"/>
        <w:rPr>
          <w:rFonts w:eastAsia="SimSun"/>
          <w:b w:val="0"/>
          <w:sz w:val="24"/>
          <w:szCs w:val="24"/>
        </w:rPr>
      </w:pPr>
      <w:r w:rsidRPr="00E44103">
        <w:rPr>
          <w:rFonts w:eastAsia="SimSun"/>
          <w:b w:val="0"/>
          <w:sz w:val="24"/>
          <w:szCs w:val="24"/>
        </w:rPr>
        <w:t>5. Control environments conducive to drug abuse.</w:t>
      </w:r>
    </w:p>
    <w:p w14:paraId="0C7E4C84" w14:textId="77777777" w:rsidR="00E44103" w:rsidRPr="00E44103" w:rsidRDefault="00E44103" w:rsidP="00E44103">
      <w:pPr>
        <w:pStyle w:val="Caption1"/>
        <w:rPr>
          <w:rFonts w:eastAsia="SimSun"/>
          <w:b w:val="0"/>
          <w:sz w:val="24"/>
          <w:szCs w:val="24"/>
        </w:rPr>
      </w:pPr>
      <w:r w:rsidRPr="00E44103">
        <w:rPr>
          <w:rFonts w:eastAsia="SimSun"/>
          <w:b w:val="0"/>
          <w:sz w:val="24"/>
          <w:szCs w:val="24"/>
        </w:rPr>
        <w:t>6. Research methods of rehabilitating drug addicts.</w:t>
      </w:r>
    </w:p>
    <w:p w14:paraId="644A1029" w14:textId="77777777" w:rsidR="00E44103" w:rsidRPr="00E44103" w:rsidRDefault="00E44103" w:rsidP="00E44103">
      <w:pPr>
        <w:pStyle w:val="Caption1"/>
        <w:rPr>
          <w:rFonts w:eastAsia="SimSun"/>
          <w:b w:val="0"/>
          <w:sz w:val="24"/>
          <w:szCs w:val="24"/>
        </w:rPr>
      </w:pPr>
      <w:r w:rsidRPr="00E44103">
        <w:rPr>
          <w:rFonts w:eastAsia="SimSun"/>
          <w:b w:val="0"/>
          <w:sz w:val="24"/>
          <w:szCs w:val="24"/>
        </w:rPr>
        <w:t>7. Educate the general public on the need to avoid drug abuse.</w:t>
      </w:r>
    </w:p>
    <w:p w14:paraId="085AD52E" w14:textId="77777777" w:rsidR="00E44103" w:rsidRPr="00E44103" w:rsidRDefault="00E44103" w:rsidP="00E44103">
      <w:pPr>
        <w:pStyle w:val="Caption1"/>
        <w:rPr>
          <w:rFonts w:eastAsia="SimSun"/>
          <w:b w:val="0"/>
          <w:sz w:val="24"/>
          <w:szCs w:val="24"/>
        </w:rPr>
      </w:pPr>
    </w:p>
    <w:p w14:paraId="1FB108D9" w14:textId="31F18750" w:rsidR="00E44103" w:rsidRPr="00E44103" w:rsidRDefault="00E44103" w:rsidP="00E44103">
      <w:pPr>
        <w:pStyle w:val="Caption1"/>
        <w:rPr>
          <w:rFonts w:eastAsia="SimSun"/>
          <w:b w:val="0"/>
          <w:sz w:val="24"/>
          <w:szCs w:val="24"/>
        </w:rPr>
      </w:pPr>
      <w:r w:rsidRPr="00E44103">
        <w:rPr>
          <w:rFonts w:eastAsia="SimSun"/>
          <w:b w:val="0"/>
          <w:sz w:val="24"/>
          <w:szCs w:val="24"/>
        </w:rPr>
        <w:t>Evaluation:</w:t>
      </w:r>
    </w:p>
    <w:p w14:paraId="65AD3D14" w14:textId="77777777" w:rsidR="00E44103" w:rsidRPr="00E44103" w:rsidRDefault="00E44103" w:rsidP="00E44103">
      <w:pPr>
        <w:pStyle w:val="Caption1"/>
        <w:rPr>
          <w:rFonts w:eastAsia="SimSun"/>
          <w:b w:val="0"/>
          <w:sz w:val="24"/>
          <w:szCs w:val="24"/>
        </w:rPr>
      </w:pPr>
    </w:p>
    <w:p w14:paraId="420D16B6" w14:textId="77777777" w:rsidR="00E44103" w:rsidRPr="00E44103" w:rsidRDefault="00E44103" w:rsidP="00E44103">
      <w:pPr>
        <w:pStyle w:val="Caption1"/>
        <w:rPr>
          <w:rFonts w:eastAsia="SimSun"/>
          <w:b w:val="0"/>
          <w:sz w:val="24"/>
          <w:szCs w:val="24"/>
        </w:rPr>
      </w:pPr>
      <w:r w:rsidRPr="00E44103">
        <w:rPr>
          <w:rFonts w:eastAsia="SimSun"/>
          <w:b w:val="0"/>
          <w:sz w:val="24"/>
          <w:szCs w:val="24"/>
        </w:rPr>
        <w:lastRenderedPageBreak/>
        <w:t>1. Name four strategies to live a drug-free life:</w:t>
      </w:r>
    </w:p>
    <w:p w14:paraId="0B2D13EB"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Using drugs as per doctor's prescription, fostering positive social interactions, rejecting unfamiliar substances, and avoiding places where drug abuse is likely.</w:t>
      </w:r>
    </w:p>
    <w:p w14:paraId="5B61E301" w14:textId="77777777" w:rsidR="00E44103" w:rsidRPr="00E44103" w:rsidRDefault="00E44103" w:rsidP="00E44103">
      <w:pPr>
        <w:pStyle w:val="Caption1"/>
        <w:rPr>
          <w:rFonts w:eastAsia="SimSun"/>
          <w:b w:val="0"/>
          <w:sz w:val="24"/>
          <w:szCs w:val="24"/>
        </w:rPr>
      </w:pPr>
    </w:p>
    <w:p w14:paraId="554E85E3" w14:textId="77777777" w:rsidR="00E44103" w:rsidRPr="00E44103" w:rsidRDefault="00E44103" w:rsidP="00E44103">
      <w:pPr>
        <w:pStyle w:val="Caption1"/>
        <w:rPr>
          <w:rFonts w:eastAsia="SimSun"/>
          <w:b w:val="0"/>
          <w:sz w:val="24"/>
          <w:szCs w:val="24"/>
        </w:rPr>
      </w:pPr>
      <w:r w:rsidRPr="00E44103">
        <w:rPr>
          <w:rFonts w:eastAsia="SimSun"/>
          <w:b w:val="0"/>
          <w:sz w:val="24"/>
          <w:szCs w:val="24"/>
        </w:rPr>
        <w:t>2. Name two drug control agencies in Nigeria and their functions:</w:t>
      </w:r>
    </w:p>
    <w:p w14:paraId="40733E37"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NAFDAC controls drug manufacturing, while NDLEA monitors sales and distribution.</w:t>
      </w:r>
    </w:p>
    <w:p w14:paraId="20269B46" w14:textId="77777777" w:rsidR="00E44103" w:rsidRPr="00E44103" w:rsidRDefault="00E44103" w:rsidP="00E44103">
      <w:pPr>
        <w:pStyle w:val="Caption1"/>
        <w:rPr>
          <w:rFonts w:eastAsia="SimSun"/>
          <w:b w:val="0"/>
          <w:sz w:val="24"/>
          <w:szCs w:val="24"/>
        </w:rPr>
      </w:pPr>
    </w:p>
    <w:p w14:paraId="041F975D" w14:textId="1D7BAEE2" w:rsidR="00E44103" w:rsidRPr="00E44103" w:rsidRDefault="00E44103" w:rsidP="00E44103">
      <w:pPr>
        <w:pStyle w:val="Caption1"/>
        <w:rPr>
          <w:rFonts w:eastAsia="SimSun"/>
          <w:b w:val="0"/>
          <w:sz w:val="24"/>
          <w:szCs w:val="24"/>
        </w:rPr>
      </w:pPr>
      <w:r w:rsidRPr="00E44103">
        <w:rPr>
          <w:rFonts w:eastAsia="SimSun"/>
          <w:b w:val="0"/>
          <w:sz w:val="24"/>
          <w:szCs w:val="24"/>
        </w:rPr>
        <w:t>GENERAL EVALUATION</w:t>
      </w:r>
    </w:p>
    <w:p w14:paraId="4AFE7079" w14:textId="77777777" w:rsidR="00E44103" w:rsidRPr="00E44103" w:rsidRDefault="00E44103" w:rsidP="00E44103">
      <w:pPr>
        <w:pStyle w:val="Caption1"/>
        <w:rPr>
          <w:rFonts w:eastAsia="SimSun"/>
          <w:b w:val="0"/>
          <w:sz w:val="24"/>
          <w:szCs w:val="24"/>
        </w:rPr>
      </w:pPr>
    </w:p>
    <w:p w14:paraId="1E2DB9CF" w14:textId="77777777" w:rsidR="00E44103" w:rsidRPr="00E44103" w:rsidRDefault="00E44103" w:rsidP="00E44103">
      <w:pPr>
        <w:pStyle w:val="Caption1"/>
        <w:rPr>
          <w:rFonts w:eastAsia="SimSun"/>
          <w:b w:val="0"/>
          <w:sz w:val="24"/>
          <w:szCs w:val="24"/>
        </w:rPr>
      </w:pPr>
      <w:r w:rsidRPr="00E44103">
        <w:rPr>
          <w:rFonts w:eastAsia="SimSun"/>
          <w:b w:val="0"/>
          <w:sz w:val="24"/>
          <w:szCs w:val="24"/>
        </w:rPr>
        <w:t>1. Name four commonly abused substances and their methods of use:</w:t>
      </w:r>
    </w:p>
    <w:p w14:paraId="5B3E0A99"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Alcohol (drink), Cigarettes (smoke), Marijuana (smoke or consume), Indian helm (consume).</w:t>
      </w:r>
    </w:p>
    <w:p w14:paraId="76296599" w14:textId="77777777" w:rsidR="00E44103" w:rsidRPr="00E44103" w:rsidRDefault="00E44103" w:rsidP="00E44103">
      <w:pPr>
        <w:pStyle w:val="Caption1"/>
        <w:rPr>
          <w:rFonts w:eastAsia="SimSun"/>
          <w:b w:val="0"/>
          <w:sz w:val="24"/>
          <w:szCs w:val="24"/>
        </w:rPr>
      </w:pPr>
    </w:p>
    <w:p w14:paraId="2D2B8C81" w14:textId="77777777" w:rsidR="00E44103" w:rsidRPr="00E44103" w:rsidRDefault="00E44103" w:rsidP="00E44103">
      <w:pPr>
        <w:pStyle w:val="Caption1"/>
        <w:rPr>
          <w:rFonts w:eastAsia="SimSun"/>
          <w:b w:val="0"/>
          <w:sz w:val="24"/>
          <w:szCs w:val="24"/>
        </w:rPr>
      </w:pPr>
      <w:r w:rsidRPr="00E44103">
        <w:rPr>
          <w:rFonts w:eastAsia="SimSun"/>
          <w:b w:val="0"/>
          <w:sz w:val="24"/>
          <w:szCs w:val="24"/>
        </w:rPr>
        <w:t>2. State four ways to control drug abuse:</w:t>
      </w:r>
    </w:p>
    <w:p w14:paraId="7AB9F652"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Education, rehabilitation, law enforcement, and promoting a healthy lifestyle.</w:t>
      </w:r>
    </w:p>
    <w:p w14:paraId="4B2B903D" w14:textId="77777777" w:rsidR="00E44103" w:rsidRPr="00E44103" w:rsidRDefault="00E44103" w:rsidP="00E44103">
      <w:pPr>
        <w:pStyle w:val="Caption1"/>
        <w:rPr>
          <w:rFonts w:eastAsia="SimSun"/>
          <w:b w:val="0"/>
          <w:sz w:val="24"/>
          <w:szCs w:val="24"/>
        </w:rPr>
      </w:pPr>
    </w:p>
    <w:p w14:paraId="61495617" w14:textId="77777777" w:rsidR="00E44103" w:rsidRPr="00E44103" w:rsidRDefault="00E44103" w:rsidP="00E44103">
      <w:pPr>
        <w:pStyle w:val="Caption1"/>
        <w:rPr>
          <w:rFonts w:eastAsia="SimSun"/>
          <w:b w:val="0"/>
          <w:sz w:val="24"/>
          <w:szCs w:val="24"/>
        </w:rPr>
      </w:pPr>
      <w:r w:rsidRPr="00E44103">
        <w:rPr>
          <w:rFonts w:eastAsia="SimSun"/>
          <w:b w:val="0"/>
          <w:sz w:val="24"/>
          <w:szCs w:val="24"/>
        </w:rPr>
        <w:t>3. State five effects of drug abuse on youth:</w:t>
      </w:r>
    </w:p>
    <w:p w14:paraId="557899B4"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Depression, anxiety, loss of focus, increased accidents, violent behavior, and psychological instability.</w:t>
      </w:r>
    </w:p>
    <w:p w14:paraId="0EAD7712" w14:textId="77777777" w:rsidR="00E44103" w:rsidRPr="00E44103" w:rsidRDefault="00E44103" w:rsidP="00E44103">
      <w:pPr>
        <w:pStyle w:val="Caption1"/>
        <w:rPr>
          <w:rFonts w:eastAsia="SimSun"/>
          <w:b w:val="0"/>
          <w:sz w:val="24"/>
          <w:szCs w:val="24"/>
        </w:rPr>
      </w:pPr>
    </w:p>
    <w:p w14:paraId="2FBD9780" w14:textId="77777777" w:rsidR="00E44103" w:rsidRPr="00E44103" w:rsidRDefault="00E44103" w:rsidP="00E44103">
      <w:pPr>
        <w:pStyle w:val="Caption1"/>
        <w:rPr>
          <w:rFonts w:eastAsia="SimSun"/>
          <w:b w:val="0"/>
          <w:sz w:val="24"/>
          <w:szCs w:val="24"/>
        </w:rPr>
      </w:pPr>
      <w:r w:rsidRPr="00E44103">
        <w:rPr>
          <w:rFonts w:eastAsia="SimSun"/>
          <w:b w:val="0"/>
          <w:sz w:val="24"/>
          <w:szCs w:val="24"/>
        </w:rPr>
        <w:t>4. What is drainage?</w:t>
      </w:r>
    </w:p>
    <w:p w14:paraId="1769D88D"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Drainage refers to the natural or artificial removal of surface and sub-surface water from an area.</w:t>
      </w:r>
    </w:p>
    <w:p w14:paraId="52A564E6" w14:textId="77777777" w:rsidR="00E44103" w:rsidRPr="00E44103" w:rsidRDefault="00E44103" w:rsidP="00E44103">
      <w:pPr>
        <w:pStyle w:val="Caption1"/>
        <w:rPr>
          <w:rFonts w:eastAsia="SimSun"/>
          <w:b w:val="0"/>
          <w:sz w:val="24"/>
          <w:szCs w:val="24"/>
        </w:rPr>
      </w:pPr>
    </w:p>
    <w:p w14:paraId="2E1CB6EE" w14:textId="77777777" w:rsidR="00E44103" w:rsidRPr="00E44103" w:rsidRDefault="00E44103" w:rsidP="00E44103">
      <w:pPr>
        <w:pStyle w:val="Caption1"/>
        <w:rPr>
          <w:rFonts w:eastAsia="SimSun"/>
          <w:b w:val="0"/>
          <w:sz w:val="24"/>
          <w:szCs w:val="24"/>
        </w:rPr>
      </w:pPr>
      <w:r w:rsidRPr="00E44103">
        <w:rPr>
          <w:rFonts w:eastAsia="SimSun"/>
          <w:b w:val="0"/>
          <w:sz w:val="24"/>
          <w:szCs w:val="24"/>
        </w:rPr>
        <w:t>5. List five types of abstinence:</w:t>
      </w:r>
    </w:p>
    <w:p w14:paraId="1EA2871A"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Abstinence from drugs, alcohol, tobacco, unhealthy food, and risky behaviors.</w:t>
      </w:r>
    </w:p>
    <w:p w14:paraId="5C25C497" w14:textId="77777777" w:rsidR="00E44103" w:rsidRPr="00E44103" w:rsidRDefault="00E44103" w:rsidP="00E44103">
      <w:pPr>
        <w:pStyle w:val="Caption1"/>
        <w:rPr>
          <w:rFonts w:eastAsia="SimSun"/>
          <w:b w:val="0"/>
          <w:sz w:val="24"/>
          <w:szCs w:val="24"/>
        </w:rPr>
      </w:pPr>
    </w:p>
    <w:p w14:paraId="2FF3AE05" w14:textId="77A2FBE2" w:rsidR="00E44103" w:rsidRPr="00E44103" w:rsidRDefault="00E44103" w:rsidP="00E44103">
      <w:pPr>
        <w:pStyle w:val="Caption1"/>
        <w:rPr>
          <w:rFonts w:eastAsia="SimSun"/>
          <w:b w:val="0"/>
          <w:sz w:val="24"/>
          <w:szCs w:val="24"/>
        </w:rPr>
      </w:pPr>
      <w:r w:rsidRPr="00E44103">
        <w:rPr>
          <w:rFonts w:eastAsia="SimSun"/>
          <w:b w:val="0"/>
          <w:sz w:val="24"/>
          <w:szCs w:val="24"/>
        </w:rPr>
        <w:t>READING ASSIGNMENT</w:t>
      </w:r>
    </w:p>
    <w:p w14:paraId="48BDD20E" w14:textId="77777777" w:rsidR="00E44103" w:rsidRDefault="00E44103" w:rsidP="00E44103">
      <w:pPr>
        <w:pStyle w:val="Caption1"/>
        <w:rPr>
          <w:rFonts w:eastAsia="SimSun"/>
          <w:b w:val="0"/>
          <w:sz w:val="24"/>
          <w:szCs w:val="24"/>
        </w:rPr>
      </w:pPr>
    </w:p>
    <w:p w14:paraId="5476679D" w14:textId="06FF5C04" w:rsidR="00E44103" w:rsidRPr="00E44103" w:rsidRDefault="00E44103" w:rsidP="00E44103">
      <w:pPr>
        <w:pStyle w:val="Caption1"/>
        <w:rPr>
          <w:rFonts w:eastAsia="SimSun"/>
          <w:b w:val="0"/>
          <w:sz w:val="24"/>
          <w:szCs w:val="24"/>
        </w:rPr>
      </w:pPr>
      <w:r w:rsidRPr="00E44103">
        <w:rPr>
          <w:rFonts w:eastAsia="SimSun"/>
          <w:b w:val="0"/>
          <w:sz w:val="24"/>
          <w:szCs w:val="24"/>
        </w:rPr>
        <w:t>Basic Science Made Easy for JSS Three</w:t>
      </w:r>
      <w:r>
        <w:rPr>
          <w:rFonts w:eastAsia="SimSun"/>
          <w:b w:val="0"/>
          <w:sz w:val="24"/>
          <w:szCs w:val="24"/>
        </w:rPr>
        <w:t xml:space="preserve"> </w:t>
      </w:r>
      <w:r w:rsidRPr="00E44103">
        <w:rPr>
          <w:rFonts w:eastAsia="SimSun"/>
          <w:b w:val="0"/>
          <w:sz w:val="24"/>
          <w:szCs w:val="24"/>
        </w:rPr>
        <w:t>by F.I. Kehinde et al. Chapter 4, Pages 12-13</w:t>
      </w:r>
    </w:p>
    <w:p w14:paraId="5D71E340" w14:textId="77777777" w:rsidR="00E44103" w:rsidRPr="00E44103" w:rsidRDefault="00E44103" w:rsidP="00E44103">
      <w:pPr>
        <w:pStyle w:val="Caption1"/>
        <w:rPr>
          <w:rFonts w:eastAsia="SimSun"/>
          <w:b w:val="0"/>
          <w:sz w:val="24"/>
          <w:szCs w:val="24"/>
        </w:rPr>
      </w:pPr>
    </w:p>
    <w:p w14:paraId="7527F9B2" w14:textId="4C556969" w:rsidR="00E44103" w:rsidRPr="00E44103" w:rsidRDefault="00E44103" w:rsidP="00E44103">
      <w:pPr>
        <w:pStyle w:val="Caption1"/>
        <w:rPr>
          <w:rFonts w:eastAsia="SimSun"/>
          <w:b w:val="0"/>
          <w:sz w:val="24"/>
          <w:szCs w:val="24"/>
        </w:rPr>
      </w:pPr>
      <w:r w:rsidRPr="00E44103">
        <w:rPr>
          <w:rFonts w:eastAsia="SimSun"/>
          <w:b w:val="0"/>
          <w:sz w:val="24"/>
          <w:szCs w:val="24"/>
        </w:rPr>
        <w:t>WEEKEND ASSIGNMENT</w:t>
      </w:r>
    </w:p>
    <w:p w14:paraId="19A30DA3" w14:textId="77777777" w:rsidR="00E44103" w:rsidRPr="00E44103" w:rsidRDefault="00E44103" w:rsidP="00E44103">
      <w:pPr>
        <w:pStyle w:val="Caption1"/>
        <w:rPr>
          <w:rFonts w:eastAsia="SimSun"/>
          <w:b w:val="0"/>
          <w:sz w:val="24"/>
          <w:szCs w:val="24"/>
        </w:rPr>
      </w:pPr>
    </w:p>
    <w:p w14:paraId="1F4EF651"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1. The excessive use of drugs without a prescription is called drug ___ </w:t>
      </w:r>
    </w:p>
    <w:p w14:paraId="334C3B92"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abuse  B.</w:t>
      </w:r>
      <w:proofErr w:type="gramEnd"/>
      <w:r w:rsidRPr="00E44103">
        <w:rPr>
          <w:rFonts w:eastAsia="SimSun"/>
          <w:b w:val="0"/>
          <w:sz w:val="24"/>
          <w:szCs w:val="24"/>
        </w:rPr>
        <w:t xml:space="preserve"> misuse  C. overdose  D. use</w:t>
      </w:r>
    </w:p>
    <w:p w14:paraId="0E962815" w14:textId="77777777" w:rsidR="00E44103" w:rsidRPr="00E44103" w:rsidRDefault="00E44103" w:rsidP="00E44103">
      <w:pPr>
        <w:pStyle w:val="Caption1"/>
        <w:rPr>
          <w:rFonts w:eastAsia="SimSun"/>
          <w:b w:val="0"/>
          <w:sz w:val="24"/>
          <w:szCs w:val="24"/>
        </w:rPr>
      </w:pPr>
    </w:p>
    <w:p w14:paraId="318C7184" w14:textId="77777777" w:rsidR="00E44103" w:rsidRPr="00E44103" w:rsidRDefault="00E44103" w:rsidP="00E44103">
      <w:pPr>
        <w:pStyle w:val="Caption1"/>
        <w:rPr>
          <w:rFonts w:eastAsia="SimSun"/>
          <w:b w:val="0"/>
          <w:sz w:val="24"/>
          <w:szCs w:val="24"/>
        </w:rPr>
      </w:pPr>
      <w:r w:rsidRPr="00E44103">
        <w:rPr>
          <w:rFonts w:eastAsia="SimSun"/>
          <w:b w:val="0"/>
          <w:sz w:val="24"/>
          <w:szCs w:val="24"/>
        </w:rPr>
        <w:t>2. Which of the following is an effect of drug abuse on youths?</w:t>
      </w:r>
    </w:p>
    <w:p w14:paraId="73EB9E28"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Increased </w:t>
      </w:r>
      <w:proofErr w:type="gramStart"/>
      <w:r w:rsidRPr="00E44103">
        <w:rPr>
          <w:rFonts w:eastAsia="SimSun"/>
          <w:b w:val="0"/>
          <w:sz w:val="24"/>
          <w:szCs w:val="24"/>
        </w:rPr>
        <w:t>focus  B.</w:t>
      </w:r>
      <w:proofErr w:type="gramEnd"/>
      <w:r w:rsidRPr="00E44103">
        <w:rPr>
          <w:rFonts w:eastAsia="SimSun"/>
          <w:b w:val="0"/>
          <w:sz w:val="24"/>
          <w:szCs w:val="24"/>
        </w:rPr>
        <w:t xml:space="preserve"> Wealth  C. Depression  D. Happiness</w:t>
      </w:r>
    </w:p>
    <w:p w14:paraId="311F5021" w14:textId="77777777" w:rsidR="00E44103" w:rsidRPr="00E44103" w:rsidRDefault="00E44103" w:rsidP="00E44103">
      <w:pPr>
        <w:pStyle w:val="Caption1"/>
        <w:rPr>
          <w:rFonts w:eastAsia="SimSun"/>
          <w:b w:val="0"/>
          <w:sz w:val="24"/>
          <w:szCs w:val="24"/>
        </w:rPr>
      </w:pPr>
    </w:p>
    <w:p w14:paraId="1951D589"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3. An agency that controls the production and distribution of drugs in Nigeria is </w:t>
      </w:r>
    </w:p>
    <w:p w14:paraId="7379B08C"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EFCC  B.</w:t>
      </w:r>
      <w:proofErr w:type="gramEnd"/>
      <w:r w:rsidRPr="00E44103">
        <w:rPr>
          <w:rFonts w:eastAsia="SimSun"/>
          <w:b w:val="0"/>
          <w:sz w:val="24"/>
          <w:szCs w:val="24"/>
        </w:rPr>
        <w:t xml:space="preserve"> NDLEA  C. DSS</w:t>
      </w:r>
    </w:p>
    <w:p w14:paraId="1E76EB83" w14:textId="77777777" w:rsidR="00E44103" w:rsidRPr="00E44103" w:rsidRDefault="00E44103" w:rsidP="00E44103">
      <w:pPr>
        <w:pStyle w:val="Caption1"/>
        <w:rPr>
          <w:rFonts w:eastAsia="SimSun"/>
          <w:b w:val="0"/>
          <w:sz w:val="24"/>
          <w:szCs w:val="24"/>
        </w:rPr>
      </w:pPr>
    </w:p>
    <w:p w14:paraId="5335D5C8" w14:textId="77777777" w:rsidR="00E44103" w:rsidRPr="00E44103" w:rsidRDefault="00E44103" w:rsidP="00E44103">
      <w:pPr>
        <w:pStyle w:val="Caption1"/>
        <w:rPr>
          <w:rFonts w:eastAsia="SimSun"/>
          <w:b w:val="0"/>
          <w:sz w:val="24"/>
          <w:szCs w:val="24"/>
        </w:rPr>
      </w:pPr>
      <w:r w:rsidRPr="00E44103">
        <w:rPr>
          <w:rFonts w:eastAsia="SimSun"/>
          <w:b w:val="0"/>
          <w:sz w:val="24"/>
          <w:szCs w:val="24"/>
        </w:rPr>
        <w:t>4. Which of the following is an example of a commonly abused substance?</w:t>
      </w:r>
    </w:p>
    <w:p w14:paraId="535747A6"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Water  B.</w:t>
      </w:r>
      <w:proofErr w:type="gramEnd"/>
      <w:r w:rsidRPr="00E44103">
        <w:rPr>
          <w:rFonts w:eastAsia="SimSun"/>
          <w:b w:val="0"/>
          <w:sz w:val="24"/>
          <w:szCs w:val="24"/>
        </w:rPr>
        <w:t xml:space="preserve"> Opium  C. Paracetamol  D. Juice</w:t>
      </w:r>
    </w:p>
    <w:p w14:paraId="56649E05" w14:textId="77777777" w:rsidR="00E44103" w:rsidRPr="00E44103" w:rsidRDefault="00E44103" w:rsidP="00E44103">
      <w:pPr>
        <w:pStyle w:val="Caption1"/>
        <w:rPr>
          <w:rFonts w:eastAsia="SimSun"/>
          <w:b w:val="0"/>
          <w:sz w:val="24"/>
          <w:szCs w:val="24"/>
        </w:rPr>
      </w:pPr>
    </w:p>
    <w:p w14:paraId="6D0F032D" w14:textId="77777777" w:rsidR="00E44103" w:rsidRPr="00E44103" w:rsidRDefault="00E44103" w:rsidP="00E44103">
      <w:pPr>
        <w:pStyle w:val="Caption1"/>
        <w:rPr>
          <w:rFonts w:eastAsia="SimSun"/>
          <w:b w:val="0"/>
          <w:sz w:val="24"/>
          <w:szCs w:val="24"/>
        </w:rPr>
      </w:pPr>
      <w:r w:rsidRPr="00E44103">
        <w:rPr>
          <w:rFonts w:eastAsia="SimSun"/>
          <w:b w:val="0"/>
          <w:sz w:val="24"/>
          <w:szCs w:val="24"/>
        </w:rPr>
        <w:t>5. In which of the following places is substance abuse more likely?</w:t>
      </w:r>
    </w:p>
    <w:p w14:paraId="73F9BB9F"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Club  B.</w:t>
      </w:r>
      <w:proofErr w:type="gramEnd"/>
      <w:r w:rsidRPr="00E44103">
        <w:rPr>
          <w:rFonts w:eastAsia="SimSun"/>
          <w:b w:val="0"/>
          <w:sz w:val="24"/>
          <w:szCs w:val="24"/>
        </w:rPr>
        <w:t xml:space="preserve"> Church  C. Conference  D. At home</w:t>
      </w:r>
    </w:p>
    <w:p w14:paraId="4E9FC0B7" w14:textId="77777777" w:rsidR="00E44103" w:rsidRPr="00E44103" w:rsidRDefault="00E44103" w:rsidP="00E44103">
      <w:pPr>
        <w:pStyle w:val="Caption1"/>
        <w:rPr>
          <w:rFonts w:eastAsia="SimSun"/>
          <w:b w:val="0"/>
          <w:sz w:val="24"/>
          <w:szCs w:val="24"/>
        </w:rPr>
      </w:pPr>
    </w:p>
    <w:p w14:paraId="61B1135B" w14:textId="5ED8C1B1" w:rsidR="00E44103" w:rsidRPr="00E44103" w:rsidRDefault="00E44103" w:rsidP="00E44103">
      <w:pPr>
        <w:pStyle w:val="Caption1"/>
        <w:rPr>
          <w:rFonts w:eastAsia="SimSun"/>
          <w:b w:val="0"/>
          <w:sz w:val="24"/>
          <w:szCs w:val="24"/>
        </w:rPr>
      </w:pPr>
      <w:r w:rsidRPr="00E44103">
        <w:rPr>
          <w:rFonts w:eastAsia="SimSun"/>
          <w:b w:val="0"/>
          <w:sz w:val="24"/>
          <w:szCs w:val="24"/>
        </w:rPr>
        <w:t>THEORY</w:t>
      </w:r>
    </w:p>
    <w:p w14:paraId="614072F5" w14:textId="77777777" w:rsidR="00E44103" w:rsidRPr="00E44103" w:rsidRDefault="00E44103" w:rsidP="00E44103">
      <w:pPr>
        <w:pStyle w:val="Caption1"/>
        <w:rPr>
          <w:rFonts w:eastAsia="SimSun"/>
          <w:b w:val="0"/>
          <w:sz w:val="24"/>
          <w:szCs w:val="24"/>
        </w:rPr>
      </w:pPr>
    </w:p>
    <w:p w14:paraId="0087063C" w14:textId="77777777" w:rsidR="00E44103" w:rsidRPr="00E44103" w:rsidRDefault="00E44103" w:rsidP="00E44103">
      <w:pPr>
        <w:pStyle w:val="Caption1"/>
        <w:rPr>
          <w:rFonts w:eastAsia="SimSun"/>
          <w:b w:val="0"/>
          <w:sz w:val="24"/>
          <w:szCs w:val="24"/>
        </w:rPr>
      </w:pPr>
      <w:r w:rsidRPr="00E44103">
        <w:rPr>
          <w:rFonts w:eastAsia="SimSun"/>
          <w:b w:val="0"/>
          <w:sz w:val="24"/>
          <w:szCs w:val="24"/>
        </w:rPr>
        <w:t>1. What is drug abuse?</w:t>
      </w:r>
    </w:p>
    <w:p w14:paraId="5706EE7B" w14:textId="77777777" w:rsidR="00E44103" w:rsidRPr="00E44103" w:rsidRDefault="00E44103" w:rsidP="00E44103">
      <w:pPr>
        <w:pStyle w:val="Caption1"/>
        <w:rPr>
          <w:rFonts w:eastAsia="SimSun"/>
          <w:b w:val="0"/>
          <w:sz w:val="24"/>
          <w:szCs w:val="24"/>
        </w:rPr>
      </w:pPr>
      <w:r w:rsidRPr="00E44103">
        <w:rPr>
          <w:rFonts w:eastAsia="SimSun"/>
          <w:b w:val="0"/>
          <w:sz w:val="24"/>
          <w:szCs w:val="24"/>
        </w:rPr>
        <w:lastRenderedPageBreak/>
        <w:t xml:space="preserve">   - Drug abuse refers to the excessive or continuous use of drugs without regard for accepted medical practice.</w:t>
      </w:r>
    </w:p>
    <w:p w14:paraId="3FF7D7DA" w14:textId="77777777" w:rsidR="00E44103" w:rsidRPr="00E44103" w:rsidRDefault="00E44103" w:rsidP="00E44103">
      <w:pPr>
        <w:pStyle w:val="Caption1"/>
        <w:rPr>
          <w:rFonts w:eastAsia="SimSun"/>
          <w:b w:val="0"/>
          <w:sz w:val="24"/>
          <w:szCs w:val="24"/>
        </w:rPr>
      </w:pPr>
    </w:p>
    <w:p w14:paraId="22208C1B" w14:textId="77777777" w:rsidR="00E44103" w:rsidRPr="00E44103" w:rsidRDefault="00E44103" w:rsidP="00E44103">
      <w:pPr>
        <w:pStyle w:val="Caption1"/>
        <w:rPr>
          <w:rFonts w:eastAsia="SimSun"/>
          <w:b w:val="0"/>
          <w:sz w:val="24"/>
          <w:szCs w:val="24"/>
        </w:rPr>
      </w:pPr>
      <w:r w:rsidRPr="00E44103">
        <w:rPr>
          <w:rFonts w:eastAsia="SimSun"/>
          <w:b w:val="0"/>
          <w:sz w:val="24"/>
          <w:szCs w:val="24"/>
        </w:rPr>
        <w:t>2. State five ways in which drug abuse can be reduced among teenagers:</w:t>
      </w:r>
    </w:p>
    <w:p w14:paraId="54AE46C1" w14:textId="1B1B7BC4" w:rsidR="00825DE3" w:rsidRDefault="00E44103" w:rsidP="00E44103">
      <w:pPr>
        <w:pStyle w:val="Caption1"/>
        <w:rPr>
          <w:rFonts w:eastAsia="SimSun"/>
          <w:b w:val="0"/>
          <w:sz w:val="24"/>
          <w:szCs w:val="24"/>
        </w:rPr>
      </w:pPr>
      <w:r w:rsidRPr="00E44103">
        <w:rPr>
          <w:rFonts w:eastAsia="SimSun"/>
          <w:b w:val="0"/>
          <w:sz w:val="24"/>
          <w:szCs w:val="24"/>
        </w:rPr>
        <w:t xml:space="preserve">   - Education, counseling, promoting positive peer influences, fostering a healthy family environment, and encouraging participation in extracurricular activities.</w:t>
      </w:r>
    </w:p>
    <w:p w14:paraId="0867D637" w14:textId="12919E73" w:rsidR="00E44103" w:rsidRDefault="00E44103" w:rsidP="00E44103"/>
    <w:p w14:paraId="77786A88" w14:textId="619BCB8E" w:rsidR="00E44103" w:rsidRDefault="00E44103" w:rsidP="00E44103"/>
    <w:p w14:paraId="30DCF302" w14:textId="27636733" w:rsidR="00E44103" w:rsidRDefault="00E44103" w:rsidP="00E44103"/>
    <w:p w14:paraId="2B7AD058" w14:textId="21977804" w:rsidR="00E44103" w:rsidRDefault="00E44103" w:rsidP="00E44103"/>
    <w:p w14:paraId="4AE40632" w14:textId="77777777" w:rsidR="00E44103" w:rsidRPr="00E44103" w:rsidRDefault="00E44103" w:rsidP="00E44103"/>
    <w:p w14:paraId="3CDD3527" w14:textId="77777777" w:rsidR="00825DE3" w:rsidRPr="000B3BE2" w:rsidRDefault="00825DE3" w:rsidP="00D078B2">
      <w:pPr>
        <w:pStyle w:val="Caption1"/>
        <w:jc w:val="center"/>
        <w:rPr>
          <w:sz w:val="24"/>
          <w:szCs w:val="24"/>
        </w:rPr>
      </w:pPr>
    </w:p>
    <w:p w14:paraId="0D4CE73F" w14:textId="77777777" w:rsidR="00827C00" w:rsidRPr="000B3BE2" w:rsidRDefault="0055630F" w:rsidP="00D078B2">
      <w:pPr>
        <w:pStyle w:val="Caption1"/>
        <w:jc w:val="center"/>
        <w:rPr>
          <w:sz w:val="24"/>
          <w:szCs w:val="24"/>
        </w:rPr>
      </w:pPr>
      <w:r w:rsidRPr="000B3BE2">
        <w:rPr>
          <w:sz w:val="24"/>
          <w:szCs w:val="24"/>
        </w:rPr>
        <w:t>WEEK TWO</w:t>
      </w:r>
    </w:p>
    <w:p w14:paraId="5BD86C85" w14:textId="77777777" w:rsidR="00E44103" w:rsidRPr="00E44103" w:rsidRDefault="00E44103" w:rsidP="00E44103">
      <w:pPr>
        <w:pStyle w:val="Caption1"/>
        <w:jc w:val="center"/>
        <w:rPr>
          <w:rFonts w:eastAsia="SimSun"/>
          <w:sz w:val="24"/>
          <w:szCs w:val="24"/>
        </w:rPr>
      </w:pPr>
      <w:r w:rsidRPr="00E44103">
        <w:rPr>
          <w:rFonts w:eastAsia="SimSun"/>
          <w:sz w:val="24"/>
          <w:szCs w:val="24"/>
        </w:rPr>
        <w:t>FLOODING</w:t>
      </w:r>
    </w:p>
    <w:p w14:paraId="18C7FE9D" w14:textId="77777777" w:rsidR="00E44103" w:rsidRPr="00E44103" w:rsidRDefault="00E44103" w:rsidP="00E44103">
      <w:pPr>
        <w:pStyle w:val="Caption1"/>
        <w:jc w:val="center"/>
        <w:rPr>
          <w:rFonts w:eastAsia="SimSun"/>
          <w:sz w:val="24"/>
          <w:szCs w:val="24"/>
        </w:rPr>
      </w:pPr>
    </w:p>
    <w:p w14:paraId="776EBC5E" w14:textId="4E115801" w:rsidR="00E44103" w:rsidRDefault="00E44103" w:rsidP="00E44103">
      <w:pPr>
        <w:pStyle w:val="Caption1"/>
        <w:rPr>
          <w:rFonts w:eastAsia="SimSun"/>
          <w:b w:val="0"/>
          <w:sz w:val="24"/>
          <w:szCs w:val="24"/>
        </w:rPr>
      </w:pPr>
      <w:r w:rsidRPr="00E44103">
        <w:rPr>
          <w:rFonts w:eastAsia="SimSun"/>
          <w:b w:val="0"/>
          <w:sz w:val="24"/>
          <w:szCs w:val="24"/>
        </w:rPr>
        <w:t>Content:</w:t>
      </w:r>
    </w:p>
    <w:p w14:paraId="20862E3E" w14:textId="77777777" w:rsidR="00026B1B" w:rsidRPr="00026B1B" w:rsidRDefault="00026B1B" w:rsidP="00026B1B"/>
    <w:p w14:paraId="6E3D6160" w14:textId="77777777" w:rsidR="00E44103" w:rsidRPr="00E44103" w:rsidRDefault="00E44103" w:rsidP="00E44103">
      <w:pPr>
        <w:pStyle w:val="Caption1"/>
        <w:rPr>
          <w:rFonts w:eastAsia="SimSun"/>
          <w:b w:val="0"/>
          <w:sz w:val="24"/>
          <w:szCs w:val="24"/>
        </w:rPr>
      </w:pPr>
      <w:r w:rsidRPr="00E44103">
        <w:rPr>
          <w:rFonts w:eastAsia="SimSun"/>
          <w:b w:val="0"/>
          <w:sz w:val="24"/>
          <w:szCs w:val="24"/>
        </w:rPr>
        <w:t>- Introduction</w:t>
      </w:r>
    </w:p>
    <w:p w14:paraId="43CD8A33" w14:textId="77777777" w:rsidR="00E44103" w:rsidRPr="00E44103" w:rsidRDefault="00E44103" w:rsidP="00E44103">
      <w:pPr>
        <w:pStyle w:val="Caption1"/>
        <w:rPr>
          <w:rFonts w:eastAsia="SimSun"/>
          <w:b w:val="0"/>
          <w:sz w:val="24"/>
          <w:szCs w:val="24"/>
        </w:rPr>
      </w:pPr>
      <w:r w:rsidRPr="00E44103">
        <w:rPr>
          <w:rFonts w:eastAsia="SimSun"/>
          <w:b w:val="0"/>
          <w:sz w:val="24"/>
          <w:szCs w:val="24"/>
        </w:rPr>
        <w:t>- Causes of Flooding</w:t>
      </w:r>
    </w:p>
    <w:p w14:paraId="3F3B96C7" w14:textId="77777777" w:rsidR="00E44103" w:rsidRPr="00E44103" w:rsidRDefault="00E44103" w:rsidP="00E44103">
      <w:pPr>
        <w:pStyle w:val="Caption1"/>
        <w:rPr>
          <w:rFonts w:eastAsia="SimSun"/>
          <w:b w:val="0"/>
          <w:sz w:val="24"/>
          <w:szCs w:val="24"/>
        </w:rPr>
      </w:pPr>
      <w:r w:rsidRPr="00E44103">
        <w:rPr>
          <w:rFonts w:eastAsia="SimSun"/>
          <w:b w:val="0"/>
          <w:sz w:val="24"/>
          <w:szCs w:val="24"/>
        </w:rPr>
        <w:t>- Factors that Affect Flooding</w:t>
      </w:r>
    </w:p>
    <w:p w14:paraId="6C14185F" w14:textId="77777777" w:rsidR="00E44103" w:rsidRPr="00E44103" w:rsidRDefault="00E44103" w:rsidP="00E44103">
      <w:pPr>
        <w:pStyle w:val="Caption1"/>
        <w:rPr>
          <w:rFonts w:eastAsia="SimSun"/>
          <w:b w:val="0"/>
          <w:sz w:val="24"/>
          <w:szCs w:val="24"/>
        </w:rPr>
      </w:pPr>
      <w:r w:rsidRPr="00E44103">
        <w:rPr>
          <w:rFonts w:eastAsia="SimSun"/>
          <w:b w:val="0"/>
          <w:sz w:val="24"/>
          <w:szCs w:val="24"/>
        </w:rPr>
        <w:t>- Consequences of Flooding</w:t>
      </w:r>
    </w:p>
    <w:p w14:paraId="59F7EAAC" w14:textId="77777777" w:rsidR="00E44103" w:rsidRPr="00E44103" w:rsidRDefault="00E44103" w:rsidP="00E44103">
      <w:pPr>
        <w:pStyle w:val="Caption1"/>
        <w:rPr>
          <w:rFonts w:eastAsia="SimSun"/>
          <w:b w:val="0"/>
          <w:sz w:val="24"/>
          <w:szCs w:val="24"/>
        </w:rPr>
      </w:pPr>
      <w:r w:rsidRPr="00E44103">
        <w:rPr>
          <w:rFonts w:eastAsia="SimSun"/>
          <w:b w:val="0"/>
          <w:sz w:val="24"/>
          <w:szCs w:val="24"/>
        </w:rPr>
        <w:t>- How to Control Flooding</w:t>
      </w:r>
    </w:p>
    <w:p w14:paraId="16F2B38F" w14:textId="77777777" w:rsidR="00E44103" w:rsidRPr="00E44103" w:rsidRDefault="00E44103" w:rsidP="00E44103">
      <w:pPr>
        <w:pStyle w:val="Caption1"/>
        <w:rPr>
          <w:rFonts w:eastAsia="SimSun"/>
          <w:b w:val="0"/>
          <w:sz w:val="24"/>
          <w:szCs w:val="24"/>
        </w:rPr>
      </w:pPr>
    </w:p>
    <w:p w14:paraId="77DF3E13" w14:textId="5C0573E1" w:rsidR="00E44103" w:rsidRPr="00E44103" w:rsidRDefault="00E44103" w:rsidP="00E44103">
      <w:pPr>
        <w:pStyle w:val="Caption1"/>
        <w:rPr>
          <w:rFonts w:eastAsia="SimSun"/>
          <w:b w:val="0"/>
          <w:sz w:val="24"/>
          <w:szCs w:val="24"/>
        </w:rPr>
      </w:pPr>
      <w:r w:rsidRPr="00E44103">
        <w:rPr>
          <w:rFonts w:eastAsia="SimSun"/>
          <w:b w:val="0"/>
          <w:sz w:val="24"/>
          <w:szCs w:val="24"/>
        </w:rPr>
        <w:t>Introduction:</w:t>
      </w:r>
    </w:p>
    <w:p w14:paraId="4A5D69E5" w14:textId="77777777" w:rsidR="00E44103" w:rsidRPr="00E44103" w:rsidRDefault="00E44103" w:rsidP="00E44103">
      <w:pPr>
        <w:pStyle w:val="Caption1"/>
        <w:rPr>
          <w:rFonts w:eastAsia="SimSun"/>
          <w:b w:val="0"/>
          <w:sz w:val="24"/>
          <w:szCs w:val="24"/>
        </w:rPr>
      </w:pPr>
    </w:p>
    <w:p w14:paraId="7CB44DEE" w14:textId="77777777" w:rsidR="00E44103" w:rsidRPr="00E44103" w:rsidRDefault="00E44103" w:rsidP="00E44103">
      <w:pPr>
        <w:pStyle w:val="Caption1"/>
        <w:rPr>
          <w:rFonts w:eastAsia="SimSun"/>
          <w:b w:val="0"/>
          <w:sz w:val="24"/>
          <w:szCs w:val="24"/>
        </w:rPr>
      </w:pPr>
      <w:r w:rsidRPr="00E44103">
        <w:rPr>
          <w:rFonts w:eastAsia="SimSun"/>
          <w:b w:val="0"/>
          <w:sz w:val="24"/>
          <w:szCs w:val="24"/>
        </w:rPr>
        <w:t>Floods are disastrous overflows of water from lakes or other bodies due to excessive rainfall or water input. Heavy rain causes rivers to overflow, flooding land. While floods can enrich agricultural areas with silt, deep floods can be destructive, leading to the loss of villages and more.</w:t>
      </w:r>
    </w:p>
    <w:p w14:paraId="2C1E9833" w14:textId="77777777" w:rsidR="00E44103" w:rsidRPr="00E44103" w:rsidRDefault="00E44103" w:rsidP="00E44103">
      <w:pPr>
        <w:pStyle w:val="Caption1"/>
        <w:rPr>
          <w:rFonts w:eastAsia="SimSun"/>
          <w:b w:val="0"/>
          <w:sz w:val="24"/>
          <w:szCs w:val="24"/>
        </w:rPr>
      </w:pPr>
    </w:p>
    <w:p w14:paraId="2CC1B65E" w14:textId="77777777" w:rsidR="00E44103" w:rsidRPr="00E44103" w:rsidRDefault="00E44103" w:rsidP="00E44103">
      <w:pPr>
        <w:pStyle w:val="Caption1"/>
        <w:rPr>
          <w:rFonts w:eastAsia="SimSun"/>
          <w:b w:val="0"/>
          <w:sz w:val="24"/>
          <w:szCs w:val="24"/>
        </w:rPr>
      </w:pPr>
      <w:r w:rsidRPr="00E44103">
        <w:rPr>
          <w:rFonts w:eastAsia="SimSun"/>
          <w:b w:val="0"/>
          <w:sz w:val="24"/>
          <w:szCs w:val="24"/>
        </w:rPr>
        <w:t>Controlling floods involves risks since they are natural phenomena.</w:t>
      </w:r>
    </w:p>
    <w:p w14:paraId="1E7E05D3" w14:textId="77777777" w:rsidR="00E44103" w:rsidRPr="00E44103" w:rsidRDefault="00E44103" w:rsidP="00E44103">
      <w:pPr>
        <w:pStyle w:val="Caption1"/>
        <w:rPr>
          <w:rFonts w:eastAsia="SimSun"/>
          <w:b w:val="0"/>
          <w:sz w:val="24"/>
          <w:szCs w:val="24"/>
        </w:rPr>
      </w:pPr>
    </w:p>
    <w:p w14:paraId="63B222AD" w14:textId="515455C1" w:rsidR="00E44103" w:rsidRPr="00E44103" w:rsidRDefault="00E44103" w:rsidP="00E44103">
      <w:pPr>
        <w:pStyle w:val="Caption1"/>
        <w:rPr>
          <w:rFonts w:eastAsia="SimSun"/>
          <w:b w:val="0"/>
          <w:sz w:val="24"/>
          <w:szCs w:val="24"/>
        </w:rPr>
      </w:pPr>
      <w:r w:rsidRPr="00E44103">
        <w:rPr>
          <w:rFonts w:eastAsia="SimSun"/>
          <w:b w:val="0"/>
          <w:sz w:val="24"/>
          <w:szCs w:val="24"/>
        </w:rPr>
        <w:t>Causes of Flooding:</w:t>
      </w:r>
    </w:p>
    <w:p w14:paraId="43E93B70" w14:textId="77777777" w:rsidR="00E44103" w:rsidRPr="00E44103" w:rsidRDefault="00E44103" w:rsidP="00E44103">
      <w:pPr>
        <w:pStyle w:val="Caption1"/>
        <w:rPr>
          <w:rFonts w:eastAsia="SimSun"/>
          <w:b w:val="0"/>
          <w:sz w:val="24"/>
          <w:szCs w:val="24"/>
        </w:rPr>
      </w:pPr>
    </w:p>
    <w:p w14:paraId="659A0370" w14:textId="77777777" w:rsidR="00E44103" w:rsidRPr="00E44103" w:rsidRDefault="00E44103" w:rsidP="00E44103">
      <w:pPr>
        <w:pStyle w:val="Caption1"/>
        <w:rPr>
          <w:rFonts w:eastAsia="SimSun"/>
          <w:b w:val="0"/>
          <w:sz w:val="24"/>
          <w:szCs w:val="24"/>
        </w:rPr>
      </w:pPr>
      <w:r w:rsidRPr="00E44103">
        <w:rPr>
          <w:rFonts w:eastAsia="SimSun"/>
          <w:b w:val="0"/>
          <w:sz w:val="24"/>
          <w:szCs w:val="24"/>
        </w:rPr>
        <w:t>1. Heavy rain</w:t>
      </w:r>
    </w:p>
    <w:p w14:paraId="6082D207" w14:textId="77777777" w:rsidR="00E44103" w:rsidRPr="00E44103" w:rsidRDefault="00E44103" w:rsidP="00E44103">
      <w:pPr>
        <w:pStyle w:val="Caption1"/>
        <w:rPr>
          <w:rFonts w:eastAsia="SimSun"/>
          <w:b w:val="0"/>
          <w:sz w:val="24"/>
          <w:szCs w:val="24"/>
        </w:rPr>
      </w:pPr>
      <w:r w:rsidRPr="00E44103">
        <w:rPr>
          <w:rFonts w:eastAsia="SimSun"/>
          <w:b w:val="0"/>
          <w:sz w:val="24"/>
          <w:szCs w:val="24"/>
        </w:rPr>
        <w:t>2. Long periods of rain</w:t>
      </w:r>
    </w:p>
    <w:p w14:paraId="15C0376E" w14:textId="77777777" w:rsidR="00E44103" w:rsidRPr="00E44103" w:rsidRDefault="00E44103" w:rsidP="00E44103">
      <w:pPr>
        <w:pStyle w:val="Caption1"/>
        <w:rPr>
          <w:rFonts w:eastAsia="SimSun"/>
          <w:b w:val="0"/>
          <w:sz w:val="24"/>
          <w:szCs w:val="24"/>
        </w:rPr>
      </w:pPr>
      <w:r w:rsidRPr="00E44103">
        <w:rPr>
          <w:rFonts w:eastAsia="SimSun"/>
          <w:b w:val="0"/>
          <w:sz w:val="24"/>
          <w:szCs w:val="24"/>
        </w:rPr>
        <w:t>3. Saturated soil</w:t>
      </w:r>
    </w:p>
    <w:p w14:paraId="0A1B251F" w14:textId="77777777" w:rsidR="00E44103" w:rsidRPr="00E44103" w:rsidRDefault="00E44103" w:rsidP="00E44103">
      <w:pPr>
        <w:pStyle w:val="Caption1"/>
        <w:rPr>
          <w:rFonts w:eastAsia="SimSun"/>
          <w:b w:val="0"/>
          <w:sz w:val="24"/>
          <w:szCs w:val="24"/>
        </w:rPr>
      </w:pPr>
      <w:r w:rsidRPr="00E44103">
        <w:rPr>
          <w:rFonts w:eastAsia="SimSun"/>
          <w:b w:val="0"/>
          <w:sz w:val="24"/>
          <w:szCs w:val="24"/>
        </w:rPr>
        <w:t>4. Compacted or dry soil</w:t>
      </w:r>
    </w:p>
    <w:p w14:paraId="4E6BC58A" w14:textId="77777777" w:rsidR="00E44103" w:rsidRPr="00E44103" w:rsidRDefault="00E44103" w:rsidP="00E44103">
      <w:pPr>
        <w:pStyle w:val="Caption1"/>
        <w:rPr>
          <w:rFonts w:eastAsia="SimSun"/>
          <w:b w:val="0"/>
          <w:sz w:val="24"/>
          <w:szCs w:val="24"/>
        </w:rPr>
      </w:pPr>
      <w:r w:rsidRPr="00E44103">
        <w:rPr>
          <w:rFonts w:eastAsia="SimSun"/>
          <w:b w:val="0"/>
          <w:sz w:val="24"/>
          <w:szCs w:val="24"/>
        </w:rPr>
        <w:t>5. Overflowing rivers</w:t>
      </w:r>
    </w:p>
    <w:p w14:paraId="17863094" w14:textId="77777777" w:rsidR="00E44103" w:rsidRPr="00E44103" w:rsidRDefault="00E44103" w:rsidP="00E44103">
      <w:pPr>
        <w:pStyle w:val="Caption1"/>
        <w:rPr>
          <w:rFonts w:eastAsia="SimSun"/>
          <w:b w:val="0"/>
          <w:sz w:val="24"/>
          <w:szCs w:val="24"/>
        </w:rPr>
      </w:pPr>
      <w:r w:rsidRPr="00E44103">
        <w:rPr>
          <w:rFonts w:eastAsia="SimSun"/>
          <w:b w:val="0"/>
          <w:sz w:val="24"/>
          <w:szCs w:val="24"/>
        </w:rPr>
        <w:t>6. Lack of drainage systems</w:t>
      </w:r>
    </w:p>
    <w:p w14:paraId="12025165" w14:textId="77777777" w:rsidR="00E44103" w:rsidRPr="00E44103" w:rsidRDefault="00E44103" w:rsidP="00E44103">
      <w:pPr>
        <w:pStyle w:val="Caption1"/>
        <w:rPr>
          <w:rFonts w:eastAsia="SimSun"/>
          <w:b w:val="0"/>
          <w:sz w:val="24"/>
          <w:szCs w:val="24"/>
        </w:rPr>
      </w:pPr>
      <w:r w:rsidRPr="00E44103">
        <w:rPr>
          <w:rFonts w:eastAsia="SimSun"/>
          <w:b w:val="0"/>
          <w:sz w:val="24"/>
          <w:szCs w:val="24"/>
        </w:rPr>
        <w:t>7. Blocked drainages</w:t>
      </w:r>
    </w:p>
    <w:p w14:paraId="7DF948EF" w14:textId="77777777" w:rsidR="00E44103" w:rsidRPr="00E44103" w:rsidRDefault="00E44103" w:rsidP="00E44103">
      <w:pPr>
        <w:pStyle w:val="Caption1"/>
        <w:rPr>
          <w:rFonts w:eastAsia="SimSun"/>
          <w:b w:val="0"/>
          <w:sz w:val="24"/>
          <w:szCs w:val="24"/>
        </w:rPr>
      </w:pPr>
    </w:p>
    <w:p w14:paraId="5F6FF055" w14:textId="3F864139" w:rsidR="00E44103" w:rsidRPr="00E44103" w:rsidRDefault="00E44103" w:rsidP="00E44103">
      <w:pPr>
        <w:pStyle w:val="Caption1"/>
        <w:rPr>
          <w:rFonts w:eastAsia="SimSun"/>
          <w:b w:val="0"/>
          <w:sz w:val="24"/>
          <w:szCs w:val="24"/>
        </w:rPr>
      </w:pPr>
      <w:r w:rsidRPr="00E44103">
        <w:rPr>
          <w:rFonts w:eastAsia="SimSun"/>
          <w:b w:val="0"/>
          <w:sz w:val="24"/>
          <w:szCs w:val="24"/>
        </w:rPr>
        <w:t>Evaluation:</w:t>
      </w:r>
    </w:p>
    <w:p w14:paraId="6463E24A" w14:textId="77777777" w:rsidR="00E44103" w:rsidRPr="00E44103" w:rsidRDefault="00E44103" w:rsidP="00E44103">
      <w:pPr>
        <w:pStyle w:val="Caption1"/>
        <w:rPr>
          <w:rFonts w:eastAsia="SimSun"/>
          <w:b w:val="0"/>
          <w:sz w:val="24"/>
          <w:szCs w:val="24"/>
        </w:rPr>
      </w:pPr>
    </w:p>
    <w:p w14:paraId="66ED22EC" w14:textId="77777777" w:rsidR="00E44103" w:rsidRPr="00E44103" w:rsidRDefault="00E44103" w:rsidP="00E44103">
      <w:pPr>
        <w:pStyle w:val="Caption1"/>
        <w:rPr>
          <w:rFonts w:eastAsia="SimSun"/>
          <w:b w:val="0"/>
          <w:sz w:val="24"/>
          <w:szCs w:val="24"/>
        </w:rPr>
      </w:pPr>
      <w:r w:rsidRPr="00E44103">
        <w:rPr>
          <w:rFonts w:eastAsia="SimSun"/>
          <w:b w:val="0"/>
          <w:sz w:val="24"/>
          <w:szCs w:val="24"/>
        </w:rPr>
        <w:t>1. What is a flood?</w:t>
      </w:r>
    </w:p>
    <w:p w14:paraId="3261A31C"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flood is a disastrous overflow of water from a lake or other body due to excessive rainfall or water input.</w:t>
      </w:r>
    </w:p>
    <w:p w14:paraId="66BB27CF" w14:textId="77777777" w:rsidR="00E44103" w:rsidRPr="00E44103" w:rsidRDefault="00E44103" w:rsidP="00E44103">
      <w:pPr>
        <w:pStyle w:val="Caption1"/>
        <w:rPr>
          <w:rFonts w:eastAsia="SimSun"/>
          <w:b w:val="0"/>
          <w:sz w:val="24"/>
          <w:szCs w:val="24"/>
        </w:rPr>
      </w:pPr>
    </w:p>
    <w:p w14:paraId="34F32AB5" w14:textId="77777777" w:rsidR="00E44103" w:rsidRPr="00E44103" w:rsidRDefault="00E44103" w:rsidP="00E44103">
      <w:pPr>
        <w:pStyle w:val="Caption1"/>
        <w:rPr>
          <w:rFonts w:eastAsia="SimSun"/>
          <w:b w:val="0"/>
          <w:sz w:val="24"/>
          <w:szCs w:val="24"/>
        </w:rPr>
      </w:pPr>
      <w:r w:rsidRPr="00E44103">
        <w:rPr>
          <w:rFonts w:eastAsia="SimSun"/>
          <w:b w:val="0"/>
          <w:sz w:val="24"/>
          <w:szCs w:val="24"/>
        </w:rPr>
        <w:t>2. State four causes of flooding.</w:t>
      </w:r>
    </w:p>
    <w:p w14:paraId="6FBA3AEA"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Heavy rain, long periods of rain, saturated soil, overflowing rivers.</w:t>
      </w:r>
    </w:p>
    <w:p w14:paraId="5673290E" w14:textId="77777777" w:rsidR="00E44103" w:rsidRPr="00E44103" w:rsidRDefault="00E44103" w:rsidP="00E44103">
      <w:pPr>
        <w:pStyle w:val="Caption1"/>
        <w:rPr>
          <w:rFonts w:eastAsia="SimSun"/>
          <w:b w:val="0"/>
          <w:sz w:val="24"/>
          <w:szCs w:val="24"/>
        </w:rPr>
      </w:pPr>
    </w:p>
    <w:p w14:paraId="1AFAD647" w14:textId="25E6FD46" w:rsidR="00E44103" w:rsidRPr="00E44103" w:rsidRDefault="00E44103" w:rsidP="00E44103">
      <w:pPr>
        <w:pStyle w:val="Caption1"/>
        <w:rPr>
          <w:rFonts w:eastAsia="SimSun"/>
          <w:b w:val="0"/>
          <w:sz w:val="24"/>
          <w:szCs w:val="24"/>
        </w:rPr>
      </w:pPr>
      <w:r w:rsidRPr="00E44103">
        <w:rPr>
          <w:rFonts w:eastAsia="SimSun"/>
          <w:b w:val="0"/>
          <w:sz w:val="24"/>
          <w:szCs w:val="24"/>
        </w:rPr>
        <w:t>Factors That Affect Flooding:</w:t>
      </w:r>
    </w:p>
    <w:p w14:paraId="23FB339E" w14:textId="77777777" w:rsidR="00E44103" w:rsidRPr="00E44103" w:rsidRDefault="00E44103" w:rsidP="00E44103">
      <w:pPr>
        <w:pStyle w:val="Caption1"/>
        <w:rPr>
          <w:rFonts w:eastAsia="SimSun"/>
          <w:b w:val="0"/>
          <w:sz w:val="24"/>
          <w:szCs w:val="24"/>
        </w:rPr>
      </w:pPr>
    </w:p>
    <w:p w14:paraId="76F7F55C" w14:textId="77777777" w:rsidR="00E44103" w:rsidRPr="00E44103" w:rsidRDefault="00E44103" w:rsidP="00E44103">
      <w:pPr>
        <w:pStyle w:val="Caption1"/>
        <w:rPr>
          <w:rFonts w:eastAsia="SimSun"/>
          <w:b w:val="0"/>
          <w:sz w:val="24"/>
          <w:szCs w:val="24"/>
        </w:rPr>
      </w:pPr>
      <w:r w:rsidRPr="00E44103">
        <w:rPr>
          <w:rFonts w:eastAsia="SimSun"/>
          <w:b w:val="0"/>
          <w:sz w:val="24"/>
          <w:szCs w:val="24"/>
        </w:rPr>
        <w:t>1. Amount of water runoff</w:t>
      </w:r>
    </w:p>
    <w:p w14:paraId="218CB6C5" w14:textId="77777777" w:rsidR="00E44103" w:rsidRPr="00E44103" w:rsidRDefault="00E44103" w:rsidP="00E44103">
      <w:pPr>
        <w:pStyle w:val="Caption1"/>
        <w:rPr>
          <w:rFonts w:eastAsia="SimSun"/>
          <w:b w:val="0"/>
          <w:sz w:val="24"/>
          <w:szCs w:val="24"/>
        </w:rPr>
      </w:pPr>
      <w:r w:rsidRPr="00E44103">
        <w:rPr>
          <w:rFonts w:eastAsia="SimSun"/>
          <w:b w:val="0"/>
          <w:sz w:val="24"/>
          <w:szCs w:val="24"/>
        </w:rPr>
        <w:t>2. Rainfall quantity</w:t>
      </w:r>
    </w:p>
    <w:p w14:paraId="2E4C7038" w14:textId="77777777" w:rsidR="00E44103" w:rsidRPr="00E44103" w:rsidRDefault="00E44103" w:rsidP="00E44103">
      <w:pPr>
        <w:pStyle w:val="Caption1"/>
        <w:rPr>
          <w:rFonts w:eastAsia="SimSun"/>
          <w:b w:val="0"/>
          <w:sz w:val="24"/>
          <w:szCs w:val="24"/>
        </w:rPr>
      </w:pPr>
      <w:r w:rsidRPr="00E44103">
        <w:rPr>
          <w:rFonts w:eastAsia="SimSun"/>
          <w:b w:val="0"/>
          <w:sz w:val="24"/>
          <w:szCs w:val="24"/>
        </w:rPr>
        <w:t>3. Temperature</w:t>
      </w:r>
    </w:p>
    <w:p w14:paraId="4579E737" w14:textId="77777777" w:rsidR="00E44103" w:rsidRPr="00E44103" w:rsidRDefault="00E44103" w:rsidP="00E44103">
      <w:pPr>
        <w:pStyle w:val="Caption1"/>
        <w:rPr>
          <w:rFonts w:eastAsia="SimSun"/>
          <w:b w:val="0"/>
          <w:sz w:val="24"/>
          <w:szCs w:val="24"/>
        </w:rPr>
      </w:pPr>
      <w:r w:rsidRPr="00E44103">
        <w:rPr>
          <w:rFonts w:eastAsia="SimSun"/>
          <w:b w:val="0"/>
          <w:sz w:val="24"/>
          <w:szCs w:val="24"/>
        </w:rPr>
        <w:t>4. Type and condition of soil</w:t>
      </w:r>
    </w:p>
    <w:p w14:paraId="70A7FEC5" w14:textId="77777777" w:rsidR="00E44103" w:rsidRPr="00E44103" w:rsidRDefault="00E44103" w:rsidP="00E44103">
      <w:pPr>
        <w:pStyle w:val="Caption1"/>
        <w:rPr>
          <w:rFonts w:eastAsia="SimSun"/>
          <w:b w:val="0"/>
          <w:sz w:val="24"/>
          <w:szCs w:val="24"/>
        </w:rPr>
      </w:pPr>
      <w:r w:rsidRPr="00E44103">
        <w:rPr>
          <w:rFonts w:eastAsia="SimSun"/>
          <w:b w:val="0"/>
          <w:sz w:val="24"/>
          <w:szCs w:val="24"/>
        </w:rPr>
        <w:t>5. Amount and type of vegetation</w:t>
      </w:r>
    </w:p>
    <w:p w14:paraId="77E5CAF1" w14:textId="77777777" w:rsidR="00E44103" w:rsidRPr="00E44103" w:rsidRDefault="00E44103" w:rsidP="00E44103">
      <w:pPr>
        <w:pStyle w:val="Caption1"/>
        <w:rPr>
          <w:rFonts w:eastAsia="SimSun"/>
          <w:b w:val="0"/>
          <w:sz w:val="24"/>
          <w:szCs w:val="24"/>
        </w:rPr>
      </w:pPr>
    </w:p>
    <w:p w14:paraId="45A777A9" w14:textId="134BEB67" w:rsidR="00E44103" w:rsidRPr="00E44103" w:rsidRDefault="00E44103" w:rsidP="00E44103">
      <w:pPr>
        <w:pStyle w:val="Caption1"/>
        <w:rPr>
          <w:rFonts w:eastAsia="SimSun"/>
          <w:b w:val="0"/>
          <w:sz w:val="24"/>
          <w:szCs w:val="24"/>
        </w:rPr>
      </w:pPr>
      <w:r w:rsidRPr="00E44103">
        <w:rPr>
          <w:rFonts w:eastAsia="SimSun"/>
          <w:b w:val="0"/>
          <w:sz w:val="24"/>
          <w:szCs w:val="24"/>
        </w:rPr>
        <w:t>Consequences of Flooding:</w:t>
      </w:r>
    </w:p>
    <w:p w14:paraId="44A66ED4" w14:textId="77777777" w:rsidR="00E44103" w:rsidRPr="00E44103" w:rsidRDefault="00E44103" w:rsidP="00E44103">
      <w:pPr>
        <w:pStyle w:val="Caption1"/>
        <w:rPr>
          <w:rFonts w:eastAsia="SimSun"/>
          <w:b w:val="0"/>
          <w:sz w:val="24"/>
          <w:szCs w:val="24"/>
        </w:rPr>
      </w:pPr>
    </w:p>
    <w:p w14:paraId="3FF68C17" w14:textId="77777777" w:rsidR="00E44103" w:rsidRPr="00E44103" w:rsidRDefault="00E44103" w:rsidP="00E44103">
      <w:pPr>
        <w:pStyle w:val="Caption1"/>
        <w:rPr>
          <w:rFonts w:eastAsia="SimSun"/>
          <w:b w:val="0"/>
          <w:sz w:val="24"/>
          <w:szCs w:val="24"/>
        </w:rPr>
      </w:pPr>
      <w:r w:rsidRPr="00E44103">
        <w:rPr>
          <w:rFonts w:eastAsia="SimSun"/>
          <w:b w:val="0"/>
          <w:sz w:val="24"/>
          <w:szCs w:val="24"/>
        </w:rPr>
        <w:t>1. Loss of lives and valuable properties</w:t>
      </w:r>
    </w:p>
    <w:p w14:paraId="7069165C" w14:textId="77777777" w:rsidR="00E44103" w:rsidRPr="00E44103" w:rsidRDefault="00E44103" w:rsidP="00E44103">
      <w:pPr>
        <w:pStyle w:val="Caption1"/>
        <w:rPr>
          <w:rFonts w:eastAsia="SimSun"/>
          <w:b w:val="0"/>
          <w:sz w:val="24"/>
          <w:szCs w:val="24"/>
        </w:rPr>
      </w:pPr>
      <w:r w:rsidRPr="00E44103">
        <w:rPr>
          <w:rFonts w:eastAsia="SimSun"/>
          <w:b w:val="0"/>
          <w:sz w:val="24"/>
          <w:szCs w:val="24"/>
        </w:rPr>
        <w:t>2. Destruction of crops</w:t>
      </w:r>
    </w:p>
    <w:p w14:paraId="0A8BB69E" w14:textId="77777777" w:rsidR="00E44103" w:rsidRPr="00E44103" w:rsidRDefault="00E44103" w:rsidP="00E44103">
      <w:pPr>
        <w:pStyle w:val="Caption1"/>
        <w:rPr>
          <w:rFonts w:eastAsia="SimSun"/>
          <w:b w:val="0"/>
          <w:sz w:val="24"/>
          <w:szCs w:val="24"/>
        </w:rPr>
      </w:pPr>
      <w:r w:rsidRPr="00E44103">
        <w:rPr>
          <w:rFonts w:eastAsia="SimSun"/>
          <w:b w:val="0"/>
          <w:sz w:val="24"/>
          <w:szCs w:val="24"/>
        </w:rPr>
        <w:t>3. Loss of livestock</w:t>
      </w:r>
    </w:p>
    <w:p w14:paraId="2CE99428" w14:textId="77777777" w:rsidR="00E44103" w:rsidRPr="00E44103" w:rsidRDefault="00E44103" w:rsidP="00E44103">
      <w:pPr>
        <w:pStyle w:val="Caption1"/>
        <w:rPr>
          <w:rFonts w:eastAsia="SimSun"/>
          <w:b w:val="0"/>
          <w:sz w:val="24"/>
          <w:szCs w:val="24"/>
        </w:rPr>
      </w:pPr>
      <w:r w:rsidRPr="00E44103">
        <w:rPr>
          <w:rFonts w:eastAsia="SimSun"/>
          <w:b w:val="0"/>
          <w:sz w:val="24"/>
          <w:szCs w:val="24"/>
        </w:rPr>
        <w:t>4. Spread of waterborne diseases</w:t>
      </w:r>
    </w:p>
    <w:p w14:paraId="17E58452" w14:textId="77777777" w:rsidR="00E44103" w:rsidRPr="00E44103" w:rsidRDefault="00E44103" w:rsidP="00E44103">
      <w:pPr>
        <w:pStyle w:val="Caption1"/>
        <w:rPr>
          <w:rFonts w:eastAsia="SimSun"/>
          <w:b w:val="0"/>
          <w:sz w:val="24"/>
          <w:szCs w:val="24"/>
        </w:rPr>
      </w:pPr>
      <w:r w:rsidRPr="00E44103">
        <w:rPr>
          <w:rFonts w:eastAsia="SimSun"/>
          <w:b w:val="0"/>
          <w:sz w:val="24"/>
          <w:szCs w:val="24"/>
        </w:rPr>
        <w:t>5. Disruption of business activities</w:t>
      </w:r>
    </w:p>
    <w:p w14:paraId="5B1203B2" w14:textId="77777777" w:rsidR="00E44103" w:rsidRPr="00E44103" w:rsidRDefault="00E44103" w:rsidP="00E44103">
      <w:pPr>
        <w:pStyle w:val="Caption1"/>
        <w:rPr>
          <w:rFonts w:eastAsia="SimSun"/>
          <w:b w:val="0"/>
          <w:sz w:val="24"/>
          <w:szCs w:val="24"/>
        </w:rPr>
      </w:pPr>
    </w:p>
    <w:p w14:paraId="5D24AF8F" w14:textId="1496056D" w:rsidR="00E44103" w:rsidRPr="00E44103" w:rsidRDefault="00E44103" w:rsidP="00E44103">
      <w:pPr>
        <w:pStyle w:val="Caption1"/>
        <w:rPr>
          <w:rFonts w:eastAsia="SimSun"/>
          <w:b w:val="0"/>
          <w:sz w:val="24"/>
          <w:szCs w:val="24"/>
        </w:rPr>
      </w:pPr>
      <w:r w:rsidRPr="00E44103">
        <w:rPr>
          <w:rFonts w:eastAsia="SimSun"/>
          <w:b w:val="0"/>
          <w:sz w:val="24"/>
          <w:szCs w:val="24"/>
        </w:rPr>
        <w:t>How to Control Flooding:</w:t>
      </w:r>
    </w:p>
    <w:p w14:paraId="636FF05E" w14:textId="77777777" w:rsidR="00E44103" w:rsidRPr="00E44103" w:rsidRDefault="00E44103" w:rsidP="00E44103">
      <w:pPr>
        <w:pStyle w:val="Caption1"/>
        <w:rPr>
          <w:rFonts w:eastAsia="SimSun"/>
          <w:b w:val="0"/>
          <w:sz w:val="24"/>
          <w:szCs w:val="24"/>
        </w:rPr>
      </w:pPr>
    </w:p>
    <w:p w14:paraId="586523CF" w14:textId="77777777" w:rsidR="00E44103" w:rsidRPr="00E44103" w:rsidRDefault="00E44103" w:rsidP="00E44103">
      <w:pPr>
        <w:pStyle w:val="Caption1"/>
        <w:rPr>
          <w:rFonts w:eastAsia="SimSun"/>
          <w:b w:val="0"/>
          <w:sz w:val="24"/>
          <w:szCs w:val="24"/>
        </w:rPr>
      </w:pPr>
      <w:r w:rsidRPr="00E44103">
        <w:rPr>
          <w:rFonts w:eastAsia="SimSun"/>
          <w:b w:val="0"/>
          <w:sz w:val="24"/>
          <w:szCs w:val="24"/>
        </w:rPr>
        <w:t>1. Building dams</w:t>
      </w:r>
    </w:p>
    <w:p w14:paraId="3B1B97FD" w14:textId="77777777" w:rsidR="00E44103" w:rsidRPr="00E44103" w:rsidRDefault="00E44103" w:rsidP="00E44103">
      <w:pPr>
        <w:pStyle w:val="Caption1"/>
        <w:rPr>
          <w:rFonts w:eastAsia="SimSun"/>
          <w:b w:val="0"/>
          <w:sz w:val="24"/>
          <w:szCs w:val="24"/>
        </w:rPr>
      </w:pPr>
      <w:r w:rsidRPr="00E44103">
        <w:rPr>
          <w:rFonts w:eastAsia="SimSun"/>
          <w:b w:val="0"/>
          <w:sz w:val="24"/>
          <w:szCs w:val="24"/>
        </w:rPr>
        <w:t>2. Constructing high walls along riverbanks</w:t>
      </w:r>
    </w:p>
    <w:p w14:paraId="2CA28BF2" w14:textId="77777777" w:rsidR="00E44103" w:rsidRPr="00E44103" w:rsidRDefault="00E44103" w:rsidP="00E44103">
      <w:pPr>
        <w:pStyle w:val="Caption1"/>
        <w:rPr>
          <w:rFonts w:eastAsia="SimSun"/>
          <w:b w:val="0"/>
          <w:sz w:val="24"/>
          <w:szCs w:val="24"/>
        </w:rPr>
      </w:pPr>
      <w:r w:rsidRPr="00E44103">
        <w:rPr>
          <w:rFonts w:eastAsia="SimSun"/>
          <w:b w:val="0"/>
          <w:sz w:val="24"/>
          <w:szCs w:val="24"/>
        </w:rPr>
        <w:t>3. Widening rivers</w:t>
      </w:r>
    </w:p>
    <w:p w14:paraId="72DF7DE1" w14:textId="77777777" w:rsidR="00E44103" w:rsidRPr="00E44103" w:rsidRDefault="00E44103" w:rsidP="00E44103">
      <w:pPr>
        <w:pStyle w:val="Caption1"/>
        <w:rPr>
          <w:rFonts w:eastAsia="SimSun"/>
          <w:b w:val="0"/>
          <w:sz w:val="24"/>
          <w:szCs w:val="24"/>
        </w:rPr>
      </w:pPr>
      <w:r w:rsidRPr="00E44103">
        <w:rPr>
          <w:rFonts w:eastAsia="SimSun"/>
          <w:b w:val="0"/>
          <w:sz w:val="24"/>
          <w:szCs w:val="24"/>
        </w:rPr>
        <w:t>4. Building reservoirs to store excess water</w:t>
      </w:r>
    </w:p>
    <w:p w14:paraId="02ED1F12" w14:textId="77777777" w:rsidR="00E44103" w:rsidRPr="00E44103" w:rsidRDefault="00E44103" w:rsidP="00E44103">
      <w:pPr>
        <w:pStyle w:val="Caption1"/>
        <w:rPr>
          <w:rFonts w:eastAsia="SimSun"/>
          <w:b w:val="0"/>
          <w:sz w:val="24"/>
          <w:szCs w:val="24"/>
        </w:rPr>
      </w:pPr>
      <w:r w:rsidRPr="00E44103">
        <w:rPr>
          <w:rFonts w:eastAsia="SimSun"/>
          <w:b w:val="0"/>
          <w:sz w:val="24"/>
          <w:szCs w:val="24"/>
        </w:rPr>
        <w:t>5. Diverting streams away from vulnerable areas</w:t>
      </w:r>
    </w:p>
    <w:p w14:paraId="5DCDB29B" w14:textId="77777777" w:rsidR="00E44103" w:rsidRPr="00E44103" w:rsidRDefault="00E44103" w:rsidP="00E44103">
      <w:pPr>
        <w:pStyle w:val="Caption1"/>
        <w:rPr>
          <w:rFonts w:eastAsia="SimSun"/>
          <w:b w:val="0"/>
          <w:sz w:val="24"/>
          <w:szCs w:val="24"/>
        </w:rPr>
      </w:pPr>
      <w:r w:rsidRPr="00E44103">
        <w:rPr>
          <w:rFonts w:eastAsia="SimSun"/>
          <w:b w:val="0"/>
          <w:sz w:val="24"/>
          <w:szCs w:val="24"/>
        </w:rPr>
        <w:t>6. Implementing irrigation systems</w:t>
      </w:r>
    </w:p>
    <w:p w14:paraId="3749BF93" w14:textId="77777777" w:rsidR="00E44103" w:rsidRPr="00E44103" w:rsidRDefault="00E44103" w:rsidP="00E44103">
      <w:pPr>
        <w:pStyle w:val="Caption1"/>
        <w:rPr>
          <w:rFonts w:eastAsia="SimSun"/>
          <w:b w:val="0"/>
          <w:sz w:val="24"/>
          <w:szCs w:val="24"/>
        </w:rPr>
      </w:pPr>
    </w:p>
    <w:p w14:paraId="23473E06" w14:textId="37F87477" w:rsidR="00E44103" w:rsidRPr="00E44103" w:rsidRDefault="00E44103" w:rsidP="00E44103">
      <w:pPr>
        <w:pStyle w:val="Caption1"/>
        <w:rPr>
          <w:rFonts w:eastAsia="SimSun"/>
          <w:b w:val="0"/>
          <w:sz w:val="24"/>
          <w:szCs w:val="24"/>
        </w:rPr>
      </w:pPr>
      <w:r w:rsidRPr="00E44103">
        <w:rPr>
          <w:rFonts w:eastAsia="SimSun"/>
          <w:b w:val="0"/>
          <w:sz w:val="24"/>
          <w:szCs w:val="24"/>
        </w:rPr>
        <w:t>Evaluation:</w:t>
      </w:r>
    </w:p>
    <w:p w14:paraId="7F233AED" w14:textId="77777777" w:rsidR="00E44103" w:rsidRPr="00E44103" w:rsidRDefault="00E44103" w:rsidP="00E44103">
      <w:pPr>
        <w:pStyle w:val="Caption1"/>
        <w:rPr>
          <w:rFonts w:eastAsia="SimSun"/>
          <w:b w:val="0"/>
          <w:sz w:val="24"/>
          <w:szCs w:val="24"/>
        </w:rPr>
      </w:pPr>
    </w:p>
    <w:p w14:paraId="059892A2" w14:textId="77777777" w:rsidR="00E44103" w:rsidRPr="00E44103" w:rsidRDefault="00E44103" w:rsidP="00E44103">
      <w:pPr>
        <w:pStyle w:val="Caption1"/>
        <w:rPr>
          <w:rFonts w:eastAsia="SimSun"/>
          <w:b w:val="0"/>
          <w:sz w:val="24"/>
          <w:szCs w:val="24"/>
        </w:rPr>
      </w:pPr>
      <w:r w:rsidRPr="00E44103">
        <w:rPr>
          <w:rFonts w:eastAsia="SimSun"/>
          <w:b w:val="0"/>
          <w:sz w:val="24"/>
          <w:szCs w:val="24"/>
        </w:rPr>
        <w:t>1. State four consequences of flooding.</w:t>
      </w:r>
    </w:p>
    <w:p w14:paraId="493E0022"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Loss of lives and valuable properties, destruction of crops, loss of livestock, spread of waterborne diseases.</w:t>
      </w:r>
    </w:p>
    <w:p w14:paraId="6A97E36D" w14:textId="77777777" w:rsidR="00E44103" w:rsidRPr="00E44103" w:rsidRDefault="00E44103" w:rsidP="00E44103">
      <w:pPr>
        <w:pStyle w:val="Caption1"/>
        <w:rPr>
          <w:rFonts w:eastAsia="SimSun"/>
          <w:b w:val="0"/>
          <w:sz w:val="24"/>
          <w:szCs w:val="24"/>
        </w:rPr>
      </w:pPr>
    </w:p>
    <w:p w14:paraId="5FFCCCF3" w14:textId="77777777" w:rsidR="00E44103" w:rsidRPr="00E44103" w:rsidRDefault="00E44103" w:rsidP="00E44103">
      <w:pPr>
        <w:pStyle w:val="Caption1"/>
        <w:rPr>
          <w:rFonts w:eastAsia="SimSun"/>
          <w:b w:val="0"/>
          <w:sz w:val="24"/>
          <w:szCs w:val="24"/>
        </w:rPr>
      </w:pPr>
      <w:r w:rsidRPr="00E44103">
        <w:rPr>
          <w:rFonts w:eastAsia="SimSun"/>
          <w:b w:val="0"/>
          <w:sz w:val="24"/>
          <w:szCs w:val="24"/>
        </w:rPr>
        <w:t>2. State four factors that lead to flooding.</w:t>
      </w:r>
    </w:p>
    <w:p w14:paraId="004F65E4"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Amount of water runoff, quantity of rainfall, temperature, type and condition of soil.</w:t>
      </w:r>
    </w:p>
    <w:p w14:paraId="0104869E" w14:textId="77777777" w:rsidR="00E44103" w:rsidRPr="00E44103" w:rsidRDefault="00E44103" w:rsidP="00E44103">
      <w:pPr>
        <w:pStyle w:val="Caption1"/>
        <w:rPr>
          <w:rFonts w:eastAsia="SimSun"/>
          <w:b w:val="0"/>
          <w:sz w:val="24"/>
          <w:szCs w:val="24"/>
        </w:rPr>
      </w:pPr>
    </w:p>
    <w:p w14:paraId="25AD0403" w14:textId="77777777" w:rsidR="00E44103" w:rsidRPr="00E44103" w:rsidRDefault="00E44103" w:rsidP="00E44103">
      <w:pPr>
        <w:pStyle w:val="Caption1"/>
        <w:rPr>
          <w:rFonts w:eastAsia="SimSun"/>
          <w:b w:val="0"/>
          <w:sz w:val="24"/>
          <w:szCs w:val="24"/>
        </w:rPr>
      </w:pPr>
      <w:r w:rsidRPr="00E44103">
        <w:rPr>
          <w:rFonts w:eastAsia="SimSun"/>
          <w:b w:val="0"/>
          <w:sz w:val="24"/>
          <w:szCs w:val="24"/>
        </w:rPr>
        <w:t>3. State four ways to control or manage flooding.</w:t>
      </w:r>
    </w:p>
    <w:p w14:paraId="797FBA2B"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Building dams, constructing high walls, widening rivers, building reservoirs.</w:t>
      </w:r>
    </w:p>
    <w:p w14:paraId="3416094B" w14:textId="77777777" w:rsidR="00E44103" w:rsidRPr="00E44103" w:rsidRDefault="00E44103" w:rsidP="00E44103">
      <w:pPr>
        <w:pStyle w:val="Caption1"/>
        <w:rPr>
          <w:rFonts w:eastAsia="SimSun"/>
          <w:b w:val="0"/>
          <w:sz w:val="24"/>
          <w:szCs w:val="24"/>
        </w:rPr>
      </w:pPr>
    </w:p>
    <w:p w14:paraId="4C6F5DE2" w14:textId="55BCAE3B" w:rsidR="00E44103" w:rsidRPr="00E44103" w:rsidRDefault="00E44103" w:rsidP="00E44103">
      <w:pPr>
        <w:pStyle w:val="Caption1"/>
        <w:rPr>
          <w:rFonts w:eastAsia="SimSun"/>
          <w:b w:val="0"/>
          <w:sz w:val="24"/>
          <w:szCs w:val="24"/>
        </w:rPr>
      </w:pPr>
    </w:p>
    <w:p w14:paraId="6771868F" w14:textId="77777777" w:rsidR="00E44103" w:rsidRPr="00E44103" w:rsidRDefault="00E44103" w:rsidP="00E44103">
      <w:pPr>
        <w:pStyle w:val="Caption1"/>
        <w:rPr>
          <w:rFonts w:eastAsia="SimSun"/>
          <w:b w:val="0"/>
          <w:sz w:val="24"/>
          <w:szCs w:val="24"/>
        </w:rPr>
      </w:pPr>
    </w:p>
    <w:p w14:paraId="09440587" w14:textId="77777777" w:rsidR="00E44103" w:rsidRPr="00E44103" w:rsidRDefault="00E44103" w:rsidP="00E44103">
      <w:pPr>
        <w:pStyle w:val="Caption1"/>
        <w:rPr>
          <w:rFonts w:eastAsia="SimSun"/>
          <w:b w:val="0"/>
          <w:sz w:val="24"/>
          <w:szCs w:val="24"/>
        </w:rPr>
      </w:pPr>
      <w:r w:rsidRPr="00E44103">
        <w:rPr>
          <w:rFonts w:eastAsia="SimSun"/>
          <w:b w:val="0"/>
          <w:sz w:val="24"/>
          <w:szCs w:val="24"/>
        </w:rPr>
        <w:t>SOIL EROSION</w:t>
      </w:r>
    </w:p>
    <w:p w14:paraId="1194BCE6" w14:textId="77777777" w:rsidR="00E44103" w:rsidRPr="00E44103" w:rsidRDefault="00E44103" w:rsidP="00E44103">
      <w:pPr>
        <w:pStyle w:val="Caption1"/>
        <w:rPr>
          <w:rFonts w:eastAsia="SimSun"/>
          <w:b w:val="0"/>
          <w:sz w:val="24"/>
          <w:szCs w:val="24"/>
        </w:rPr>
      </w:pPr>
    </w:p>
    <w:p w14:paraId="121F8785" w14:textId="77777777" w:rsidR="00E44103" w:rsidRPr="00E44103" w:rsidRDefault="00E44103" w:rsidP="00E44103">
      <w:pPr>
        <w:pStyle w:val="Caption1"/>
        <w:rPr>
          <w:rFonts w:eastAsia="SimSun"/>
          <w:b w:val="0"/>
          <w:sz w:val="24"/>
          <w:szCs w:val="24"/>
        </w:rPr>
      </w:pPr>
      <w:r w:rsidRPr="00E44103">
        <w:rPr>
          <w:rFonts w:eastAsia="SimSun"/>
          <w:b w:val="0"/>
          <w:sz w:val="24"/>
          <w:szCs w:val="24"/>
        </w:rPr>
        <w:t>Soil erosion, the loss of soil from an area, occurs due to heavy rain or wind, resulting in gullies, landslides, and barren rocks. This process damages agriculture by washing away topsoil nutrients.</w:t>
      </w:r>
    </w:p>
    <w:p w14:paraId="5E9EA320" w14:textId="77777777" w:rsidR="00E44103" w:rsidRPr="00E44103" w:rsidRDefault="00E44103" w:rsidP="00E44103">
      <w:pPr>
        <w:pStyle w:val="Caption1"/>
        <w:rPr>
          <w:rFonts w:eastAsia="SimSun"/>
          <w:b w:val="0"/>
          <w:sz w:val="24"/>
          <w:szCs w:val="24"/>
        </w:rPr>
      </w:pPr>
    </w:p>
    <w:p w14:paraId="06E4EA1B" w14:textId="671B28AA" w:rsidR="00E44103" w:rsidRPr="00E44103" w:rsidRDefault="00E44103" w:rsidP="00E44103">
      <w:pPr>
        <w:pStyle w:val="Caption1"/>
        <w:rPr>
          <w:rFonts w:eastAsia="SimSun"/>
          <w:b w:val="0"/>
          <w:sz w:val="24"/>
          <w:szCs w:val="24"/>
        </w:rPr>
      </w:pPr>
      <w:r w:rsidRPr="00E44103">
        <w:rPr>
          <w:rFonts w:eastAsia="SimSun"/>
          <w:b w:val="0"/>
          <w:sz w:val="24"/>
          <w:szCs w:val="24"/>
        </w:rPr>
        <w:t>Types of Erosion:</w:t>
      </w:r>
    </w:p>
    <w:p w14:paraId="16F5BB5E" w14:textId="77777777" w:rsidR="00E44103" w:rsidRPr="00E44103" w:rsidRDefault="00E44103" w:rsidP="00E44103">
      <w:pPr>
        <w:pStyle w:val="Caption1"/>
        <w:rPr>
          <w:rFonts w:eastAsia="SimSun"/>
          <w:b w:val="0"/>
          <w:sz w:val="24"/>
          <w:szCs w:val="24"/>
        </w:rPr>
      </w:pPr>
    </w:p>
    <w:p w14:paraId="6C21C968" w14:textId="77777777" w:rsidR="00E44103" w:rsidRPr="00E44103" w:rsidRDefault="00E44103" w:rsidP="00E44103">
      <w:pPr>
        <w:pStyle w:val="Caption1"/>
        <w:rPr>
          <w:rFonts w:eastAsia="SimSun"/>
          <w:b w:val="0"/>
          <w:sz w:val="24"/>
          <w:szCs w:val="24"/>
        </w:rPr>
      </w:pPr>
      <w:r w:rsidRPr="00E44103">
        <w:rPr>
          <w:rFonts w:eastAsia="SimSun"/>
          <w:b w:val="0"/>
          <w:sz w:val="24"/>
          <w:szCs w:val="24"/>
        </w:rPr>
        <w:t>1. Water Erosion: Caused by heavy rainfall or floods, washing away soil on slopes, creating gullies.</w:t>
      </w:r>
    </w:p>
    <w:p w14:paraId="673886D3" w14:textId="77777777" w:rsidR="00E44103" w:rsidRPr="00E44103" w:rsidRDefault="00E44103" w:rsidP="00E44103">
      <w:pPr>
        <w:pStyle w:val="Caption1"/>
        <w:rPr>
          <w:rFonts w:eastAsia="SimSun"/>
          <w:b w:val="0"/>
          <w:sz w:val="24"/>
          <w:szCs w:val="24"/>
        </w:rPr>
      </w:pPr>
      <w:r w:rsidRPr="00E44103">
        <w:rPr>
          <w:rFonts w:eastAsia="SimSun"/>
          <w:b w:val="0"/>
          <w:sz w:val="24"/>
          <w:szCs w:val="24"/>
        </w:rPr>
        <w:t>2. Wind Erosion: Fast-moving winds expose and carry away topsoil; planting trees acts as a barrier.</w:t>
      </w:r>
    </w:p>
    <w:p w14:paraId="7E994A27" w14:textId="77777777" w:rsidR="00E44103" w:rsidRPr="00E44103" w:rsidRDefault="00E44103" w:rsidP="00E44103">
      <w:pPr>
        <w:pStyle w:val="Caption1"/>
        <w:rPr>
          <w:rFonts w:eastAsia="SimSun"/>
          <w:b w:val="0"/>
          <w:sz w:val="24"/>
          <w:szCs w:val="24"/>
        </w:rPr>
      </w:pPr>
    </w:p>
    <w:p w14:paraId="59BEC3E3" w14:textId="2BB16EEB" w:rsidR="00E44103" w:rsidRPr="00E44103" w:rsidRDefault="00E44103" w:rsidP="00E44103">
      <w:pPr>
        <w:pStyle w:val="Caption1"/>
        <w:rPr>
          <w:rFonts w:eastAsia="SimSun"/>
          <w:b w:val="0"/>
          <w:sz w:val="24"/>
          <w:szCs w:val="24"/>
        </w:rPr>
      </w:pPr>
      <w:r w:rsidRPr="00E44103">
        <w:rPr>
          <w:rFonts w:eastAsia="SimSun"/>
          <w:b w:val="0"/>
          <w:sz w:val="24"/>
          <w:szCs w:val="24"/>
        </w:rPr>
        <w:lastRenderedPageBreak/>
        <w:t>Human Activities That Cause Erosion:</w:t>
      </w:r>
    </w:p>
    <w:p w14:paraId="066DAFEA" w14:textId="77777777" w:rsidR="00E44103" w:rsidRPr="00E44103" w:rsidRDefault="00E44103" w:rsidP="00E44103">
      <w:pPr>
        <w:pStyle w:val="Caption1"/>
        <w:rPr>
          <w:rFonts w:eastAsia="SimSun"/>
          <w:b w:val="0"/>
          <w:sz w:val="24"/>
          <w:szCs w:val="24"/>
        </w:rPr>
      </w:pPr>
    </w:p>
    <w:p w14:paraId="39024C52" w14:textId="77777777" w:rsidR="00E44103" w:rsidRPr="00E44103" w:rsidRDefault="00E44103" w:rsidP="00E44103">
      <w:pPr>
        <w:pStyle w:val="Caption1"/>
        <w:rPr>
          <w:rFonts w:eastAsia="SimSun"/>
          <w:b w:val="0"/>
          <w:sz w:val="24"/>
          <w:szCs w:val="24"/>
        </w:rPr>
      </w:pPr>
      <w:r w:rsidRPr="00E44103">
        <w:rPr>
          <w:rFonts w:eastAsia="SimSun"/>
          <w:b w:val="0"/>
          <w:sz w:val="24"/>
          <w:szCs w:val="24"/>
        </w:rPr>
        <w:t>- Burning bushes</w:t>
      </w:r>
    </w:p>
    <w:p w14:paraId="2836B4FD" w14:textId="77777777" w:rsidR="00E44103" w:rsidRPr="00E44103" w:rsidRDefault="00E44103" w:rsidP="00E44103">
      <w:pPr>
        <w:pStyle w:val="Caption1"/>
        <w:rPr>
          <w:rFonts w:eastAsia="SimSun"/>
          <w:b w:val="0"/>
          <w:sz w:val="24"/>
          <w:szCs w:val="24"/>
        </w:rPr>
      </w:pPr>
      <w:r w:rsidRPr="00E44103">
        <w:rPr>
          <w:rFonts w:eastAsia="SimSun"/>
          <w:b w:val="0"/>
          <w:sz w:val="24"/>
          <w:szCs w:val="24"/>
        </w:rPr>
        <w:t>- Deforestation for farming</w:t>
      </w:r>
    </w:p>
    <w:p w14:paraId="55CA2786" w14:textId="77777777" w:rsidR="00E44103" w:rsidRPr="00E44103" w:rsidRDefault="00E44103" w:rsidP="00E44103">
      <w:pPr>
        <w:pStyle w:val="Caption1"/>
        <w:rPr>
          <w:rFonts w:eastAsia="SimSun"/>
          <w:b w:val="0"/>
          <w:sz w:val="24"/>
          <w:szCs w:val="24"/>
        </w:rPr>
      </w:pPr>
      <w:r w:rsidRPr="00E44103">
        <w:rPr>
          <w:rFonts w:eastAsia="SimSun"/>
          <w:b w:val="0"/>
          <w:sz w:val="24"/>
          <w:szCs w:val="24"/>
        </w:rPr>
        <w:t>- Construction of houses, industries, roads, and towns</w:t>
      </w:r>
    </w:p>
    <w:p w14:paraId="475B22CF" w14:textId="77777777" w:rsidR="00E44103" w:rsidRPr="00E44103" w:rsidRDefault="00E44103" w:rsidP="00E44103">
      <w:pPr>
        <w:pStyle w:val="Caption1"/>
        <w:rPr>
          <w:rFonts w:eastAsia="SimSun"/>
          <w:b w:val="0"/>
          <w:sz w:val="24"/>
          <w:szCs w:val="24"/>
        </w:rPr>
      </w:pPr>
    </w:p>
    <w:p w14:paraId="0E5344F5" w14:textId="1C99A320" w:rsidR="00E44103" w:rsidRPr="00E44103" w:rsidRDefault="00E44103" w:rsidP="00E44103">
      <w:pPr>
        <w:pStyle w:val="Caption1"/>
        <w:rPr>
          <w:rFonts w:eastAsia="SimSun"/>
          <w:b w:val="0"/>
          <w:sz w:val="24"/>
          <w:szCs w:val="24"/>
        </w:rPr>
      </w:pPr>
      <w:r w:rsidRPr="00E44103">
        <w:rPr>
          <w:rFonts w:eastAsia="SimSun"/>
          <w:b w:val="0"/>
          <w:sz w:val="24"/>
          <w:szCs w:val="24"/>
        </w:rPr>
        <w:t>Effects of Erosion:</w:t>
      </w:r>
    </w:p>
    <w:p w14:paraId="2B8911BE" w14:textId="77777777" w:rsidR="00E44103" w:rsidRPr="00E44103" w:rsidRDefault="00E44103" w:rsidP="00E44103">
      <w:pPr>
        <w:pStyle w:val="Caption1"/>
        <w:rPr>
          <w:rFonts w:eastAsia="SimSun"/>
          <w:b w:val="0"/>
          <w:sz w:val="24"/>
          <w:szCs w:val="24"/>
        </w:rPr>
      </w:pPr>
    </w:p>
    <w:p w14:paraId="447A7C57" w14:textId="77777777" w:rsidR="00E44103" w:rsidRPr="00E44103" w:rsidRDefault="00E44103" w:rsidP="00E44103">
      <w:pPr>
        <w:pStyle w:val="Caption1"/>
        <w:rPr>
          <w:rFonts w:eastAsia="SimSun"/>
          <w:b w:val="0"/>
          <w:sz w:val="24"/>
          <w:szCs w:val="24"/>
        </w:rPr>
      </w:pPr>
      <w:r w:rsidRPr="00E44103">
        <w:rPr>
          <w:rFonts w:eastAsia="SimSun"/>
          <w:b w:val="0"/>
          <w:sz w:val="24"/>
          <w:szCs w:val="24"/>
        </w:rPr>
        <w:t>1. Reduced soil fertility</w:t>
      </w:r>
    </w:p>
    <w:p w14:paraId="2A00F909" w14:textId="77777777" w:rsidR="00E44103" w:rsidRPr="00E44103" w:rsidRDefault="00E44103" w:rsidP="00E44103">
      <w:pPr>
        <w:pStyle w:val="Caption1"/>
        <w:rPr>
          <w:rFonts w:eastAsia="SimSun"/>
          <w:b w:val="0"/>
          <w:sz w:val="24"/>
          <w:szCs w:val="24"/>
        </w:rPr>
      </w:pPr>
      <w:r w:rsidRPr="00E44103">
        <w:rPr>
          <w:rFonts w:eastAsia="SimSun"/>
          <w:b w:val="0"/>
          <w:sz w:val="24"/>
          <w:szCs w:val="24"/>
        </w:rPr>
        <w:t>2. Damage to roads and surfaces</w:t>
      </w:r>
    </w:p>
    <w:p w14:paraId="025EA989" w14:textId="77777777" w:rsidR="00E44103" w:rsidRPr="00E44103" w:rsidRDefault="00E44103" w:rsidP="00E44103">
      <w:pPr>
        <w:pStyle w:val="Caption1"/>
        <w:rPr>
          <w:rFonts w:eastAsia="SimSun"/>
          <w:b w:val="0"/>
          <w:sz w:val="24"/>
          <w:szCs w:val="24"/>
        </w:rPr>
      </w:pPr>
      <w:r w:rsidRPr="00E44103">
        <w:rPr>
          <w:rFonts w:eastAsia="SimSun"/>
          <w:b w:val="0"/>
          <w:sz w:val="24"/>
          <w:szCs w:val="24"/>
        </w:rPr>
        <w:t>3. Destruction of farmland and produce</w:t>
      </w:r>
    </w:p>
    <w:p w14:paraId="049AA964" w14:textId="77777777" w:rsidR="00E44103" w:rsidRPr="00E44103" w:rsidRDefault="00E44103" w:rsidP="00E44103">
      <w:pPr>
        <w:pStyle w:val="Caption1"/>
        <w:rPr>
          <w:rFonts w:eastAsia="SimSun"/>
          <w:b w:val="0"/>
          <w:sz w:val="24"/>
          <w:szCs w:val="24"/>
        </w:rPr>
      </w:pPr>
      <w:r w:rsidRPr="00E44103">
        <w:rPr>
          <w:rFonts w:eastAsia="SimSun"/>
          <w:b w:val="0"/>
          <w:sz w:val="24"/>
          <w:szCs w:val="24"/>
        </w:rPr>
        <w:t>4. Potential loss of buildings and lives</w:t>
      </w:r>
    </w:p>
    <w:p w14:paraId="3C6112C9" w14:textId="77777777" w:rsidR="00E44103" w:rsidRPr="00E44103" w:rsidRDefault="00E44103" w:rsidP="00E44103">
      <w:pPr>
        <w:pStyle w:val="Caption1"/>
        <w:rPr>
          <w:rFonts w:eastAsia="SimSun"/>
          <w:b w:val="0"/>
          <w:sz w:val="24"/>
          <w:szCs w:val="24"/>
        </w:rPr>
      </w:pPr>
    </w:p>
    <w:p w14:paraId="731A6EFE" w14:textId="210BFB54" w:rsidR="00E44103" w:rsidRPr="00E44103" w:rsidRDefault="00E44103" w:rsidP="00E44103">
      <w:pPr>
        <w:pStyle w:val="Caption1"/>
        <w:rPr>
          <w:rFonts w:eastAsia="SimSun"/>
          <w:b w:val="0"/>
          <w:sz w:val="24"/>
          <w:szCs w:val="24"/>
        </w:rPr>
      </w:pPr>
      <w:r w:rsidRPr="00E44103">
        <w:rPr>
          <w:rFonts w:eastAsia="SimSun"/>
          <w:b w:val="0"/>
          <w:sz w:val="24"/>
          <w:szCs w:val="24"/>
        </w:rPr>
        <w:t>Control of Erosion:</w:t>
      </w:r>
    </w:p>
    <w:p w14:paraId="5820E9DA" w14:textId="77777777" w:rsidR="00E44103" w:rsidRPr="00E44103" w:rsidRDefault="00E44103" w:rsidP="00E44103">
      <w:pPr>
        <w:pStyle w:val="Caption1"/>
        <w:rPr>
          <w:rFonts w:eastAsia="SimSun"/>
          <w:b w:val="0"/>
          <w:sz w:val="24"/>
          <w:szCs w:val="24"/>
        </w:rPr>
      </w:pPr>
    </w:p>
    <w:p w14:paraId="01B83979" w14:textId="77777777" w:rsidR="00E44103" w:rsidRPr="00E44103" w:rsidRDefault="00E44103" w:rsidP="00E44103">
      <w:pPr>
        <w:pStyle w:val="Caption1"/>
        <w:rPr>
          <w:rFonts w:eastAsia="SimSun"/>
          <w:b w:val="0"/>
          <w:sz w:val="24"/>
          <w:szCs w:val="24"/>
        </w:rPr>
      </w:pPr>
      <w:r w:rsidRPr="00E44103">
        <w:rPr>
          <w:rFonts w:eastAsia="SimSun"/>
          <w:b w:val="0"/>
          <w:sz w:val="24"/>
          <w:szCs w:val="24"/>
        </w:rPr>
        <w:t>1. Stopping indiscriminate bush burning</w:t>
      </w:r>
    </w:p>
    <w:p w14:paraId="1381924E" w14:textId="77777777" w:rsidR="00E44103" w:rsidRPr="00E44103" w:rsidRDefault="00E44103" w:rsidP="00E44103">
      <w:pPr>
        <w:pStyle w:val="Caption1"/>
        <w:rPr>
          <w:rFonts w:eastAsia="SimSun"/>
          <w:b w:val="0"/>
          <w:sz w:val="24"/>
          <w:szCs w:val="24"/>
        </w:rPr>
      </w:pPr>
      <w:r w:rsidRPr="00E44103">
        <w:rPr>
          <w:rFonts w:eastAsia="SimSun"/>
          <w:b w:val="0"/>
          <w:sz w:val="24"/>
          <w:szCs w:val="24"/>
        </w:rPr>
        <w:t>2. Planting trees and cover crops</w:t>
      </w:r>
    </w:p>
    <w:p w14:paraId="6CD6686B" w14:textId="77777777" w:rsidR="00E44103" w:rsidRPr="00E44103" w:rsidRDefault="00E44103" w:rsidP="00E44103">
      <w:pPr>
        <w:pStyle w:val="Caption1"/>
        <w:rPr>
          <w:rFonts w:eastAsia="SimSun"/>
          <w:b w:val="0"/>
          <w:sz w:val="24"/>
          <w:szCs w:val="24"/>
        </w:rPr>
      </w:pPr>
      <w:r w:rsidRPr="00E44103">
        <w:rPr>
          <w:rFonts w:eastAsia="SimSun"/>
          <w:b w:val="0"/>
          <w:sz w:val="24"/>
          <w:szCs w:val="24"/>
        </w:rPr>
        <w:t>3. Practicing mulching</w:t>
      </w:r>
    </w:p>
    <w:p w14:paraId="7870B68C" w14:textId="77777777" w:rsidR="00E44103" w:rsidRPr="00E44103" w:rsidRDefault="00E44103" w:rsidP="00E44103">
      <w:pPr>
        <w:pStyle w:val="Caption1"/>
        <w:rPr>
          <w:rFonts w:eastAsia="SimSun"/>
          <w:b w:val="0"/>
          <w:sz w:val="24"/>
          <w:szCs w:val="24"/>
        </w:rPr>
      </w:pPr>
      <w:r w:rsidRPr="00E44103">
        <w:rPr>
          <w:rFonts w:eastAsia="SimSun"/>
          <w:b w:val="0"/>
          <w:sz w:val="24"/>
          <w:szCs w:val="24"/>
        </w:rPr>
        <w:t>4. Constructing terraces on sloped land</w:t>
      </w:r>
    </w:p>
    <w:p w14:paraId="1718056F" w14:textId="77777777" w:rsidR="00E44103" w:rsidRPr="00E44103" w:rsidRDefault="00E44103" w:rsidP="00E44103">
      <w:pPr>
        <w:pStyle w:val="Caption1"/>
        <w:rPr>
          <w:rFonts w:eastAsia="SimSun"/>
          <w:b w:val="0"/>
          <w:sz w:val="24"/>
          <w:szCs w:val="24"/>
        </w:rPr>
      </w:pPr>
    </w:p>
    <w:p w14:paraId="0F952E72" w14:textId="3B1E3114" w:rsidR="00E44103" w:rsidRPr="00E44103" w:rsidRDefault="00E44103" w:rsidP="00E44103">
      <w:pPr>
        <w:pStyle w:val="Caption1"/>
        <w:rPr>
          <w:rFonts w:eastAsia="SimSun"/>
          <w:b w:val="0"/>
          <w:sz w:val="24"/>
          <w:szCs w:val="24"/>
        </w:rPr>
      </w:pPr>
      <w:r w:rsidRPr="00E44103">
        <w:rPr>
          <w:rFonts w:eastAsia="SimSun"/>
          <w:b w:val="0"/>
          <w:sz w:val="24"/>
          <w:szCs w:val="24"/>
        </w:rPr>
        <w:t>Methods of Preventing Soil Erosion:</w:t>
      </w:r>
    </w:p>
    <w:p w14:paraId="69238AF3" w14:textId="77777777" w:rsidR="00E44103" w:rsidRPr="00E44103" w:rsidRDefault="00E44103" w:rsidP="00E44103">
      <w:pPr>
        <w:pStyle w:val="Caption1"/>
        <w:rPr>
          <w:rFonts w:eastAsia="SimSun"/>
          <w:b w:val="0"/>
          <w:sz w:val="24"/>
          <w:szCs w:val="24"/>
        </w:rPr>
      </w:pPr>
    </w:p>
    <w:p w14:paraId="13968DAE" w14:textId="77777777" w:rsidR="00E44103" w:rsidRPr="00E44103" w:rsidRDefault="00E44103" w:rsidP="00E44103">
      <w:pPr>
        <w:pStyle w:val="Caption1"/>
        <w:rPr>
          <w:rFonts w:eastAsia="SimSun"/>
          <w:b w:val="0"/>
          <w:sz w:val="24"/>
          <w:szCs w:val="24"/>
        </w:rPr>
      </w:pPr>
      <w:r w:rsidRPr="00E44103">
        <w:rPr>
          <w:rFonts w:eastAsia="SimSun"/>
          <w:b w:val="0"/>
          <w:sz w:val="24"/>
          <w:szCs w:val="24"/>
        </w:rPr>
        <w:t>1. Planting cover crops, grass, and trees as windbreakers</w:t>
      </w:r>
    </w:p>
    <w:p w14:paraId="11C61A4A" w14:textId="77777777" w:rsidR="00E44103" w:rsidRPr="00E44103" w:rsidRDefault="00E44103" w:rsidP="00E44103">
      <w:pPr>
        <w:pStyle w:val="Caption1"/>
        <w:rPr>
          <w:rFonts w:eastAsia="SimSun"/>
          <w:b w:val="0"/>
          <w:sz w:val="24"/>
          <w:szCs w:val="24"/>
        </w:rPr>
      </w:pPr>
      <w:r w:rsidRPr="00E44103">
        <w:rPr>
          <w:rFonts w:eastAsia="SimSun"/>
          <w:b w:val="0"/>
          <w:sz w:val="24"/>
          <w:szCs w:val="24"/>
        </w:rPr>
        <w:t>2. Creating proper canals and drainage channels</w:t>
      </w:r>
    </w:p>
    <w:p w14:paraId="77EB46B2" w14:textId="77777777" w:rsidR="00E44103" w:rsidRPr="00E44103" w:rsidRDefault="00E44103" w:rsidP="00E44103">
      <w:pPr>
        <w:pStyle w:val="Caption1"/>
        <w:rPr>
          <w:rFonts w:eastAsia="SimSun"/>
          <w:b w:val="0"/>
          <w:sz w:val="24"/>
          <w:szCs w:val="24"/>
        </w:rPr>
      </w:pPr>
      <w:r w:rsidRPr="00E44103">
        <w:rPr>
          <w:rFonts w:eastAsia="SimSun"/>
          <w:b w:val="0"/>
          <w:sz w:val="24"/>
          <w:szCs w:val="24"/>
        </w:rPr>
        <w:t>3. Building dams and stone structures to capture eroding soil</w:t>
      </w:r>
    </w:p>
    <w:p w14:paraId="18041540" w14:textId="77777777" w:rsidR="00E44103" w:rsidRPr="00E44103" w:rsidRDefault="00E44103" w:rsidP="00E44103">
      <w:pPr>
        <w:pStyle w:val="Caption1"/>
        <w:rPr>
          <w:rFonts w:eastAsia="SimSun"/>
          <w:b w:val="0"/>
          <w:sz w:val="24"/>
          <w:szCs w:val="24"/>
        </w:rPr>
      </w:pPr>
      <w:r w:rsidRPr="00E44103">
        <w:rPr>
          <w:rFonts w:eastAsia="SimSun"/>
          <w:b w:val="0"/>
          <w:sz w:val="24"/>
          <w:szCs w:val="24"/>
        </w:rPr>
        <w:t>4. Constructing terraces along land contours</w:t>
      </w:r>
    </w:p>
    <w:p w14:paraId="6FAFF204" w14:textId="77777777" w:rsidR="00E44103" w:rsidRPr="00E44103" w:rsidRDefault="00E44103" w:rsidP="00E44103">
      <w:pPr>
        <w:pStyle w:val="Caption1"/>
        <w:rPr>
          <w:rFonts w:eastAsia="SimSun"/>
          <w:b w:val="0"/>
          <w:sz w:val="24"/>
          <w:szCs w:val="24"/>
        </w:rPr>
      </w:pPr>
    </w:p>
    <w:p w14:paraId="4BE48561" w14:textId="0C547B6C" w:rsidR="00E44103" w:rsidRPr="00E44103" w:rsidRDefault="00E44103" w:rsidP="00E44103">
      <w:pPr>
        <w:pStyle w:val="Caption1"/>
        <w:rPr>
          <w:rFonts w:eastAsia="SimSun"/>
          <w:b w:val="0"/>
          <w:sz w:val="24"/>
          <w:szCs w:val="24"/>
        </w:rPr>
      </w:pPr>
      <w:r w:rsidRPr="00E44103">
        <w:rPr>
          <w:rFonts w:eastAsia="SimSun"/>
          <w:b w:val="0"/>
          <w:sz w:val="24"/>
          <w:szCs w:val="24"/>
        </w:rPr>
        <w:t>General Evaluation:</w:t>
      </w:r>
    </w:p>
    <w:p w14:paraId="18DDB2E2" w14:textId="77777777" w:rsidR="00E44103" w:rsidRPr="00E44103" w:rsidRDefault="00E44103" w:rsidP="00E44103">
      <w:pPr>
        <w:pStyle w:val="Caption1"/>
        <w:rPr>
          <w:rFonts w:eastAsia="SimSun"/>
          <w:b w:val="0"/>
          <w:sz w:val="24"/>
          <w:szCs w:val="24"/>
        </w:rPr>
      </w:pPr>
    </w:p>
    <w:p w14:paraId="0C243703" w14:textId="77777777" w:rsidR="00E44103" w:rsidRPr="00E44103" w:rsidRDefault="00E44103" w:rsidP="00E44103">
      <w:pPr>
        <w:pStyle w:val="Caption1"/>
        <w:rPr>
          <w:rFonts w:eastAsia="SimSun"/>
          <w:b w:val="0"/>
          <w:sz w:val="24"/>
          <w:szCs w:val="24"/>
        </w:rPr>
      </w:pPr>
      <w:r w:rsidRPr="00E44103">
        <w:rPr>
          <w:rFonts w:eastAsia="SimSun"/>
          <w:b w:val="0"/>
          <w:sz w:val="24"/>
          <w:szCs w:val="24"/>
        </w:rPr>
        <w:t>1. What is soil erosion?</w:t>
      </w:r>
    </w:p>
    <w:p w14:paraId="645F1653"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Soil erosion is the wearing away and loss of soil from an area, caused by heavy rain or wind.</w:t>
      </w:r>
    </w:p>
    <w:p w14:paraId="2EE85CBF" w14:textId="77777777" w:rsidR="00E44103" w:rsidRPr="00E44103" w:rsidRDefault="00E44103" w:rsidP="00E44103">
      <w:pPr>
        <w:pStyle w:val="Caption1"/>
        <w:rPr>
          <w:rFonts w:eastAsia="SimSun"/>
          <w:b w:val="0"/>
          <w:sz w:val="24"/>
          <w:szCs w:val="24"/>
        </w:rPr>
      </w:pPr>
    </w:p>
    <w:p w14:paraId="233AE920" w14:textId="77777777" w:rsidR="00E44103" w:rsidRPr="00E44103" w:rsidRDefault="00E44103" w:rsidP="00E44103">
      <w:pPr>
        <w:pStyle w:val="Caption1"/>
        <w:rPr>
          <w:rFonts w:eastAsia="SimSun"/>
          <w:b w:val="0"/>
          <w:sz w:val="24"/>
          <w:szCs w:val="24"/>
        </w:rPr>
      </w:pPr>
      <w:r w:rsidRPr="00E44103">
        <w:rPr>
          <w:rFonts w:eastAsia="SimSun"/>
          <w:b w:val="0"/>
          <w:sz w:val="24"/>
          <w:szCs w:val="24"/>
        </w:rPr>
        <w:t>2. What human activities contribute to flooding?</w:t>
      </w:r>
    </w:p>
    <w:p w14:paraId="260E2D05"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Deforestation, lack of adequate drainage systems, and blocked drainages.</w:t>
      </w:r>
    </w:p>
    <w:p w14:paraId="08E1DBBB" w14:textId="77777777" w:rsidR="00E44103" w:rsidRPr="00E44103" w:rsidRDefault="00E44103" w:rsidP="00E44103">
      <w:pPr>
        <w:pStyle w:val="Caption1"/>
        <w:rPr>
          <w:rFonts w:eastAsia="SimSun"/>
          <w:b w:val="0"/>
          <w:sz w:val="24"/>
          <w:szCs w:val="24"/>
        </w:rPr>
      </w:pPr>
    </w:p>
    <w:p w14:paraId="5BB75047" w14:textId="77777777" w:rsidR="00E44103" w:rsidRPr="00E44103" w:rsidRDefault="00E44103" w:rsidP="00E44103">
      <w:pPr>
        <w:pStyle w:val="Caption1"/>
        <w:rPr>
          <w:rFonts w:eastAsia="SimSun"/>
          <w:b w:val="0"/>
          <w:sz w:val="24"/>
          <w:szCs w:val="24"/>
        </w:rPr>
      </w:pPr>
      <w:r w:rsidRPr="00E44103">
        <w:rPr>
          <w:rFonts w:eastAsia="SimSun"/>
          <w:b w:val="0"/>
          <w:sz w:val="24"/>
          <w:szCs w:val="24"/>
        </w:rPr>
        <w:t>3. What is power?</w:t>
      </w:r>
    </w:p>
    <w:p w14:paraId="228F883D"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Power refers to the ability to influence or control people or events.</w:t>
      </w:r>
    </w:p>
    <w:p w14:paraId="776A5AD5" w14:textId="77777777" w:rsidR="00E44103" w:rsidRPr="00E44103" w:rsidRDefault="00E44103" w:rsidP="00E44103">
      <w:pPr>
        <w:pStyle w:val="Caption1"/>
        <w:rPr>
          <w:rFonts w:eastAsia="SimSun"/>
          <w:b w:val="0"/>
          <w:sz w:val="24"/>
          <w:szCs w:val="24"/>
        </w:rPr>
      </w:pPr>
    </w:p>
    <w:p w14:paraId="462B92F1" w14:textId="77777777" w:rsidR="00E44103" w:rsidRPr="00E44103" w:rsidRDefault="00E44103" w:rsidP="00E44103">
      <w:pPr>
        <w:pStyle w:val="Caption1"/>
        <w:rPr>
          <w:rFonts w:eastAsia="SimSun"/>
          <w:b w:val="0"/>
          <w:sz w:val="24"/>
          <w:szCs w:val="24"/>
        </w:rPr>
      </w:pPr>
      <w:r w:rsidRPr="00E44103">
        <w:rPr>
          <w:rFonts w:eastAsia="SimSun"/>
          <w:b w:val="0"/>
          <w:sz w:val="24"/>
          <w:szCs w:val="24"/>
        </w:rPr>
        <w:t>4. What is puberty?</w:t>
      </w:r>
    </w:p>
    <w:p w14:paraId="10B1013E"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Puberty is the period during which adolescents reach sexual maturity and become capable of reproduction.</w:t>
      </w:r>
    </w:p>
    <w:p w14:paraId="71896B42" w14:textId="77777777" w:rsidR="00E44103" w:rsidRPr="00E44103" w:rsidRDefault="00E44103" w:rsidP="00E44103">
      <w:pPr>
        <w:pStyle w:val="Caption1"/>
        <w:rPr>
          <w:rFonts w:eastAsia="SimSun"/>
          <w:b w:val="0"/>
          <w:sz w:val="24"/>
          <w:szCs w:val="24"/>
        </w:rPr>
      </w:pPr>
    </w:p>
    <w:p w14:paraId="3FE4A49C" w14:textId="77777777" w:rsidR="00E44103" w:rsidRPr="00E44103" w:rsidRDefault="00E44103" w:rsidP="00E44103">
      <w:pPr>
        <w:pStyle w:val="Caption1"/>
        <w:rPr>
          <w:rFonts w:eastAsia="SimSun"/>
          <w:b w:val="0"/>
          <w:sz w:val="24"/>
          <w:szCs w:val="24"/>
        </w:rPr>
      </w:pPr>
      <w:r w:rsidRPr="00E44103">
        <w:rPr>
          <w:rFonts w:eastAsia="SimSun"/>
          <w:b w:val="0"/>
          <w:sz w:val="24"/>
          <w:szCs w:val="24"/>
        </w:rPr>
        <w:t>5. Explain "teetotalism."</w:t>
      </w:r>
    </w:p>
    <w:p w14:paraId="418BC239"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Teetotalism refers to the complete abstinence from alcoholic drinks.</w:t>
      </w:r>
    </w:p>
    <w:p w14:paraId="29A6DE79" w14:textId="77777777" w:rsidR="00E44103" w:rsidRPr="00E44103" w:rsidRDefault="00E44103" w:rsidP="00E44103">
      <w:pPr>
        <w:pStyle w:val="Caption1"/>
        <w:rPr>
          <w:rFonts w:eastAsia="SimSun"/>
          <w:b w:val="0"/>
          <w:sz w:val="24"/>
          <w:szCs w:val="24"/>
        </w:rPr>
      </w:pPr>
    </w:p>
    <w:p w14:paraId="01B192AA" w14:textId="77777777" w:rsidR="00E44103" w:rsidRPr="00E44103" w:rsidRDefault="00E44103" w:rsidP="00E44103">
      <w:pPr>
        <w:pStyle w:val="Caption1"/>
        <w:rPr>
          <w:rFonts w:eastAsia="SimSun"/>
          <w:b w:val="0"/>
          <w:sz w:val="24"/>
          <w:szCs w:val="24"/>
        </w:rPr>
      </w:pPr>
      <w:r w:rsidRPr="00E44103">
        <w:rPr>
          <w:rFonts w:eastAsia="SimSun"/>
          <w:b w:val="0"/>
          <w:sz w:val="24"/>
          <w:szCs w:val="24"/>
        </w:rPr>
        <w:t>6. What is pregnancy?</w:t>
      </w:r>
    </w:p>
    <w:p w14:paraId="14543AE8"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Pregnancy is the condition of carrying one or more offspring in the womb.</w:t>
      </w:r>
    </w:p>
    <w:p w14:paraId="7E64A421" w14:textId="77777777" w:rsidR="00E44103" w:rsidRPr="00E44103" w:rsidRDefault="00E44103" w:rsidP="00E44103">
      <w:pPr>
        <w:pStyle w:val="Caption1"/>
        <w:rPr>
          <w:rFonts w:eastAsia="SimSun"/>
          <w:b w:val="0"/>
          <w:sz w:val="24"/>
          <w:szCs w:val="24"/>
        </w:rPr>
      </w:pPr>
    </w:p>
    <w:p w14:paraId="75F992A0" w14:textId="30357B3C" w:rsidR="00E44103" w:rsidRPr="00E44103" w:rsidRDefault="00E44103" w:rsidP="00E44103">
      <w:pPr>
        <w:pStyle w:val="Caption1"/>
        <w:rPr>
          <w:rFonts w:eastAsia="SimSun"/>
          <w:b w:val="0"/>
          <w:sz w:val="24"/>
          <w:szCs w:val="24"/>
        </w:rPr>
      </w:pPr>
      <w:r w:rsidRPr="00E44103">
        <w:rPr>
          <w:rFonts w:eastAsia="SimSun"/>
          <w:b w:val="0"/>
          <w:sz w:val="24"/>
          <w:szCs w:val="24"/>
        </w:rPr>
        <w:t>Reading Assignment:</w:t>
      </w:r>
    </w:p>
    <w:p w14:paraId="027B0215" w14:textId="77777777" w:rsidR="00E44103" w:rsidRPr="00E44103" w:rsidRDefault="00E44103" w:rsidP="00E44103">
      <w:pPr>
        <w:pStyle w:val="Caption1"/>
        <w:rPr>
          <w:rFonts w:eastAsia="SimSun"/>
          <w:b w:val="0"/>
          <w:sz w:val="24"/>
          <w:szCs w:val="24"/>
        </w:rPr>
      </w:pPr>
    </w:p>
    <w:p w14:paraId="440BA024" w14:textId="7BC7659F" w:rsidR="00E44103" w:rsidRPr="00E44103" w:rsidRDefault="00E44103" w:rsidP="00E44103">
      <w:pPr>
        <w:pStyle w:val="Caption1"/>
        <w:rPr>
          <w:rFonts w:eastAsia="SimSun"/>
          <w:b w:val="0"/>
          <w:sz w:val="24"/>
          <w:szCs w:val="24"/>
        </w:rPr>
      </w:pPr>
      <w:r w:rsidRPr="00E44103">
        <w:rPr>
          <w:rFonts w:eastAsia="SimSun"/>
          <w:b w:val="0"/>
          <w:sz w:val="24"/>
          <w:szCs w:val="24"/>
        </w:rPr>
        <w:t>Basic Science Made Easy for JSS Three by F.I. Kehinde et al. Chapter 5, Pages 15-16</w:t>
      </w:r>
    </w:p>
    <w:p w14:paraId="0D0B6DFC" w14:textId="77777777" w:rsidR="00E44103" w:rsidRPr="00E44103" w:rsidRDefault="00E44103" w:rsidP="00E44103">
      <w:pPr>
        <w:pStyle w:val="Caption1"/>
        <w:rPr>
          <w:rFonts w:eastAsia="SimSun"/>
          <w:b w:val="0"/>
          <w:sz w:val="24"/>
          <w:szCs w:val="24"/>
        </w:rPr>
      </w:pPr>
    </w:p>
    <w:p w14:paraId="0A870C0E" w14:textId="20CB144A" w:rsidR="00E44103" w:rsidRPr="00E44103" w:rsidRDefault="00E44103" w:rsidP="00E44103">
      <w:pPr>
        <w:pStyle w:val="Caption1"/>
        <w:rPr>
          <w:rFonts w:eastAsia="SimSun"/>
          <w:b w:val="0"/>
          <w:sz w:val="24"/>
          <w:szCs w:val="24"/>
        </w:rPr>
      </w:pPr>
      <w:r w:rsidRPr="00E44103">
        <w:rPr>
          <w:rFonts w:eastAsia="SimSun"/>
          <w:b w:val="0"/>
          <w:sz w:val="24"/>
          <w:szCs w:val="24"/>
        </w:rPr>
        <w:t>Weekend Assignment:</w:t>
      </w:r>
    </w:p>
    <w:p w14:paraId="79E62EB4" w14:textId="77777777" w:rsidR="00E44103" w:rsidRPr="00E44103" w:rsidRDefault="00E44103" w:rsidP="00E44103">
      <w:pPr>
        <w:pStyle w:val="Caption1"/>
        <w:rPr>
          <w:rFonts w:eastAsia="SimSun"/>
          <w:b w:val="0"/>
          <w:sz w:val="24"/>
          <w:szCs w:val="24"/>
        </w:rPr>
      </w:pPr>
    </w:p>
    <w:p w14:paraId="0E9AA362" w14:textId="77777777" w:rsidR="00E44103" w:rsidRPr="00E44103" w:rsidRDefault="00E44103" w:rsidP="00E44103">
      <w:pPr>
        <w:pStyle w:val="Caption1"/>
        <w:rPr>
          <w:rFonts w:eastAsia="SimSun"/>
          <w:b w:val="0"/>
          <w:sz w:val="24"/>
          <w:szCs w:val="24"/>
        </w:rPr>
      </w:pPr>
      <w:r w:rsidRPr="00E44103">
        <w:rPr>
          <w:rFonts w:eastAsia="SimSun"/>
          <w:b w:val="0"/>
          <w:sz w:val="24"/>
          <w:szCs w:val="24"/>
        </w:rPr>
        <w:t>1. The overflowing of rivers due to continuous rainfall leads to:</w:t>
      </w:r>
    </w:p>
    <w:p w14:paraId="5D7AA0F8"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Erosion  B.</w:t>
      </w:r>
      <w:proofErr w:type="gramEnd"/>
      <w:r w:rsidRPr="00E44103">
        <w:rPr>
          <w:rFonts w:eastAsia="SimSun"/>
          <w:b w:val="0"/>
          <w:sz w:val="24"/>
          <w:szCs w:val="24"/>
        </w:rPr>
        <w:t xml:space="preserve"> Deforestation  C. Flooding  D. Drought</w:t>
      </w:r>
    </w:p>
    <w:p w14:paraId="447E370A" w14:textId="77777777" w:rsidR="00E44103" w:rsidRPr="00E44103" w:rsidRDefault="00E44103" w:rsidP="00E44103">
      <w:pPr>
        <w:pStyle w:val="Caption1"/>
        <w:rPr>
          <w:rFonts w:eastAsia="SimSun"/>
          <w:b w:val="0"/>
          <w:sz w:val="24"/>
          <w:szCs w:val="24"/>
        </w:rPr>
      </w:pPr>
    </w:p>
    <w:p w14:paraId="39125885" w14:textId="77777777" w:rsidR="00E44103" w:rsidRPr="00E44103" w:rsidRDefault="00E44103" w:rsidP="00E44103">
      <w:pPr>
        <w:pStyle w:val="Caption1"/>
        <w:rPr>
          <w:rFonts w:eastAsia="SimSun"/>
          <w:b w:val="0"/>
          <w:sz w:val="24"/>
          <w:szCs w:val="24"/>
        </w:rPr>
      </w:pPr>
      <w:r w:rsidRPr="00E44103">
        <w:rPr>
          <w:rFonts w:eastAsia="SimSun"/>
          <w:b w:val="0"/>
          <w:sz w:val="24"/>
          <w:szCs w:val="24"/>
        </w:rPr>
        <w:t>2. Which of the following helps control flooding?</w:t>
      </w:r>
    </w:p>
    <w:p w14:paraId="0FDAB0A6"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Overgrazing  B.</w:t>
      </w:r>
      <w:proofErr w:type="gramEnd"/>
      <w:r w:rsidRPr="00E44103">
        <w:rPr>
          <w:rFonts w:eastAsia="SimSun"/>
          <w:b w:val="0"/>
          <w:sz w:val="24"/>
          <w:szCs w:val="24"/>
        </w:rPr>
        <w:t xml:space="preserve"> Deforestation  C. Damming of rivers  D. Dumping of refuse</w:t>
      </w:r>
    </w:p>
    <w:p w14:paraId="53B78AF9" w14:textId="77777777" w:rsidR="00E44103" w:rsidRPr="00E44103" w:rsidRDefault="00E44103" w:rsidP="00E44103">
      <w:pPr>
        <w:pStyle w:val="Caption1"/>
        <w:rPr>
          <w:rFonts w:eastAsia="SimSun"/>
          <w:b w:val="0"/>
          <w:sz w:val="24"/>
          <w:szCs w:val="24"/>
        </w:rPr>
      </w:pPr>
    </w:p>
    <w:p w14:paraId="435B54EA" w14:textId="77777777" w:rsidR="00E44103" w:rsidRPr="00E44103" w:rsidRDefault="00E44103" w:rsidP="00E44103">
      <w:pPr>
        <w:pStyle w:val="Caption1"/>
        <w:rPr>
          <w:rFonts w:eastAsia="SimSun"/>
          <w:b w:val="0"/>
          <w:sz w:val="24"/>
          <w:szCs w:val="24"/>
        </w:rPr>
      </w:pPr>
      <w:r w:rsidRPr="00E44103">
        <w:rPr>
          <w:rFonts w:eastAsia="SimSun"/>
          <w:b w:val="0"/>
          <w:sz w:val="24"/>
          <w:szCs w:val="24"/>
        </w:rPr>
        <w:t>3. Which of the following does not contribute to flooding?</w:t>
      </w:r>
    </w:p>
    <w:p w14:paraId="21D56269"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Blocked </w:t>
      </w:r>
      <w:proofErr w:type="gramStart"/>
      <w:r w:rsidRPr="00E44103">
        <w:rPr>
          <w:rFonts w:eastAsia="SimSun"/>
          <w:b w:val="0"/>
          <w:sz w:val="24"/>
          <w:szCs w:val="24"/>
        </w:rPr>
        <w:t>drainages  B.</w:t>
      </w:r>
      <w:proofErr w:type="gramEnd"/>
      <w:r w:rsidRPr="00E44103">
        <w:rPr>
          <w:rFonts w:eastAsia="SimSun"/>
          <w:b w:val="0"/>
          <w:sz w:val="24"/>
          <w:szCs w:val="24"/>
        </w:rPr>
        <w:t xml:space="preserve"> Overflowing rivers  C. Adequate drainage systems  D. Loss of lives</w:t>
      </w:r>
    </w:p>
    <w:p w14:paraId="122D21FA" w14:textId="77777777" w:rsidR="00E44103" w:rsidRPr="00E44103" w:rsidRDefault="00E44103" w:rsidP="00E44103">
      <w:pPr>
        <w:pStyle w:val="Caption1"/>
        <w:rPr>
          <w:rFonts w:eastAsia="SimSun"/>
          <w:b w:val="0"/>
          <w:sz w:val="24"/>
          <w:szCs w:val="24"/>
        </w:rPr>
      </w:pPr>
    </w:p>
    <w:p w14:paraId="687D2067" w14:textId="77777777" w:rsidR="00E44103" w:rsidRPr="00E44103" w:rsidRDefault="00E44103" w:rsidP="00E44103">
      <w:pPr>
        <w:pStyle w:val="Caption1"/>
        <w:rPr>
          <w:rFonts w:eastAsia="SimSun"/>
          <w:b w:val="0"/>
          <w:sz w:val="24"/>
          <w:szCs w:val="24"/>
        </w:rPr>
      </w:pPr>
      <w:r w:rsidRPr="00E44103">
        <w:rPr>
          <w:rFonts w:eastAsia="SimSun"/>
          <w:b w:val="0"/>
          <w:sz w:val="24"/>
          <w:szCs w:val="24"/>
        </w:rPr>
        <w:t>4. What is a consequence of flooding?</w:t>
      </w:r>
    </w:p>
    <w:p w14:paraId="2350EC2E"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Growth and </w:t>
      </w:r>
      <w:proofErr w:type="gramStart"/>
      <w:r w:rsidRPr="00E44103">
        <w:rPr>
          <w:rFonts w:eastAsia="SimSun"/>
          <w:b w:val="0"/>
          <w:sz w:val="24"/>
          <w:szCs w:val="24"/>
        </w:rPr>
        <w:t>development  B.</w:t>
      </w:r>
      <w:proofErr w:type="gramEnd"/>
      <w:r w:rsidRPr="00E44103">
        <w:rPr>
          <w:rFonts w:eastAsia="SimSun"/>
          <w:b w:val="0"/>
          <w:sz w:val="24"/>
          <w:szCs w:val="24"/>
        </w:rPr>
        <w:t xml:space="preserve"> Increased fertility  C. Destruction of livestock  D. Provision of food</w:t>
      </w:r>
    </w:p>
    <w:p w14:paraId="7281759A" w14:textId="77777777" w:rsidR="00E44103" w:rsidRPr="00E44103" w:rsidRDefault="00E44103" w:rsidP="00E44103">
      <w:pPr>
        <w:pStyle w:val="Caption1"/>
        <w:rPr>
          <w:rFonts w:eastAsia="SimSun"/>
          <w:b w:val="0"/>
          <w:sz w:val="24"/>
          <w:szCs w:val="24"/>
        </w:rPr>
      </w:pPr>
    </w:p>
    <w:p w14:paraId="6B898D6D"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5. Flood is </w:t>
      </w:r>
      <w:proofErr w:type="spellStart"/>
      <w:r w:rsidRPr="00E44103">
        <w:rPr>
          <w:rFonts w:eastAsia="SimSun"/>
          <w:b w:val="0"/>
          <w:sz w:val="24"/>
          <w:szCs w:val="24"/>
        </w:rPr>
        <w:t>a</w:t>
      </w:r>
      <w:proofErr w:type="spellEnd"/>
      <w:r w:rsidRPr="00E44103">
        <w:rPr>
          <w:rFonts w:eastAsia="SimSun"/>
          <w:b w:val="0"/>
          <w:sz w:val="24"/>
          <w:szCs w:val="24"/>
        </w:rPr>
        <w:t xml:space="preserve"> ___ occurrence.</w:t>
      </w:r>
    </w:p>
    <w:p w14:paraId="170391CD" w14:textId="77777777" w:rsidR="00E44103" w:rsidRPr="00E44103" w:rsidRDefault="00E44103" w:rsidP="00E44103">
      <w:pPr>
        <w:pStyle w:val="Caption1"/>
        <w:rPr>
          <w:rFonts w:eastAsia="SimSun"/>
          <w:b w:val="0"/>
          <w:sz w:val="24"/>
          <w:szCs w:val="24"/>
        </w:rPr>
      </w:pPr>
      <w:r w:rsidRPr="00E44103">
        <w:rPr>
          <w:rFonts w:eastAsia="SimSun"/>
          <w:b w:val="0"/>
          <w:sz w:val="24"/>
          <w:szCs w:val="24"/>
        </w:rPr>
        <w:t xml:space="preserve">   - A. </w:t>
      </w:r>
      <w:proofErr w:type="gramStart"/>
      <w:r w:rsidRPr="00E44103">
        <w:rPr>
          <w:rFonts w:eastAsia="SimSun"/>
          <w:b w:val="0"/>
          <w:sz w:val="24"/>
          <w:szCs w:val="24"/>
        </w:rPr>
        <w:t>Natural  B.</w:t>
      </w:r>
      <w:proofErr w:type="gramEnd"/>
      <w:r w:rsidRPr="00E44103">
        <w:rPr>
          <w:rFonts w:eastAsia="SimSun"/>
          <w:b w:val="0"/>
          <w:sz w:val="24"/>
          <w:szCs w:val="24"/>
        </w:rPr>
        <w:t xml:space="preserve"> Man-made  C. Phenomenal  D. Economical</w:t>
      </w:r>
    </w:p>
    <w:p w14:paraId="7EFD1B0B" w14:textId="77777777" w:rsidR="00E44103" w:rsidRPr="00E44103" w:rsidRDefault="00E44103" w:rsidP="00E44103">
      <w:pPr>
        <w:pStyle w:val="Caption1"/>
        <w:rPr>
          <w:rFonts w:eastAsia="SimSun"/>
          <w:b w:val="0"/>
          <w:sz w:val="24"/>
          <w:szCs w:val="24"/>
        </w:rPr>
      </w:pPr>
    </w:p>
    <w:p w14:paraId="4F037054" w14:textId="3E419DCB" w:rsidR="00E44103" w:rsidRPr="00E44103" w:rsidRDefault="00E44103" w:rsidP="00E44103">
      <w:pPr>
        <w:pStyle w:val="Caption1"/>
        <w:rPr>
          <w:rFonts w:eastAsia="SimSun"/>
          <w:b w:val="0"/>
          <w:sz w:val="24"/>
          <w:szCs w:val="24"/>
        </w:rPr>
      </w:pPr>
      <w:r w:rsidRPr="00E44103">
        <w:rPr>
          <w:rFonts w:eastAsia="SimSun"/>
          <w:b w:val="0"/>
          <w:sz w:val="24"/>
          <w:szCs w:val="24"/>
        </w:rPr>
        <w:t>Theory:</w:t>
      </w:r>
    </w:p>
    <w:p w14:paraId="51F91FC1" w14:textId="77777777" w:rsidR="00E44103" w:rsidRPr="00E44103" w:rsidRDefault="00E44103" w:rsidP="00E44103">
      <w:pPr>
        <w:pStyle w:val="Caption1"/>
        <w:rPr>
          <w:rFonts w:eastAsia="SimSun"/>
          <w:b w:val="0"/>
          <w:sz w:val="24"/>
          <w:szCs w:val="24"/>
        </w:rPr>
      </w:pPr>
    </w:p>
    <w:p w14:paraId="5D4415C3" w14:textId="77777777" w:rsidR="00E44103" w:rsidRPr="00E44103" w:rsidRDefault="00E44103" w:rsidP="00E44103">
      <w:pPr>
        <w:pStyle w:val="Caption1"/>
        <w:rPr>
          <w:rFonts w:eastAsia="SimSun"/>
          <w:b w:val="0"/>
          <w:sz w:val="24"/>
          <w:szCs w:val="24"/>
        </w:rPr>
      </w:pPr>
      <w:r w:rsidRPr="00E44103">
        <w:rPr>
          <w:rFonts w:eastAsia="SimSun"/>
          <w:b w:val="0"/>
          <w:sz w:val="24"/>
          <w:szCs w:val="24"/>
        </w:rPr>
        <w:t>1. List five things you can do to prevent flooding in your immediate environment.</w:t>
      </w:r>
    </w:p>
    <w:p w14:paraId="1803D433" w14:textId="77777777" w:rsidR="00E44103" w:rsidRPr="00E44103" w:rsidRDefault="00E44103" w:rsidP="00E44103">
      <w:pPr>
        <w:pStyle w:val="Caption1"/>
        <w:rPr>
          <w:rFonts w:eastAsia="SimSun"/>
          <w:b w:val="0"/>
          <w:sz w:val="24"/>
          <w:szCs w:val="24"/>
        </w:rPr>
      </w:pPr>
      <w:r w:rsidRPr="00E44103">
        <w:rPr>
          <w:rFonts w:eastAsia="SimSun"/>
          <w:b w:val="0"/>
          <w:sz w:val="24"/>
          <w:szCs w:val="24"/>
        </w:rPr>
        <w:t>2. What are the environmental and economic impacts of flooding?</w:t>
      </w:r>
    </w:p>
    <w:p w14:paraId="65F073C1" w14:textId="77777777" w:rsidR="00E44103" w:rsidRPr="00E44103" w:rsidRDefault="00E44103" w:rsidP="00E44103">
      <w:pPr>
        <w:pStyle w:val="Caption1"/>
        <w:rPr>
          <w:rFonts w:eastAsia="SimSun"/>
          <w:b w:val="0"/>
          <w:sz w:val="24"/>
          <w:szCs w:val="24"/>
        </w:rPr>
      </w:pPr>
      <w:r w:rsidRPr="00E44103">
        <w:rPr>
          <w:rFonts w:eastAsia="SimSun"/>
          <w:b w:val="0"/>
          <w:sz w:val="24"/>
          <w:szCs w:val="24"/>
        </w:rPr>
        <w:t>3. Mention five ways to prevent</w:t>
      </w:r>
    </w:p>
    <w:p w14:paraId="54959B0A" w14:textId="77777777" w:rsidR="00E44103" w:rsidRPr="00E44103" w:rsidRDefault="00E44103" w:rsidP="00E44103">
      <w:pPr>
        <w:pStyle w:val="Caption1"/>
        <w:rPr>
          <w:rFonts w:eastAsia="SimSun"/>
          <w:b w:val="0"/>
          <w:sz w:val="24"/>
          <w:szCs w:val="24"/>
        </w:rPr>
      </w:pPr>
    </w:p>
    <w:p w14:paraId="7BC3ADFD" w14:textId="12121FE6" w:rsidR="00825DE3" w:rsidRPr="00E44103" w:rsidRDefault="00E44103" w:rsidP="00E44103">
      <w:pPr>
        <w:pStyle w:val="Caption1"/>
        <w:rPr>
          <w:rFonts w:eastAsia="SimSun"/>
          <w:b w:val="0"/>
          <w:sz w:val="24"/>
          <w:szCs w:val="24"/>
        </w:rPr>
      </w:pPr>
      <w:r w:rsidRPr="00E44103">
        <w:rPr>
          <w:rFonts w:eastAsia="SimSun"/>
          <w:b w:val="0"/>
          <w:sz w:val="24"/>
          <w:szCs w:val="24"/>
        </w:rPr>
        <w:t xml:space="preserve"> erosion.</w:t>
      </w:r>
    </w:p>
    <w:p w14:paraId="5C5E827C" w14:textId="30C0B746" w:rsidR="00E44103" w:rsidRDefault="00E44103" w:rsidP="00E44103"/>
    <w:p w14:paraId="6C43C54E" w14:textId="7EF5291C" w:rsidR="00E44103" w:rsidRDefault="00E44103" w:rsidP="00E44103"/>
    <w:p w14:paraId="1E37070B" w14:textId="4015EBD1" w:rsidR="00E44103" w:rsidRDefault="00E44103" w:rsidP="00E44103"/>
    <w:p w14:paraId="24047AF5" w14:textId="5AEDCE29" w:rsidR="00E44103" w:rsidRDefault="00E44103" w:rsidP="00E44103"/>
    <w:p w14:paraId="700AEDD5" w14:textId="6E52F6A4" w:rsidR="00E44103" w:rsidRDefault="00E44103" w:rsidP="00E44103"/>
    <w:p w14:paraId="7FCCF1ED" w14:textId="77777777" w:rsidR="00E44103" w:rsidRPr="00E44103" w:rsidRDefault="00E44103" w:rsidP="00E44103"/>
    <w:p w14:paraId="1CF6AB70" w14:textId="77777777" w:rsidR="00825DE3" w:rsidRPr="000B3BE2" w:rsidRDefault="00825DE3" w:rsidP="00342E35">
      <w:pPr>
        <w:pStyle w:val="Caption1"/>
        <w:jc w:val="center"/>
        <w:rPr>
          <w:sz w:val="24"/>
          <w:szCs w:val="24"/>
        </w:rPr>
      </w:pPr>
    </w:p>
    <w:p w14:paraId="3E1BAA26" w14:textId="77777777" w:rsidR="00827C00" w:rsidRPr="000B3BE2" w:rsidRDefault="0055630F" w:rsidP="00342E35">
      <w:pPr>
        <w:pStyle w:val="Caption1"/>
        <w:jc w:val="center"/>
        <w:rPr>
          <w:sz w:val="24"/>
          <w:szCs w:val="24"/>
        </w:rPr>
      </w:pPr>
      <w:r w:rsidRPr="000B3BE2">
        <w:rPr>
          <w:sz w:val="24"/>
          <w:szCs w:val="24"/>
        </w:rPr>
        <w:t>WEEK THREE</w:t>
      </w:r>
    </w:p>
    <w:p w14:paraId="0FD6C931" w14:textId="00D9404D" w:rsidR="00026B1B" w:rsidRPr="00026B1B" w:rsidRDefault="00026B1B" w:rsidP="00026B1B">
      <w:pPr>
        <w:pStyle w:val="Caption1"/>
        <w:jc w:val="center"/>
        <w:rPr>
          <w:rFonts w:eastAsia="SimSun"/>
          <w:sz w:val="24"/>
          <w:szCs w:val="24"/>
        </w:rPr>
      </w:pPr>
      <w:r w:rsidRPr="00026B1B">
        <w:rPr>
          <w:rFonts w:eastAsia="SimSun"/>
          <w:sz w:val="24"/>
          <w:szCs w:val="24"/>
        </w:rPr>
        <w:t>DESERTIFICATION AND DEFORESTATION</w:t>
      </w:r>
    </w:p>
    <w:p w14:paraId="3DF118E5" w14:textId="77777777" w:rsidR="00026B1B" w:rsidRPr="00026B1B" w:rsidRDefault="00026B1B" w:rsidP="00026B1B">
      <w:pPr>
        <w:pStyle w:val="Caption1"/>
        <w:jc w:val="center"/>
        <w:rPr>
          <w:rFonts w:eastAsia="SimSun"/>
          <w:sz w:val="24"/>
          <w:szCs w:val="24"/>
        </w:rPr>
      </w:pPr>
    </w:p>
    <w:p w14:paraId="6554D697" w14:textId="01193BAE" w:rsidR="00026B1B" w:rsidRPr="00026B1B" w:rsidRDefault="00026B1B" w:rsidP="00026B1B">
      <w:pPr>
        <w:pStyle w:val="Caption1"/>
        <w:rPr>
          <w:rFonts w:eastAsia="SimSun"/>
          <w:b w:val="0"/>
          <w:sz w:val="24"/>
          <w:szCs w:val="24"/>
        </w:rPr>
      </w:pPr>
      <w:r w:rsidRPr="00026B1B">
        <w:rPr>
          <w:rFonts w:eastAsia="SimSun"/>
          <w:b w:val="0"/>
          <w:sz w:val="24"/>
          <w:szCs w:val="24"/>
        </w:rPr>
        <w:t>Content:</w:t>
      </w:r>
    </w:p>
    <w:p w14:paraId="02B9510D" w14:textId="77777777" w:rsidR="00026B1B" w:rsidRPr="00026B1B" w:rsidRDefault="00026B1B" w:rsidP="00026B1B">
      <w:pPr>
        <w:pStyle w:val="Caption1"/>
        <w:rPr>
          <w:rFonts w:eastAsia="SimSun"/>
          <w:b w:val="0"/>
          <w:sz w:val="24"/>
          <w:szCs w:val="24"/>
        </w:rPr>
      </w:pPr>
    </w:p>
    <w:p w14:paraId="1A670C4F" w14:textId="77777777" w:rsidR="00026B1B" w:rsidRPr="00026B1B" w:rsidRDefault="00026B1B" w:rsidP="00026B1B">
      <w:pPr>
        <w:pStyle w:val="Caption1"/>
        <w:rPr>
          <w:rFonts w:eastAsia="SimSun"/>
          <w:b w:val="0"/>
          <w:sz w:val="24"/>
          <w:szCs w:val="24"/>
        </w:rPr>
      </w:pPr>
      <w:r w:rsidRPr="00026B1B">
        <w:rPr>
          <w:rFonts w:eastAsia="SimSun"/>
          <w:b w:val="0"/>
          <w:sz w:val="24"/>
          <w:szCs w:val="24"/>
        </w:rPr>
        <w:t>- Definition of Deforestation</w:t>
      </w:r>
    </w:p>
    <w:p w14:paraId="7E4FE919" w14:textId="77777777" w:rsidR="00026B1B" w:rsidRPr="00026B1B" w:rsidRDefault="00026B1B" w:rsidP="00026B1B">
      <w:pPr>
        <w:pStyle w:val="Caption1"/>
        <w:rPr>
          <w:rFonts w:eastAsia="SimSun"/>
          <w:b w:val="0"/>
          <w:sz w:val="24"/>
          <w:szCs w:val="24"/>
        </w:rPr>
      </w:pPr>
      <w:r w:rsidRPr="00026B1B">
        <w:rPr>
          <w:rFonts w:eastAsia="SimSun"/>
          <w:b w:val="0"/>
          <w:sz w:val="24"/>
          <w:szCs w:val="24"/>
        </w:rPr>
        <w:t>- Causes of Deforestation</w:t>
      </w:r>
    </w:p>
    <w:p w14:paraId="5AAE4FFA" w14:textId="77777777" w:rsidR="00026B1B" w:rsidRPr="00026B1B" w:rsidRDefault="00026B1B" w:rsidP="00026B1B">
      <w:pPr>
        <w:pStyle w:val="Caption1"/>
        <w:rPr>
          <w:rFonts w:eastAsia="SimSun"/>
          <w:b w:val="0"/>
          <w:sz w:val="24"/>
          <w:szCs w:val="24"/>
        </w:rPr>
      </w:pPr>
      <w:r w:rsidRPr="00026B1B">
        <w:rPr>
          <w:rFonts w:eastAsia="SimSun"/>
          <w:b w:val="0"/>
          <w:sz w:val="24"/>
          <w:szCs w:val="24"/>
        </w:rPr>
        <w:t>- Effects of Deforestation</w:t>
      </w:r>
    </w:p>
    <w:p w14:paraId="6C3F193C" w14:textId="77777777" w:rsidR="00026B1B" w:rsidRPr="00026B1B" w:rsidRDefault="00026B1B" w:rsidP="00026B1B">
      <w:pPr>
        <w:pStyle w:val="Caption1"/>
        <w:rPr>
          <w:rFonts w:eastAsia="SimSun"/>
          <w:b w:val="0"/>
          <w:sz w:val="24"/>
          <w:szCs w:val="24"/>
        </w:rPr>
      </w:pPr>
      <w:r w:rsidRPr="00026B1B">
        <w:rPr>
          <w:rFonts w:eastAsia="SimSun"/>
          <w:b w:val="0"/>
          <w:sz w:val="24"/>
          <w:szCs w:val="24"/>
        </w:rPr>
        <w:t>- Control of Deforestation</w:t>
      </w:r>
    </w:p>
    <w:p w14:paraId="4BB816D2" w14:textId="77777777" w:rsidR="00026B1B" w:rsidRPr="00026B1B" w:rsidRDefault="00026B1B" w:rsidP="00026B1B">
      <w:pPr>
        <w:pStyle w:val="Caption1"/>
        <w:rPr>
          <w:rFonts w:eastAsia="SimSun"/>
          <w:b w:val="0"/>
          <w:sz w:val="24"/>
          <w:szCs w:val="24"/>
        </w:rPr>
      </w:pPr>
    </w:p>
    <w:p w14:paraId="70505239" w14:textId="4C5F7F33" w:rsidR="00026B1B" w:rsidRPr="00026B1B" w:rsidRDefault="00026B1B" w:rsidP="00026B1B">
      <w:pPr>
        <w:pStyle w:val="Caption1"/>
        <w:rPr>
          <w:rFonts w:eastAsia="SimSun"/>
          <w:b w:val="0"/>
          <w:sz w:val="24"/>
          <w:szCs w:val="24"/>
        </w:rPr>
      </w:pPr>
      <w:r w:rsidRPr="00026B1B">
        <w:rPr>
          <w:rFonts w:eastAsia="SimSun"/>
          <w:b w:val="0"/>
          <w:sz w:val="24"/>
          <w:szCs w:val="24"/>
        </w:rPr>
        <w:t>Definition:</w:t>
      </w:r>
    </w:p>
    <w:p w14:paraId="546F500A" w14:textId="77777777" w:rsidR="00026B1B" w:rsidRPr="00026B1B" w:rsidRDefault="00026B1B" w:rsidP="00026B1B">
      <w:pPr>
        <w:pStyle w:val="Caption1"/>
        <w:rPr>
          <w:rFonts w:eastAsia="SimSun"/>
          <w:b w:val="0"/>
          <w:sz w:val="24"/>
          <w:szCs w:val="24"/>
        </w:rPr>
      </w:pPr>
    </w:p>
    <w:p w14:paraId="4D5E68DF" w14:textId="77777777" w:rsidR="00026B1B" w:rsidRPr="00026B1B" w:rsidRDefault="00026B1B" w:rsidP="00026B1B">
      <w:pPr>
        <w:pStyle w:val="Caption1"/>
        <w:rPr>
          <w:rFonts w:eastAsia="SimSun"/>
          <w:b w:val="0"/>
          <w:sz w:val="24"/>
          <w:szCs w:val="24"/>
        </w:rPr>
      </w:pPr>
      <w:r w:rsidRPr="00026B1B">
        <w:rPr>
          <w:rFonts w:eastAsia="SimSun"/>
          <w:b w:val="0"/>
          <w:sz w:val="24"/>
          <w:szCs w:val="24"/>
        </w:rPr>
        <w:t>Deforestation is the continuous removal of trees without replacing or replanting them. It also refers to the permanent destruction of forests to make land available for other purposes.</w:t>
      </w:r>
    </w:p>
    <w:p w14:paraId="39EA19AA" w14:textId="77777777" w:rsidR="00026B1B" w:rsidRPr="00026B1B" w:rsidRDefault="00026B1B" w:rsidP="00026B1B">
      <w:pPr>
        <w:pStyle w:val="Caption1"/>
        <w:rPr>
          <w:rFonts w:eastAsia="SimSun"/>
          <w:b w:val="0"/>
          <w:sz w:val="24"/>
          <w:szCs w:val="24"/>
        </w:rPr>
      </w:pPr>
    </w:p>
    <w:p w14:paraId="64E762C0" w14:textId="2B815B61" w:rsidR="00026B1B" w:rsidRPr="00026B1B" w:rsidRDefault="00026B1B" w:rsidP="00026B1B">
      <w:pPr>
        <w:pStyle w:val="Caption1"/>
        <w:rPr>
          <w:rFonts w:eastAsia="SimSun"/>
          <w:b w:val="0"/>
          <w:sz w:val="24"/>
          <w:szCs w:val="24"/>
        </w:rPr>
      </w:pPr>
      <w:r w:rsidRPr="00026B1B">
        <w:rPr>
          <w:rFonts w:eastAsia="SimSun"/>
          <w:b w:val="0"/>
          <w:sz w:val="24"/>
          <w:szCs w:val="24"/>
        </w:rPr>
        <w:t>Causes of Deforestation:</w:t>
      </w:r>
    </w:p>
    <w:p w14:paraId="1BC45158" w14:textId="77777777" w:rsidR="00026B1B" w:rsidRPr="00026B1B" w:rsidRDefault="00026B1B" w:rsidP="00026B1B">
      <w:pPr>
        <w:pStyle w:val="Caption1"/>
        <w:rPr>
          <w:rFonts w:eastAsia="SimSun"/>
          <w:b w:val="0"/>
          <w:sz w:val="24"/>
          <w:szCs w:val="24"/>
        </w:rPr>
      </w:pPr>
    </w:p>
    <w:p w14:paraId="55715E88" w14:textId="77777777" w:rsidR="00026B1B" w:rsidRPr="00026B1B" w:rsidRDefault="00026B1B" w:rsidP="00026B1B">
      <w:pPr>
        <w:pStyle w:val="Caption1"/>
        <w:rPr>
          <w:rFonts w:eastAsia="SimSun"/>
          <w:b w:val="0"/>
          <w:sz w:val="24"/>
          <w:szCs w:val="24"/>
        </w:rPr>
      </w:pPr>
      <w:r w:rsidRPr="00026B1B">
        <w:rPr>
          <w:rFonts w:eastAsia="SimSun"/>
          <w:b w:val="0"/>
          <w:sz w:val="24"/>
          <w:szCs w:val="24"/>
        </w:rPr>
        <w:t>1. Removal of trees for road construction, building houses, industries, and recreational centers.</w:t>
      </w:r>
    </w:p>
    <w:p w14:paraId="79445EC5" w14:textId="77777777" w:rsidR="00026B1B" w:rsidRPr="00026B1B" w:rsidRDefault="00026B1B" w:rsidP="00026B1B">
      <w:pPr>
        <w:pStyle w:val="Caption1"/>
        <w:rPr>
          <w:rFonts w:eastAsia="SimSun"/>
          <w:b w:val="0"/>
          <w:sz w:val="24"/>
          <w:szCs w:val="24"/>
        </w:rPr>
      </w:pPr>
      <w:r w:rsidRPr="00026B1B">
        <w:rPr>
          <w:rFonts w:eastAsia="SimSun"/>
          <w:b w:val="0"/>
          <w:sz w:val="24"/>
          <w:szCs w:val="24"/>
        </w:rPr>
        <w:t>2. Uncontrolled logging by poachers for industrial use (paper, furniture, sculptures).</w:t>
      </w:r>
    </w:p>
    <w:p w14:paraId="4EF4A3D3" w14:textId="77777777" w:rsidR="00026B1B" w:rsidRPr="00026B1B" w:rsidRDefault="00026B1B" w:rsidP="00026B1B">
      <w:pPr>
        <w:pStyle w:val="Caption1"/>
        <w:rPr>
          <w:rFonts w:eastAsia="SimSun"/>
          <w:b w:val="0"/>
          <w:sz w:val="24"/>
          <w:szCs w:val="24"/>
        </w:rPr>
      </w:pPr>
      <w:r w:rsidRPr="00026B1B">
        <w:rPr>
          <w:rFonts w:eastAsia="SimSun"/>
          <w:b w:val="0"/>
          <w:sz w:val="24"/>
          <w:szCs w:val="24"/>
        </w:rPr>
        <w:lastRenderedPageBreak/>
        <w:t>3. Tree felling for domestic use like cooking.</w:t>
      </w:r>
    </w:p>
    <w:p w14:paraId="1A3DC406" w14:textId="77777777" w:rsidR="00026B1B" w:rsidRPr="00026B1B" w:rsidRDefault="00026B1B" w:rsidP="00026B1B">
      <w:pPr>
        <w:pStyle w:val="Caption1"/>
        <w:rPr>
          <w:rFonts w:eastAsia="SimSun"/>
          <w:b w:val="0"/>
          <w:sz w:val="24"/>
          <w:szCs w:val="24"/>
        </w:rPr>
      </w:pPr>
      <w:r w:rsidRPr="00026B1B">
        <w:rPr>
          <w:rFonts w:eastAsia="SimSun"/>
          <w:b w:val="0"/>
          <w:sz w:val="24"/>
          <w:szCs w:val="24"/>
        </w:rPr>
        <w:t>4. Forest burning for hunting and farming.</w:t>
      </w:r>
    </w:p>
    <w:p w14:paraId="4E95E302" w14:textId="77777777" w:rsidR="00026B1B" w:rsidRPr="00026B1B" w:rsidRDefault="00026B1B" w:rsidP="00026B1B">
      <w:pPr>
        <w:pStyle w:val="Caption1"/>
        <w:rPr>
          <w:rFonts w:eastAsia="SimSun"/>
          <w:b w:val="0"/>
          <w:sz w:val="24"/>
          <w:szCs w:val="24"/>
        </w:rPr>
      </w:pPr>
      <w:r w:rsidRPr="00026B1B">
        <w:rPr>
          <w:rFonts w:eastAsia="SimSun"/>
          <w:b w:val="0"/>
          <w:sz w:val="24"/>
          <w:szCs w:val="24"/>
        </w:rPr>
        <w:t>5. Natural causes such as forest fires during thunderstorms or landslides.</w:t>
      </w:r>
    </w:p>
    <w:p w14:paraId="6732B2D8" w14:textId="77777777" w:rsidR="00026B1B" w:rsidRPr="00026B1B" w:rsidRDefault="00026B1B" w:rsidP="00026B1B">
      <w:pPr>
        <w:pStyle w:val="Caption1"/>
        <w:rPr>
          <w:rFonts w:eastAsia="SimSun"/>
          <w:b w:val="0"/>
          <w:sz w:val="24"/>
          <w:szCs w:val="24"/>
        </w:rPr>
      </w:pPr>
    </w:p>
    <w:p w14:paraId="1F03F09F" w14:textId="755C81A8" w:rsidR="00026B1B" w:rsidRPr="00026B1B" w:rsidRDefault="00026B1B" w:rsidP="00026B1B">
      <w:pPr>
        <w:pStyle w:val="Caption1"/>
        <w:rPr>
          <w:rFonts w:eastAsia="SimSun"/>
          <w:b w:val="0"/>
          <w:sz w:val="24"/>
          <w:szCs w:val="24"/>
        </w:rPr>
      </w:pPr>
      <w:r w:rsidRPr="00026B1B">
        <w:rPr>
          <w:rFonts w:eastAsia="SimSun"/>
          <w:b w:val="0"/>
          <w:sz w:val="24"/>
          <w:szCs w:val="24"/>
        </w:rPr>
        <w:t>Evaluation:</w:t>
      </w:r>
    </w:p>
    <w:p w14:paraId="7532C9AB" w14:textId="77777777" w:rsidR="00026B1B" w:rsidRPr="00026B1B" w:rsidRDefault="00026B1B" w:rsidP="00026B1B">
      <w:pPr>
        <w:pStyle w:val="Caption1"/>
        <w:rPr>
          <w:rFonts w:eastAsia="SimSun"/>
          <w:b w:val="0"/>
          <w:sz w:val="24"/>
          <w:szCs w:val="24"/>
        </w:rPr>
      </w:pPr>
    </w:p>
    <w:p w14:paraId="386F9105" w14:textId="77777777" w:rsidR="00026B1B" w:rsidRPr="00026B1B" w:rsidRDefault="00026B1B" w:rsidP="00026B1B">
      <w:pPr>
        <w:pStyle w:val="Caption1"/>
        <w:rPr>
          <w:rFonts w:eastAsia="SimSun"/>
          <w:b w:val="0"/>
          <w:sz w:val="24"/>
          <w:szCs w:val="24"/>
        </w:rPr>
      </w:pPr>
      <w:r w:rsidRPr="00026B1B">
        <w:rPr>
          <w:rFonts w:eastAsia="SimSun"/>
          <w:b w:val="0"/>
          <w:sz w:val="24"/>
          <w:szCs w:val="24"/>
        </w:rPr>
        <w:t>1. What is deforestation?</w:t>
      </w:r>
    </w:p>
    <w:p w14:paraId="2B1B35E0"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Deforestation is the continuous removal of trees without replanting. It's also the permanent destruction of forests for other land uses.</w:t>
      </w:r>
    </w:p>
    <w:p w14:paraId="4DEE89AC" w14:textId="77777777" w:rsidR="00026B1B" w:rsidRPr="00026B1B" w:rsidRDefault="00026B1B" w:rsidP="00026B1B">
      <w:pPr>
        <w:pStyle w:val="Caption1"/>
        <w:rPr>
          <w:rFonts w:eastAsia="SimSun"/>
          <w:b w:val="0"/>
          <w:sz w:val="24"/>
          <w:szCs w:val="24"/>
        </w:rPr>
      </w:pPr>
    </w:p>
    <w:p w14:paraId="53246745" w14:textId="77777777" w:rsidR="00026B1B" w:rsidRPr="00026B1B" w:rsidRDefault="00026B1B" w:rsidP="00026B1B">
      <w:pPr>
        <w:pStyle w:val="Caption1"/>
        <w:rPr>
          <w:rFonts w:eastAsia="SimSun"/>
          <w:b w:val="0"/>
          <w:sz w:val="24"/>
          <w:szCs w:val="24"/>
        </w:rPr>
      </w:pPr>
      <w:r w:rsidRPr="00026B1B">
        <w:rPr>
          <w:rFonts w:eastAsia="SimSun"/>
          <w:b w:val="0"/>
          <w:sz w:val="24"/>
          <w:szCs w:val="24"/>
        </w:rPr>
        <w:t>2. State five causes of deforestation.</w:t>
      </w:r>
    </w:p>
    <w:p w14:paraId="369AAF76"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Removal of trees for construction, indiscriminate logging, domestic use, forest burning, natural disasters.</w:t>
      </w:r>
    </w:p>
    <w:p w14:paraId="674A2332" w14:textId="77777777" w:rsidR="00026B1B" w:rsidRPr="00026B1B" w:rsidRDefault="00026B1B" w:rsidP="00026B1B">
      <w:pPr>
        <w:pStyle w:val="Caption1"/>
        <w:rPr>
          <w:rFonts w:eastAsia="SimSun"/>
          <w:b w:val="0"/>
          <w:sz w:val="24"/>
          <w:szCs w:val="24"/>
        </w:rPr>
      </w:pPr>
    </w:p>
    <w:p w14:paraId="2235337F" w14:textId="75D1C59C" w:rsidR="00026B1B" w:rsidRPr="00026B1B" w:rsidRDefault="00026B1B" w:rsidP="00026B1B">
      <w:pPr>
        <w:pStyle w:val="Caption1"/>
        <w:rPr>
          <w:rFonts w:eastAsia="SimSun"/>
          <w:b w:val="0"/>
          <w:sz w:val="24"/>
          <w:szCs w:val="24"/>
        </w:rPr>
      </w:pPr>
      <w:r w:rsidRPr="00026B1B">
        <w:rPr>
          <w:rFonts w:eastAsia="SimSun"/>
          <w:b w:val="0"/>
          <w:sz w:val="24"/>
          <w:szCs w:val="24"/>
        </w:rPr>
        <w:t>Effects of Deforestation:</w:t>
      </w:r>
    </w:p>
    <w:p w14:paraId="6E054C0D" w14:textId="77777777" w:rsidR="00026B1B" w:rsidRPr="00026B1B" w:rsidRDefault="00026B1B" w:rsidP="00026B1B">
      <w:pPr>
        <w:pStyle w:val="Caption1"/>
        <w:rPr>
          <w:rFonts w:eastAsia="SimSun"/>
          <w:b w:val="0"/>
          <w:sz w:val="24"/>
          <w:szCs w:val="24"/>
        </w:rPr>
      </w:pPr>
    </w:p>
    <w:p w14:paraId="5C438269" w14:textId="77777777" w:rsidR="00026B1B" w:rsidRPr="00026B1B" w:rsidRDefault="00026B1B" w:rsidP="00026B1B">
      <w:pPr>
        <w:pStyle w:val="Caption1"/>
        <w:rPr>
          <w:rFonts w:eastAsia="SimSun"/>
          <w:b w:val="0"/>
          <w:sz w:val="24"/>
          <w:szCs w:val="24"/>
        </w:rPr>
      </w:pPr>
      <w:r w:rsidRPr="00026B1B">
        <w:rPr>
          <w:rFonts w:eastAsia="SimSun"/>
          <w:b w:val="0"/>
          <w:sz w:val="24"/>
          <w:szCs w:val="24"/>
        </w:rPr>
        <w:t>1. Loss of wildlife and biodiversity, leading to the gradual extinction of forest animals.</w:t>
      </w:r>
    </w:p>
    <w:p w14:paraId="24EEE15E" w14:textId="77777777" w:rsidR="00026B1B" w:rsidRPr="00026B1B" w:rsidRDefault="00026B1B" w:rsidP="00026B1B">
      <w:pPr>
        <w:pStyle w:val="Caption1"/>
        <w:rPr>
          <w:rFonts w:eastAsia="SimSun"/>
          <w:b w:val="0"/>
          <w:sz w:val="24"/>
          <w:szCs w:val="24"/>
        </w:rPr>
      </w:pPr>
      <w:r w:rsidRPr="00026B1B">
        <w:rPr>
          <w:rFonts w:eastAsia="SimSun"/>
          <w:b w:val="0"/>
          <w:sz w:val="24"/>
          <w:szCs w:val="24"/>
        </w:rPr>
        <w:t>2. Contribution to climate change and global warming.</w:t>
      </w:r>
    </w:p>
    <w:p w14:paraId="7B48AA36" w14:textId="77777777" w:rsidR="00026B1B" w:rsidRPr="00026B1B" w:rsidRDefault="00026B1B" w:rsidP="00026B1B">
      <w:pPr>
        <w:pStyle w:val="Caption1"/>
        <w:rPr>
          <w:rFonts w:eastAsia="SimSun"/>
          <w:b w:val="0"/>
          <w:sz w:val="24"/>
          <w:szCs w:val="24"/>
        </w:rPr>
      </w:pPr>
      <w:r w:rsidRPr="00026B1B">
        <w:rPr>
          <w:rFonts w:eastAsia="SimSun"/>
          <w:b w:val="0"/>
          <w:sz w:val="24"/>
          <w:szCs w:val="24"/>
        </w:rPr>
        <w:t>3. Loss of habitat for many animal species, especially birds.</w:t>
      </w:r>
    </w:p>
    <w:p w14:paraId="2DB6DC5E" w14:textId="77777777" w:rsidR="00026B1B" w:rsidRPr="00026B1B" w:rsidRDefault="00026B1B" w:rsidP="00026B1B">
      <w:pPr>
        <w:pStyle w:val="Caption1"/>
        <w:rPr>
          <w:rFonts w:eastAsia="SimSun"/>
          <w:b w:val="0"/>
          <w:sz w:val="24"/>
          <w:szCs w:val="24"/>
        </w:rPr>
      </w:pPr>
      <w:r w:rsidRPr="00026B1B">
        <w:rPr>
          <w:rFonts w:eastAsia="SimSun"/>
          <w:b w:val="0"/>
          <w:sz w:val="24"/>
          <w:szCs w:val="24"/>
        </w:rPr>
        <w:t>4. Decrease in atmospheric oxygen and increase in CO2 levels, endangering plants and animals.</w:t>
      </w:r>
    </w:p>
    <w:p w14:paraId="5B30DAA3" w14:textId="77777777" w:rsidR="00026B1B" w:rsidRPr="00026B1B" w:rsidRDefault="00026B1B" w:rsidP="00026B1B">
      <w:pPr>
        <w:pStyle w:val="Caption1"/>
        <w:rPr>
          <w:rFonts w:eastAsia="SimSun"/>
          <w:b w:val="0"/>
          <w:sz w:val="24"/>
          <w:szCs w:val="24"/>
        </w:rPr>
      </w:pPr>
      <w:r w:rsidRPr="00026B1B">
        <w:rPr>
          <w:rFonts w:eastAsia="SimSun"/>
          <w:b w:val="0"/>
          <w:sz w:val="24"/>
          <w:szCs w:val="24"/>
        </w:rPr>
        <w:t>5. Flooding and erosion.</w:t>
      </w:r>
    </w:p>
    <w:p w14:paraId="7C408CE8" w14:textId="77777777" w:rsidR="00026B1B" w:rsidRPr="00026B1B" w:rsidRDefault="00026B1B" w:rsidP="00026B1B">
      <w:pPr>
        <w:pStyle w:val="Caption1"/>
        <w:rPr>
          <w:rFonts w:eastAsia="SimSun"/>
          <w:b w:val="0"/>
          <w:sz w:val="24"/>
          <w:szCs w:val="24"/>
        </w:rPr>
      </w:pPr>
      <w:r w:rsidRPr="00026B1B">
        <w:rPr>
          <w:rFonts w:eastAsia="SimSun"/>
          <w:b w:val="0"/>
          <w:sz w:val="24"/>
          <w:szCs w:val="24"/>
        </w:rPr>
        <w:t>6. Potential starvation and homelessness due to lack of food and building materials.</w:t>
      </w:r>
    </w:p>
    <w:p w14:paraId="536A9D7C" w14:textId="77777777" w:rsidR="00026B1B" w:rsidRPr="00026B1B" w:rsidRDefault="00026B1B" w:rsidP="00026B1B">
      <w:pPr>
        <w:pStyle w:val="Caption1"/>
        <w:rPr>
          <w:rFonts w:eastAsia="SimSun"/>
          <w:b w:val="0"/>
          <w:sz w:val="24"/>
          <w:szCs w:val="24"/>
        </w:rPr>
      </w:pPr>
      <w:r w:rsidRPr="00026B1B">
        <w:rPr>
          <w:rFonts w:eastAsia="SimSun"/>
          <w:b w:val="0"/>
          <w:sz w:val="24"/>
          <w:szCs w:val="24"/>
        </w:rPr>
        <w:t>7. Economic losses if raw materials from forests are no longer available for industries or exports.</w:t>
      </w:r>
    </w:p>
    <w:p w14:paraId="3C288BF8" w14:textId="77777777" w:rsidR="00026B1B" w:rsidRPr="00026B1B" w:rsidRDefault="00026B1B" w:rsidP="00026B1B">
      <w:pPr>
        <w:pStyle w:val="Caption1"/>
        <w:rPr>
          <w:rFonts w:eastAsia="SimSun"/>
          <w:b w:val="0"/>
          <w:sz w:val="24"/>
          <w:szCs w:val="24"/>
        </w:rPr>
      </w:pPr>
    </w:p>
    <w:p w14:paraId="7A8E6E79" w14:textId="31F30DD6" w:rsidR="00026B1B" w:rsidRPr="00026B1B" w:rsidRDefault="00026B1B" w:rsidP="00026B1B">
      <w:pPr>
        <w:pStyle w:val="Caption1"/>
        <w:rPr>
          <w:rFonts w:eastAsia="SimSun"/>
          <w:b w:val="0"/>
          <w:sz w:val="24"/>
          <w:szCs w:val="24"/>
        </w:rPr>
      </w:pPr>
      <w:r w:rsidRPr="00026B1B">
        <w:rPr>
          <w:rFonts w:eastAsia="SimSun"/>
          <w:b w:val="0"/>
          <w:sz w:val="24"/>
          <w:szCs w:val="24"/>
        </w:rPr>
        <w:t>Ways to Control Deforestation:</w:t>
      </w:r>
    </w:p>
    <w:p w14:paraId="45311FCD" w14:textId="77777777" w:rsidR="00026B1B" w:rsidRPr="00026B1B" w:rsidRDefault="00026B1B" w:rsidP="00026B1B">
      <w:pPr>
        <w:pStyle w:val="Caption1"/>
        <w:rPr>
          <w:rFonts w:eastAsia="SimSun"/>
          <w:b w:val="0"/>
          <w:sz w:val="24"/>
          <w:szCs w:val="24"/>
        </w:rPr>
      </w:pPr>
    </w:p>
    <w:p w14:paraId="089DE174" w14:textId="77777777" w:rsidR="00026B1B" w:rsidRPr="00026B1B" w:rsidRDefault="00026B1B" w:rsidP="00026B1B">
      <w:pPr>
        <w:pStyle w:val="Caption1"/>
        <w:rPr>
          <w:rFonts w:eastAsia="SimSun"/>
          <w:b w:val="0"/>
          <w:sz w:val="24"/>
          <w:szCs w:val="24"/>
        </w:rPr>
      </w:pPr>
      <w:r w:rsidRPr="00026B1B">
        <w:rPr>
          <w:rFonts w:eastAsia="SimSun"/>
          <w:b w:val="0"/>
          <w:sz w:val="24"/>
          <w:szCs w:val="24"/>
        </w:rPr>
        <w:t>1. Afforestation: Planting trees in new areas to establish forests where none existed before.</w:t>
      </w:r>
    </w:p>
    <w:p w14:paraId="2BDEDAC9" w14:textId="77777777" w:rsidR="00026B1B" w:rsidRPr="00026B1B" w:rsidRDefault="00026B1B" w:rsidP="00026B1B">
      <w:pPr>
        <w:pStyle w:val="Caption1"/>
        <w:rPr>
          <w:rFonts w:eastAsia="SimSun"/>
          <w:b w:val="0"/>
          <w:sz w:val="24"/>
          <w:szCs w:val="24"/>
        </w:rPr>
      </w:pPr>
      <w:r w:rsidRPr="00026B1B">
        <w:rPr>
          <w:rFonts w:eastAsia="SimSun"/>
          <w:b w:val="0"/>
          <w:sz w:val="24"/>
          <w:szCs w:val="24"/>
        </w:rPr>
        <w:t>2. Reforestation: Replanting trees to replace those removed from the forest.</w:t>
      </w:r>
    </w:p>
    <w:p w14:paraId="1F7C1AFA" w14:textId="77777777" w:rsidR="00026B1B" w:rsidRPr="00026B1B" w:rsidRDefault="00026B1B" w:rsidP="00026B1B">
      <w:pPr>
        <w:pStyle w:val="Caption1"/>
        <w:rPr>
          <w:rFonts w:eastAsia="SimSun"/>
          <w:b w:val="0"/>
          <w:sz w:val="24"/>
          <w:szCs w:val="24"/>
        </w:rPr>
      </w:pPr>
      <w:r w:rsidRPr="00026B1B">
        <w:rPr>
          <w:rFonts w:eastAsia="SimSun"/>
          <w:b w:val="0"/>
          <w:sz w:val="24"/>
          <w:szCs w:val="24"/>
        </w:rPr>
        <w:t>3. Implementation of laws against indiscriminate logging, poaching, and forest burning.</w:t>
      </w:r>
    </w:p>
    <w:p w14:paraId="7723A702" w14:textId="77777777" w:rsidR="00026B1B" w:rsidRPr="00026B1B" w:rsidRDefault="00026B1B" w:rsidP="00026B1B">
      <w:pPr>
        <w:pStyle w:val="Caption1"/>
        <w:rPr>
          <w:rFonts w:eastAsia="SimSun"/>
          <w:b w:val="0"/>
          <w:sz w:val="24"/>
          <w:szCs w:val="24"/>
        </w:rPr>
      </w:pPr>
      <w:r w:rsidRPr="00026B1B">
        <w:rPr>
          <w:rFonts w:eastAsia="SimSun"/>
          <w:b w:val="0"/>
          <w:sz w:val="24"/>
          <w:szCs w:val="24"/>
        </w:rPr>
        <w:t>4. Utilization of forest guards to prevent trespassers.</w:t>
      </w:r>
    </w:p>
    <w:p w14:paraId="2DCAEECA" w14:textId="77777777" w:rsidR="00026B1B" w:rsidRPr="00026B1B" w:rsidRDefault="00026B1B" w:rsidP="00026B1B">
      <w:pPr>
        <w:pStyle w:val="Caption1"/>
        <w:rPr>
          <w:rFonts w:eastAsia="SimSun"/>
          <w:b w:val="0"/>
          <w:sz w:val="24"/>
          <w:szCs w:val="24"/>
        </w:rPr>
      </w:pPr>
      <w:r w:rsidRPr="00026B1B">
        <w:rPr>
          <w:rFonts w:eastAsia="SimSun"/>
          <w:b w:val="0"/>
          <w:sz w:val="24"/>
          <w:szCs w:val="24"/>
        </w:rPr>
        <w:t>5. Public awareness campaigns on the importance of forest conservation.</w:t>
      </w:r>
    </w:p>
    <w:p w14:paraId="5D3786FC" w14:textId="77777777" w:rsidR="00026B1B" w:rsidRPr="00026B1B" w:rsidRDefault="00026B1B" w:rsidP="00026B1B">
      <w:pPr>
        <w:pStyle w:val="Caption1"/>
        <w:rPr>
          <w:rFonts w:eastAsia="SimSun"/>
          <w:b w:val="0"/>
          <w:sz w:val="24"/>
          <w:szCs w:val="24"/>
        </w:rPr>
      </w:pPr>
    </w:p>
    <w:p w14:paraId="364255F4" w14:textId="0BE6278C" w:rsidR="00026B1B" w:rsidRPr="00026B1B" w:rsidRDefault="00026B1B" w:rsidP="00026B1B">
      <w:pPr>
        <w:pStyle w:val="Caption1"/>
        <w:rPr>
          <w:rFonts w:eastAsia="SimSun"/>
          <w:b w:val="0"/>
          <w:sz w:val="24"/>
          <w:szCs w:val="24"/>
        </w:rPr>
      </w:pPr>
      <w:r w:rsidRPr="00026B1B">
        <w:rPr>
          <w:rFonts w:eastAsia="SimSun"/>
          <w:b w:val="0"/>
          <w:sz w:val="24"/>
          <w:szCs w:val="24"/>
        </w:rPr>
        <w:t>Evaluation:</w:t>
      </w:r>
    </w:p>
    <w:p w14:paraId="29E83467" w14:textId="77777777" w:rsidR="00026B1B" w:rsidRPr="00026B1B" w:rsidRDefault="00026B1B" w:rsidP="00026B1B">
      <w:pPr>
        <w:pStyle w:val="Caption1"/>
        <w:rPr>
          <w:rFonts w:eastAsia="SimSun"/>
          <w:b w:val="0"/>
          <w:sz w:val="24"/>
          <w:szCs w:val="24"/>
        </w:rPr>
      </w:pPr>
    </w:p>
    <w:p w14:paraId="4C2F2730" w14:textId="77777777" w:rsidR="00026B1B" w:rsidRPr="00026B1B" w:rsidRDefault="00026B1B" w:rsidP="00026B1B">
      <w:pPr>
        <w:pStyle w:val="Caption1"/>
        <w:rPr>
          <w:rFonts w:eastAsia="SimSun"/>
          <w:b w:val="0"/>
          <w:sz w:val="24"/>
          <w:szCs w:val="24"/>
        </w:rPr>
      </w:pPr>
      <w:r w:rsidRPr="00026B1B">
        <w:rPr>
          <w:rFonts w:eastAsia="SimSun"/>
          <w:b w:val="0"/>
          <w:sz w:val="24"/>
          <w:szCs w:val="24"/>
        </w:rPr>
        <w:t>1. State four effects of deforestation.</w:t>
      </w:r>
    </w:p>
    <w:p w14:paraId="47FF3920"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Loss of wildlife, climate change, habitat loss, decreased oxygen levels.</w:t>
      </w:r>
    </w:p>
    <w:p w14:paraId="253F4E8D" w14:textId="77777777" w:rsidR="00026B1B" w:rsidRPr="00026B1B" w:rsidRDefault="00026B1B" w:rsidP="00026B1B">
      <w:pPr>
        <w:pStyle w:val="Caption1"/>
        <w:rPr>
          <w:rFonts w:eastAsia="SimSun"/>
          <w:b w:val="0"/>
          <w:sz w:val="24"/>
          <w:szCs w:val="24"/>
        </w:rPr>
      </w:pPr>
    </w:p>
    <w:p w14:paraId="08B54D78" w14:textId="77777777" w:rsidR="00026B1B" w:rsidRPr="00026B1B" w:rsidRDefault="00026B1B" w:rsidP="00026B1B">
      <w:pPr>
        <w:pStyle w:val="Caption1"/>
        <w:rPr>
          <w:rFonts w:eastAsia="SimSun"/>
          <w:b w:val="0"/>
          <w:sz w:val="24"/>
          <w:szCs w:val="24"/>
        </w:rPr>
      </w:pPr>
      <w:r w:rsidRPr="00026B1B">
        <w:rPr>
          <w:rFonts w:eastAsia="SimSun"/>
          <w:b w:val="0"/>
          <w:sz w:val="24"/>
          <w:szCs w:val="24"/>
        </w:rPr>
        <w:t>2. State four ways to control deforestation.</w:t>
      </w:r>
    </w:p>
    <w:p w14:paraId="2E69AAB2"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Afforestation, reforestation, law enforcement, public awareness.</w:t>
      </w:r>
    </w:p>
    <w:p w14:paraId="26C627B0" w14:textId="77777777" w:rsidR="00026B1B" w:rsidRPr="00026B1B" w:rsidRDefault="00026B1B" w:rsidP="00026B1B">
      <w:pPr>
        <w:pStyle w:val="Caption1"/>
        <w:rPr>
          <w:rFonts w:eastAsia="SimSun"/>
          <w:b w:val="0"/>
          <w:sz w:val="24"/>
          <w:szCs w:val="24"/>
        </w:rPr>
      </w:pPr>
    </w:p>
    <w:p w14:paraId="1AED472F" w14:textId="39DB4000" w:rsidR="00026B1B" w:rsidRPr="00026B1B" w:rsidRDefault="00026B1B" w:rsidP="00026B1B">
      <w:pPr>
        <w:pStyle w:val="Caption1"/>
        <w:rPr>
          <w:rFonts w:eastAsia="SimSun"/>
          <w:b w:val="0"/>
          <w:sz w:val="24"/>
          <w:szCs w:val="24"/>
        </w:rPr>
      </w:pPr>
      <w:r w:rsidRPr="00026B1B">
        <w:rPr>
          <w:rFonts w:eastAsia="SimSun"/>
          <w:b w:val="0"/>
          <w:sz w:val="24"/>
          <w:szCs w:val="24"/>
        </w:rPr>
        <w:t>Importance of Forest:</w:t>
      </w:r>
    </w:p>
    <w:p w14:paraId="1BD08B0D" w14:textId="77777777" w:rsidR="00026B1B" w:rsidRPr="00026B1B" w:rsidRDefault="00026B1B" w:rsidP="00026B1B">
      <w:pPr>
        <w:pStyle w:val="Caption1"/>
        <w:rPr>
          <w:rFonts w:eastAsia="SimSun"/>
          <w:b w:val="0"/>
          <w:sz w:val="24"/>
          <w:szCs w:val="24"/>
        </w:rPr>
      </w:pPr>
    </w:p>
    <w:p w14:paraId="2A73354F" w14:textId="77777777" w:rsidR="00026B1B" w:rsidRPr="00026B1B" w:rsidRDefault="00026B1B" w:rsidP="00026B1B">
      <w:pPr>
        <w:pStyle w:val="Caption1"/>
        <w:rPr>
          <w:rFonts w:eastAsia="SimSun"/>
          <w:b w:val="0"/>
          <w:sz w:val="24"/>
          <w:szCs w:val="24"/>
        </w:rPr>
      </w:pPr>
      <w:r w:rsidRPr="00026B1B">
        <w:rPr>
          <w:rFonts w:eastAsia="SimSun"/>
          <w:b w:val="0"/>
          <w:sz w:val="24"/>
          <w:szCs w:val="24"/>
        </w:rPr>
        <w:t>1. Provision of raw materials (timber, latex, medicinal extracts) for industries.</w:t>
      </w:r>
    </w:p>
    <w:p w14:paraId="20D0EB65" w14:textId="77777777" w:rsidR="00026B1B" w:rsidRPr="00026B1B" w:rsidRDefault="00026B1B" w:rsidP="00026B1B">
      <w:pPr>
        <w:pStyle w:val="Caption1"/>
        <w:rPr>
          <w:rFonts w:eastAsia="SimSun"/>
          <w:b w:val="0"/>
          <w:sz w:val="24"/>
          <w:szCs w:val="24"/>
        </w:rPr>
      </w:pPr>
      <w:r w:rsidRPr="00026B1B">
        <w:rPr>
          <w:rFonts w:eastAsia="SimSun"/>
          <w:b w:val="0"/>
          <w:sz w:val="24"/>
          <w:szCs w:val="24"/>
        </w:rPr>
        <w:t>2. Purification of the atmosphere by absorbing excess CO2 through photosynthesis.</w:t>
      </w:r>
    </w:p>
    <w:p w14:paraId="09E3576A" w14:textId="77777777" w:rsidR="00026B1B" w:rsidRPr="00026B1B" w:rsidRDefault="00026B1B" w:rsidP="00026B1B">
      <w:pPr>
        <w:pStyle w:val="Caption1"/>
        <w:rPr>
          <w:rFonts w:eastAsia="SimSun"/>
          <w:b w:val="0"/>
          <w:sz w:val="24"/>
          <w:szCs w:val="24"/>
        </w:rPr>
      </w:pPr>
      <w:r w:rsidRPr="00026B1B">
        <w:rPr>
          <w:rFonts w:eastAsia="SimSun"/>
          <w:b w:val="0"/>
          <w:sz w:val="24"/>
          <w:szCs w:val="24"/>
        </w:rPr>
        <w:t>3. Habitats for various animals, providing hides and skins for clothing and accessories.</w:t>
      </w:r>
    </w:p>
    <w:p w14:paraId="719D2930" w14:textId="77777777" w:rsidR="00026B1B" w:rsidRPr="00026B1B" w:rsidRDefault="00026B1B" w:rsidP="00026B1B">
      <w:pPr>
        <w:pStyle w:val="Caption1"/>
        <w:rPr>
          <w:rFonts w:eastAsia="SimSun"/>
          <w:b w:val="0"/>
          <w:sz w:val="24"/>
          <w:szCs w:val="24"/>
        </w:rPr>
      </w:pPr>
      <w:r w:rsidRPr="00026B1B">
        <w:rPr>
          <w:rFonts w:eastAsia="SimSun"/>
          <w:b w:val="0"/>
          <w:sz w:val="24"/>
          <w:szCs w:val="24"/>
        </w:rPr>
        <w:t>4. Creation of employment opportunities.</w:t>
      </w:r>
    </w:p>
    <w:p w14:paraId="354212AB" w14:textId="77777777" w:rsidR="00026B1B" w:rsidRPr="00026B1B" w:rsidRDefault="00026B1B" w:rsidP="00026B1B">
      <w:pPr>
        <w:pStyle w:val="Caption1"/>
        <w:rPr>
          <w:rFonts w:eastAsia="SimSun"/>
          <w:b w:val="0"/>
          <w:sz w:val="24"/>
          <w:szCs w:val="24"/>
        </w:rPr>
      </w:pPr>
      <w:r w:rsidRPr="00026B1B">
        <w:rPr>
          <w:rFonts w:eastAsia="SimSun"/>
          <w:b w:val="0"/>
          <w:sz w:val="24"/>
          <w:szCs w:val="24"/>
        </w:rPr>
        <w:t>5. Prevention of erosion and desert encroachment through tree planting.</w:t>
      </w:r>
    </w:p>
    <w:p w14:paraId="42D30A41" w14:textId="77777777" w:rsidR="00026B1B" w:rsidRPr="00026B1B" w:rsidRDefault="00026B1B" w:rsidP="00026B1B">
      <w:pPr>
        <w:pStyle w:val="Caption1"/>
        <w:rPr>
          <w:rFonts w:eastAsia="SimSun"/>
          <w:b w:val="0"/>
          <w:sz w:val="24"/>
          <w:szCs w:val="24"/>
        </w:rPr>
      </w:pPr>
    </w:p>
    <w:p w14:paraId="353D3B2D" w14:textId="1BB80F7E" w:rsidR="00026B1B" w:rsidRPr="00026B1B" w:rsidRDefault="00026B1B" w:rsidP="00026B1B">
      <w:pPr>
        <w:pStyle w:val="Caption1"/>
        <w:rPr>
          <w:rFonts w:eastAsia="SimSun"/>
          <w:b w:val="0"/>
          <w:sz w:val="24"/>
          <w:szCs w:val="24"/>
        </w:rPr>
      </w:pPr>
      <w:r w:rsidRPr="00026B1B">
        <w:rPr>
          <w:rFonts w:eastAsia="SimSun"/>
          <w:b w:val="0"/>
          <w:sz w:val="24"/>
          <w:szCs w:val="24"/>
        </w:rPr>
        <w:t>Evaluation:</w:t>
      </w:r>
    </w:p>
    <w:p w14:paraId="091405D7" w14:textId="77777777" w:rsidR="00026B1B" w:rsidRPr="00026B1B" w:rsidRDefault="00026B1B" w:rsidP="00026B1B">
      <w:pPr>
        <w:pStyle w:val="Caption1"/>
        <w:rPr>
          <w:rFonts w:eastAsia="SimSun"/>
          <w:b w:val="0"/>
          <w:sz w:val="24"/>
          <w:szCs w:val="24"/>
        </w:rPr>
      </w:pPr>
    </w:p>
    <w:p w14:paraId="6030D070"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What </w:t>
      </w:r>
      <w:proofErr w:type="gramStart"/>
      <w:r w:rsidRPr="00026B1B">
        <w:rPr>
          <w:rFonts w:eastAsia="SimSun"/>
          <w:b w:val="0"/>
          <w:sz w:val="24"/>
          <w:szCs w:val="24"/>
        </w:rPr>
        <w:t>are</w:t>
      </w:r>
      <w:proofErr w:type="gramEnd"/>
      <w:r w:rsidRPr="00026B1B">
        <w:rPr>
          <w:rFonts w:eastAsia="SimSun"/>
          <w:b w:val="0"/>
          <w:sz w:val="24"/>
          <w:szCs w:val="24"/>
        </w:rPr>
        <w:t xml:space="preserve"> the importance of forests to humanity?</w:t>
      </w:r>
    </w:p>
    <w:p w14:paraId="4BB92F87" w14:textId="77777777" w:rsidR="00026B1B" w:rsidRPr="00026B1B" w:rsidRDefault="00026B1B" w:rsidP="00026B1B">
      <w:pPr>
        <w:pStyle w:val="Caption1"/>
        <w:rPr>
          <w:rFonts w:eastAsia="SimSun"/>
          <w:b w:val="0"/>
          <w:sz w:val="24"/>
          <w:szCs w:val="24"/>
        </w:rPr>
      </w:pPr>
    </w:p>
    <w:p w14:paraId="1A613BE4" w14:textId="115C1AF0" w:rsidR="00026B1B" w:rsidRPr="00026B1B" w:rsidRDefault="00026B1B" w:rsidP="00026B1B">
      <w:pPr>
        <w:pStyle w:val="Caption1"/>
        <w:rPr>
          <w:rFonts w:eastAsia="SimSun"/>
          <w:b w:val="0"/>
          <w:sz w:val="24"/>
          <w:szCs w:val="24"/>
        </w:rPr>
      </w:pPr>
      <w:r w:rsidRPr="00026B1B">
        <w:rPr>
          <w:rFonts w:eastAsia="SimSun"/>
          <w:b w:val="0"/>
          <w:sz w:val="24"/>
          <w:szCs w:val="24"/>
        </w:rPr>
        <w:t>Content:</w:t>
      </w:r>
    </w:p>
    <w:p w14:paraId="1F43583F" w14:textId="77777777" w:rsidR="00026B1B" w:rsidRPr="00026B1B" w:rsidRDefault="00026B1B" w:rsidP="00026B1B">
      <w:pPr>
        <w:pStyle w:val="Caption1"/>
        <w:rPr>
          <w:rFonts w:eastAsia="SimSun"/>
          <w:b w:val="0"/>
          <w:sz w:val="24"/>
          <w:szCs w:val="24"/>
        </w:rPr>
      </w:pPr>
    </w:p>
    <w:p w14:paraId="759D2820" w14:textId="77777777" w:rsidR="00026B1B" w:rsidRPr="00026B1B" w:rsidRDefault="00026B1B" w:rsidP="00026B1B">
      <w:pPr>
        <w:pStyle w:val="Caption1"/>
        <w:rPr>
          <w:rFonts w:eastAsia="SimSun"/>
          <w:b w:val="0"/>
          <w:sz w:val="24"/>
          <w:szCs w:val="24"/>
        </w:rPr>
      </w:pPr>
      <w:r w:rsidRPr="00026B1B">
        <w:rPr>
          <w:rFonts w:eastAsia="SimSun"/>
          <w:b w:val="0"/>
          <w:sz w:val="24"/>
          <w:szCs w:val="24"/>
        </w:rPr>
        <w:t>- Definition of Desertification</w:t>
      </w:r>
    </w:p>
    <w:p w14:paraId="29193928" w14:textId="77777777" w:rsidR="00026B1B" w:rsidRPr="00026B1B" w:rsidRDefault="00026B1B" w:rsidP="00026B1B">
      <w:pPr>
        <w:pStyle w:val="Caption1"/>
        <w:rPr>
          <w:rFonts w:eastAsia="SimSun"/>
          <w:b w:val="0"/>
          <w:sz w:val="24"/>
          <w:szCs w:val="24"/>
        </w:rPr>
      </w:pPr>
      <w:r w:rsidRPr="00026B1B">
        <w:rPr>
          <w:rFonts w:eastAsia="SimSun"/>
          <w:b w:val="0"/>
          <w:sz w:val="24"/>
          <w:szCs w:val="24"/>
        </w:rPr>
        <w:t>- Causes of Desertification</w:t>
      </w:r>
    </w:p>
    <w:p w14:paraId="47B26BCD" w14:textId="77777777" w:rsidR="00026B1B" w:rsidRPr="00026B1B" w:rsidRDefault="00026B1B" w:rsidP="00026B1B">
      <w:pPr>
        <w:pStyle w:val="Caption1"/>
        <w:rPr>
          <w:rFonts w:eastAsia="SimSun"/>
          <w:b w:val="0"/>
          <w:sz w:val="24"/>
          <w:szCs w:val="24"/>
        </w:rPr>
      </w:pPr>
      <w:r w:rsidRPr="00026B1B">
        <w:rPr>
          <w:rFonts w:eastAsia="SimSun"/>
          <w:b w:val="0"/>
          <w:sz w:val="24"/>
          <w:szCs w:val="24"/>
        </w:rPr>
        <w:t>- Control of Desertification</w:t>
      </w:r>
    </w:p>
    <w:p w14:paraId="22DE8120" w14:textId="77777777" w:rsidR="00026B1B" w:rsidRPr="00026B1B" w:rsidRDefault="00026B1B" w:rsidP="00026B1B">
      <w:pPr>
        <w:pStyle w:val="Caption1"/>
        <w:rPr>
          <w:rFonts w:eastAsia="SimSun"/>
          <w:b w:val="0"/>
          <w:sz w:val="24"/>
          <w:szCs w:val="24"/>
        </w:rPr>
      </w:pPr>
    </w:p>
    <w:p w14:paraId="4D0C6072" w14:textId="43714ECB" w:rsidR="00026B1B" w:rsidRPr="00026B1B" w:rsidRDefault="00026B1B" w:rsidP="00026B1B">
      <w:pPr>
        <w:pStyle w:val="Caption1"/>
        <w:rPr>
          <w:rFonts w:eastAsia="SimSun"/>
          <w:b w:val="0"/>
          <w:sz w:val="24"/>
          <w:szCs w:val="24"/>
        </w:rPr>
      </w:pPr>
      <w:r w:rsidRPr="00026B1B">
        <w:rPr>
          <w:rFonts w:eastAsia="SimSun"/>
          <w:b w:val="0"/>
          <w:sz w:val="24"/>
          <w:szCs w:val="24"/>
        </w:rPr>
        <w:t>Desertification:</w:t>
      </w:r>
    </w:p>
    <w:p w14:paraId="6EDCDB9D" w14:textId="77777777" w:rsidR="00026B1B" w:rsidRPr="00026B1B" w:rsidRDefault="00026B1B" w:rsidP="00026B1B">
      <w:pPr>
        <w:pStyle w:val="Caption1"/>
        <w:rPr>
          <w:rFonts w:eastAsia="SimSun"/>
          <w:b w:val="0"/>
          <w:sz w:val="24"/>
          <w:szCs w:val="24"/>
        </w:rPr>
      </w:pPr>
    </w:p>
    <w:p w14:paraId="29E20CF3"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A desert is a vast land with minimal rainfall and scarce plant life. Desertification is the process of transforming non-desert areas into deserts, often influenced by climate change and human activities. In Nigeria, significant portions of the northeast and northwest states are affected, including Bauchi, Bornu, Gombe, Taraba, Jigawa, Kano, </w:t>
      </w:r>
      <w:proofErr w:type="spellStart"/>
      <w:r w:rsidRPr="00026B1B">
        <w:rPr>
          <w:rFonts w:eastAsia="SimSun"/>
          <w:b w:val="0"/>
          <w:sz w:val="24"/>
          <w:szCs w:val="24"/>
        </w:rPr>
        <w:t>Katsina</w:t>
      </w:r>
      <w:proofErr w:type="spellEnd"/>
      <w:r w:rsidRPr="00026B1B">
        <w:rPr>
          <w:rFonts w:eastAsia="SimSun"/>
          <w:b w:val="0"/>
          <w:sz w:val="24"/>
          <w:szCs w:val="24"/>
        </w:rPr>
        <w:t xml:space="preserve">, Kebbi, Sokoto, </w:t>
      </w:r>
      <w:proofErr w:type="spellStart"/>
      <w:r w:rsidRPr="00026B1B">
        <w:rPr>
          <w:rFonts w:eastAsia="SimSun"/>
          <w:b w:val="0"/>
          <w:sz w:val="24"/>
          <w:szCs w:val="24"/>
        </w:rPr>
        <w:t>Yobe</w:t>
      </w:r>
      <w:proofErr w:type="spellEnd"/>
      <w:r w:rsidRPr="00026B1B">
        <w:rPr>
          <w:rFonts w:eastAsia="SimSun"/>
          <w:b w:val="0"/>
          <w:sz w:val="24"/>
          <w:szCs w:val="24"/>
        </w:rPr>
        <w:t>, and Zamfara.</w:t>
      </w:r>
    </w:p>
    <w:p w14:paraId="601783F1" w14:textId="77777777" w:rsidR="00026B1B" w:rsidRPr="00026B1B" w:rsidRDefault="00026B1B" w:rsidP="00026B1B">
      <w:pPr>
        <w:pStyle w:val="Caption1"/>
        <w:rPr>
          <w:rFonts w:eastAsia="SimSun"/>
          <w:b w:val="0"/>
          <w:sz w:val="24"/>
          <w:szCs w:val="24"/>
        </w:rPr>
      </w:pPr>
    </w:p>
    <w:p w14:paraId="012DA133" w14:textId="0F752FD2" w:rsidR="00026B1B" w:rsidRPr="00026B1B" w:rsidRDefault="00026B1B" w:rsidP="00026B1B">
      <w:pPr>
        <w:pStyle w:val="Caption1"/>
        <w:rPr>
          <w:rFonts w:eastAsia="SimSun"/>
          <w:b w:val="0"/>
          <w:sz w:val="24"/>
          <w:szCs w:val="24"/>
        </w:rPr>
      </w:pPr>
      <w:r w:rsidRPr="00026B1B">
        <w:rPr>
          <w:rFonts w:eastAsia="SimSun"/>
          <w:b w:val="0"/>
          <w:sz w:val="24"/>
          <w:szCs w:val="24"/>
        </w:rPr>
        <w:t>Causes of Desertification:</w:t>
      </w:r>
    </w:p>
    <w:p w14:paraId="4E8DE38A" w14:textId="77777777" w:rsidR="00026B1B" w:rsidRPr="00026B1B" w:rsidRDefault="00026B1B" w:rsidP="00026B1B">
      <w:pPr>
        <w:pStyle w:val="Caption1"/>
        <w:rPr>
          <w:rFonts w:eastAsia="SimSun"/>
          <w:b w:val="0"/>
          <w:sz w:val="24"/>
          <w:szCs w:val="24"/>
        </w:rPr>
      </w:pPr>
    </w:p>
    <w:p w14:paraId="345EFFF3" w14:textId="77777777" w:rsidR="00026B1B" w:rsidRPr="00026B1B" w:rsidRDefault="00026B1B" w:rsidP="00026B1B">
      <w:pPr>
        <w:pStyle w:val="Caption1"/>
        <w:rPr>
          <w:rFonts w:eastAsia="SimSun"/>
          <w:b w:val="0"/>
          <w:sz w:val="24"/>
          <w:szCs w:val="24"/>
        </w:rPr>
      </w:pPr>
      <w:r w:rsidRPr="00026B1B">
        <w:rPr>
          <w:rFonts w:eastAsia="SimSun"/>
          <w:b w:val="0"/>
          <w:sz w:val="24"/>
          <w:szCs w:val="24"/>
        </w:rPr>
        <w:t>1. Overgrazing.</w:t>
      </w:r>
    </w:p>
    <w:p w14:paraId="3B8DD1EA" w14:textId="77777777" w:rsidR="00026B1B" w:rsidRPr="00026B1B" w:rsidRDefault="00026B1B" w:rsidP="00026B1B">
      <w:pPr>
        <w:pStyle w:val="Caption1"/>
        <w:rPr>
          <w:rFonts w:eastAsia="SimSun"/>
          <w:b w:val="0"/>
          <w:sz w:val="24"/>
          <w:szCs w:val="24"/>
        </w:rPr>
      </w:pPr>
      <w:r w:rsidRPr="00026B1B">
        <w:rPr>
          <w:rFonts w:eastAsia="SimSun"/>
          <w:b w:val="0"/>
          <w:sz w:val="24"/>
          <w:szCs w:val="24"/>
        </w:rPr>
        <w:t>2. Frequent bush burning.</w:t>
      </w:r>
    </w:p>
    <w:p w14:paraId="4ABAC02B" w14:textId="77777777" w:rsidR="00026B1B" w:rsidRPr="00026B1B" w:rsidRDefault="00026B1B" w:rsidP="00026B1B">
      <w:pPr>
        <w:pStyle w:val="Caption1"/>
        <w:rPr>
          <w:rFonts w:eastAsia="SimSun"/>
          <w:b w:val="0"/>
          <w:sz w:val="24"/>
          <w:szCs w:val="24"/>
        </w:rPr>
      </w:pPr>
      <w:r w:rsidRPr="00026B1B">
        <w:rPr>
          <w:rFonts w:eastAsia="SimSun"/>
          <w:b w:val="0"/>
          <w:sz w:val="24"/>
          <w:szCs w:val="24"/>
        </w:rPr>
        <w:t>3. Water impoundment.</w:t>
      </w:r>
    </w:p>
    <w:p w14:paraId="796B1A5E" w14:textId="77777777" w:rsidR="00026B1B" w:rsidRPr="00026B1B" w:rsidRDefault="00026B1B" w:rsidP="00026B1B">
      <w:pPr>
        <w:pStyle w:val="Caption1"/>
        <w:rPr>
          <w:rFonts w:eastAsia="SimSun"/>
          <w:b w:val="0"/>
          <w:sz w:val="24"/>
          <w:szCs w:val="24"/>
        </w:rPr>
      </w:pPr>
      <w:r w:rsidRPr="00026B1B">
        <w:rPr>
          <w:rFonts w:eastAsia="SimSun"/>
          <w:b w:val="0"/>
          <w:sz w:val="24"/>
          <w:szCs w:val="24"/>
        </w:rPr>
        <w:t>4. Deforestation.</w:t>
      </w:r>
    </w:p>
    <w:p w14:paraId="1CDF85CE" w14:textId="77777777" w:rsidR="00026B1B" w:rsidRPr="00026B1B" w:rsidRDefault="00026B1B" w:rsidP="00026B1B">
      <w:pPr>
        <w:pStyle w:val="Caption1"/>
        <w:rPr>
          <w:rFonts w:eastAsia="SimSun"/>
          <w:b w:val="0"/>
          <w:sz w:val="24"/>
          <w:szCs w:val="24"/>
        </w:rPr>
      </w:pPr>
      <w:r w:rsidRPr="00026B1B">
        <w:rPr>
          <w:rFonts w:eastAsia="SimSun"/>
          <w:b w:val="0"/>
          <w:sz w:val="24"/>
          <w:szCs w:val="24"/>
        </w:rPr>
        <w:t>5. Increased salinity.</w:t>
      </w:r>
    </w:p>
    <w:p w14:paraId="461CFAD7" w14:textId="77777777" w:rsidR="00026B1B" w:rsidRPr="00026B1B" w:rsidRDefault="00026B1B" w:rsidP="00026B1B">
      <w:pPr>
        <w:pStyle w:val="Caption1"/>
        <w:rPr>
          <w:rFonts w:eastAsia="SimSun"/>
          <w:b w:val="0"/>
          <w:sz w:val="24"/>
          <w:szCs w:val="24"/>
        </w:rPr>
      </w:pPr>
      <w:r w:rsidRPr="00026B1B">
        <w:rPr>
          <w:rFonts w:eastAsia="SimSun"/>
          <w:b w:val="0"/>
          <w:sz w:val="24"/>
          <w:szCs w:val="24"/>
        </w:rPr>
        <w:t>6. Drought.</w:t>
      </w:r>
    </w:p>
    <w:p w14:paraId="60CFDD20" w14:textId="77777777" w:rsidR="00026B1B" w:rsidRPr="00026B1B" w:rsidRDefault="00026B1B" w:rsidP="00026B1B">
      <w:pPr>
        <w:pStyle w:val="Caption1"/>
        <w:rPr>
          <w:rFonts w:eastAsia="SimSun"/>
          <w:b w:val="0"/>
          <w:sz w:val="24"/>
          <w:szCs w:val="24"/>
        </w:rPr>
      </w:pPr>
      <w:r w:rsidRPr="00026B1B">
        <w:rPr>
          <w:rFonts w:eastAsia="SimSun"/>
          <w:b w:val="0"/>
          <w:sz w:val="24"/>
          <w:szCs w:val="24"/>
        </w:rPr>
        <w:t>7. Climatic change.</w:t>
      </w:r>
    </w:p>
    <w:p w14:paraId="2162F85B" w14:textId="77777777" w:rsidR="00026B1B" w:rsidRPr="00026B1B" w:rsidRDefault="00026B1B" w:rsidP="00026B1B">
      <w:pPr>
        <w:pStyle w:val="Caption1"/>
        <w:rPr>
          <w:rFonts w:eastAsia="SimSun"/>
          <w:b w:val="0"/>
          <w:sz w:val="24"/>
          <w:szCs w:val="24"/>
        </w:rPr>
      </w:pPr>
    </w:p>
    <w:p w14:paraId="6CDE8BD4" w14:textId="5F3D376B" w:rsidR="00026B1B" w:rsidRPr="00026B1B" w:rsidRDefault="00026B1B" w:rsidP="00026B1B">
      <w:pPr>
        <w:pStyle w:val="Caption1"/>
        <w:rPr>
          <w:rFonts w:eastAsia="SimSun"/>
          <w:b w:val="0"/>
          <w:sz w:val="24"/>
          <w:szCs w:val="24"/>
        </w:rPr>
      </w:pPr>
      <w:r w:rsidRPr="00026B1B">
        <w:rPr>
          <w:rFonts w:eastAsia="SimSun"/>
          <w:b w:val="0"/>
          <w:sz w:val="24"/>
          <w:szCs w:val="24"/>
        </w:rPr>
        <w:t>Evaluation:</w:t>
      </w:r>
    </w:p>
    <w:p w14:paraId="30A73CE0" w14:textId="77777777" w:rsidR="00026B1B" w:rsidRPr="00026B1B" w:rsidRDefault="00026B1B" w:rsidP="00026B1B">
      <w:pPr>
        <w:pStyle w:val="Caption1"/>
        <w:rPr>
          <w:rFonts w:eastAsia="SimSun"/>
          <w:b w:val="0"/>
          <w:sz w:val="24"/>
          <w:szCs w:val="24"/>
        </w:rPr>
      </w:pPr>
    </w:p>
    <w:p w14:paraId="1AD736C4" w14:textId="77777777" w:rsidR="00026B1B" w:rsidRPr="00026B1B" w:rsidRDefault="00026B1B" w:rsidP="00026B1B">
      <w:pPr>
        <w:pStyle w:val="Caption1"/>
        <w:rPr>
          <w:rFonts w:eastAsia="SimSun"/>
          <w:b w:val="0"/>
          <w:sz w:val="24"/>
          <w:szCs w:val="24"/>
        </w:rPr>
      </w:pPr>
      <w:r w:rsidRPr="00026B1B">
        <w:rPr>
          <w:rFonts w:eastAsia="SimSun"/>
          <w:b w:val="0"/>
          <w:sz w:val="24"/>
          <w:szCs w:val="24"/>
        </w:rPr>
        <w:t>1. What is a desert?</w:t>
      </w:r>
    </w:p>
    <w:p w14:paraId="4D5CCB6E"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desert is a vast land with minimal rainfall and limited plant life.</w:t>
      </w:r>
    </w:p>
    <w:p w14:paraId="7BF506B6" w14:textId="77777777" w:rsidR="00026B1B" w:rsidRPr="00026B1B" w:rsidRDefault="00026B1B" w:rsidP="00026B1B">
      <w:pPr>
        <w:pStyle w:val="Caption1"/>
        <w:rPr>
          <w:rFonts w:eastAsia="SimSun"/>
          <w:b w:val="0"/>
          <w:sz w:val="24"/>
          <w:szCs w:val="24"/>
        </w:rPr>
      </w:pPr>
    </w:p>
    <w:p w14:paraId="020F6676" w14:textId="77777777" w:rsidR="00026B1B" w:rsidRPr="00026B1B" w:rsidRDefault="00026B1B" w:rsidP="00026B1B">
      <w:pPr>
        <w:pStyle w:val="Caption1"/>
        <w:rPr>
          <w:rFonts w:eastAsia="SimSun"/>
          <w:b w:val="0"/>
          <w:sz w:val="24"/>
          <w:szCs w:val="24"/>
        </w:rPr>
      </w:pPr>
      <w:r w:rsidRPr="00026B1B">
        <w:rPr>
          <w:rFonts w:eastAsia="SimSun"/>
          <w:b w:val="0"/>
          <w:sz w:val="24"/>
          <w:szCs w:val="24"/>
        </w:rPr>
        <w:t>2. What is desertification?</w:t>
      </w:r>
    </w:p>
    <w:p w14:paraId="23DA778A"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Desertification is the process of turning non-desert areas into deserts, often due to human activities and climate change.</w:t>
      </w:r>
    </w:p>
    <w:p w14:paraId="0F28A53B" w14:textId="77777777" w:rsidR="00026B1B" w:rsidRPr="00026B1B" w:rsidRDefault="00026B1B" w:rsidP="00026B1B">
      <w:pPr>
        <w:pStyle w:val="Caption1"/>
        <w:rPr>
          <w:rFonts w:eastAsia="SimSun"/>
          <w:b w:val="0"/>
          <w:sz w:val="24"/>
          <w:szCs w:val="24"/>
        </w:rPr>
      </w:pPr>
    </w:p>
    <w:p w14:paraId="2557867A" w14:textId="77777777" w:rsidR="00026B1B" w:rsidRPr="00026B1B" w:rsidRDefault="00026B1B" w:rsidP="00026B1B">
      <w:pPr>
        <w:pStyle w:val="Caption1"/>
        <w:rPr>
          <w:rFonts w:eastAsia="SimSun"/>
          <w:b w:val="0"/>
          <w:sz w:val="24"/>
          <w:szCs w:val="24"/>
        </w:rPr>
      </w:pPr>
      <w:r w:rsidRPr="00026B1B">
        <w:rPr>
          <w:rFonts w:eastAsia="SimSun"/>
          <w:b w:val="0"/>
          <w:sz w:val="24"/>
          <w:szCs w:val="24"/>
        </w:rPr>
        <w:t>3. Mention four causes of desertification.</w:t>
      </w:r>
    </w:p>
    <w:p w14:paraId="29CEB915"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Overgrazing, bush burning, water impoundment, deforestation.</w:t>
      </w:r>
    </w:p>
    <w:p w14:paraId="7A9F2E65" w14:textId="77777777" w:rsidR="00026B1B" w:rsidRPr="00026B1B" w:rsidRDefault="00026B1B" w:rsidP="00026B1B">
      <w:pPr>
        <w:pStyle w:val="Caption1"/>
        <w:rPr>
          <w:rFonts w:eastAsia="SimSun"/>
          <w:b w:val="0"/>
          <w:sz w:val="24"/>
          <w:szCs w:val="24"/>
        </w:rPr>
      </w:pPr>
    </w:p>
    <w:p w14:paraId="47C3DBBE" w14:textId="065BD6DE" w:rsidR="00026B1B" w:rsidRPr="00026B1B" w:rsidRDefault="00026B1B" w:rsidP="00026B1B">
      <w:pPr>
        <w:pStyle w:val="Caption1"/>
        <w:rPr>
          <w:rFonts w:eastAsia="SimSun"/>
          <w:b w:val="0"/>
          <w:sz w:val="24"/>
          <w:szCs w:val="24"/>
        </w:rPr>
      </w:pPr>
      <w:r w:rsidRPr="00026B1B">
        <w:rPr>
          <w:rFonts w:eastAsia="SimSun"/>
          <w:b w:val="0"/>
          <w:sz w:val="24"/>
          <w:szCs w:val="24"/>
        </w:rPr>
        <w:t>Control of Desertification:</w:t>
      </w:r>
    </w:p>
    <w:p w14:paraId="3FD1D606" w14:textId="77777777" w:rsidR="00026B1B" w:rsidRPr="00026B1B" w:rsidRDefault="00026B1B" w:rsidP="00026B1B">
      <w:pPr>
        <w:pStyle w:val="Caption1"/>
        <w:rPr>
          <w:rFonts w:eastAsia="SimSun"/>
          <w:b w:val="0"/>
          <w:sz w:val="24"/>
          <w:szCs w:val="24"/>
        </w:rPr>
      </w:pPr>
    </w:p>
    <w:p w14:paraId="700C8163" w14:textId="77777777" w:rsidR="00026B1B" w:rsidRPr="00026B1B" w:rsidRDefault="00026B1B" w:rsidP="00026B1B">
      <w:pPr>
        <w:pStyle w:val="Caption1"/>
        <w:rPr>
          <w:rFonts w:eastAsia="SimSun"/>
          <w:b w:val="0"/>
          <w:sz w:val="24"/>
          <w:szCs w:val="24"/>
        </w:rPr>
      </w:pPr>
      <w:r w:rsidRPr="00026B1B">
        <w:rPr>
          <w:rFonts w:eastAsia="SimSun"/>
          <w:b w:val="0"/>
          <w:sz w:val="24"/>
          <w:szCs w:val="24"/>
        </w:rPr>
        <w:t>1. Planting leguminous crops to restore soil fertility.</w:t>
      </w:r>
    </w:p>
    <w:p w14:paraId="2ACCB1AC" w14:textId="77777777" w:rsidR="00026B1B" w:rsidRPr="00026B1B" w:rsidRDefault="00026B1B" w:rsidP="00026B1B">
      <w:pPr>
        <w:pStyle w:val="Caption1"/>
        <w:rPr>
          <w:rFonts w:eastAsia="SimSun"/>
          <w:b w:val="0"/>
          <w:sz w:val="24"/>
          <w:szCs w:val="24"/>
        </w:rPr>
      </w:pPr>
      <w:r w:rsidRPr="00026B1B">
        <w:rPr>
          <w:rFonts w:eastAsia="SimSun"/>
          <w:b w:val="0"/>
          <w:sz w:val="24"/>
          <w:szCs w:val="24"/>
        </w:rPr>
        <w:t>2. Digging artificial grooves to retain rainfall and trap wind-blown seeds.</w:t>
      </w:r>
    </w:p>
    <w:p w14:paraId="09C8CCF5" w14:textId="77777777" w:rsidR="00026B1B" w:rsidRPr="00026B1B" w:rsidRDefault="00026B1B" w:rsidP="00026B1B">
      <w:pPr>
        <w:pStyle w:val="Caption1"/>
        <w:rPr>
          <w:rFonts w:eastAsia="SimSun"/>
          <w:b w:val="0"/>
          <w:sz w:val="24"/>
          <w:szCs w:val="24"/>
        </w:rPr>
      </w:pPr>
      <w:r w:rsidRPr="00026B1B">
        <w:rPr>
          <w:rFonts w:eastAsia="SimSun"/>
          <w:b w:val="0"/>
          <w:sz w:val="24"/>
          <w:szCs w:val="24"/>
        </w:rPr>
        <w:t>3. Planting trees and cover crops.</w:t>
      </w:r>
    </w:p>
    <w:p w14:paraId="776B92B1" w14:textId="77777777" w:rsidR="00026B1B" w:rsidRPr="00026B1B" w:rsidRDefault="00026B1B" w:rsidP="00026B1B">
      <w:pPr>
        <w:pStyle w:val="Caption1"/>
        <w:rPr>
          <w:rFonts w:eastAsia="SimSun"/>
          <w:b w:val="0"/>
          <w:sz w:val="24"/>
          <w:szCs w:val="24"/>
        </w:rPr>
      </w:pPr>
      <w:r w:rsidRPr="00026B1B">
        <w:rPr>
          <w:rFonts w:eastAsia="SimSun"/>
          <w:b w:val="0"/>
          <w:sz w:val="24"/>
          <w:szCs w:val="24"/>
        </w:rPr>
        <w:t>4. Public awareness campaigns to prevent desertification.</w:t>
      </w:r>
    </w:p>
    <w:p w14:paraId="74E77946" w14:textId="77777777" w:rsidR="00026B1B" w:rsidRPr="00026B1B" w:rsidRDefault="00026B1B" w:rsidP="00026B1B">
      <w:pPr>
        <w:pStyle w:val="Caption1"/>
        <w:rPr>
          <w:rFonts w:eastAsia="SimSun"/>
          <w:b w:val="0"/>
          <w:sz w:val="24"/>
          <w:szCs w:val="24"/>
        </w:rPr>
      </w:pPr>
      <w:r w:rsidRPr="00026B1B">
        <w:rPr>
          <w:rFonts w:eastAsia="SimSun"/>
          <w:b w:val="0"/>
          <w:sz w:val="24"/>
          <w:szCs w:val="24"/>
        </w:rPr>
        <w:t>5. Implementing proper farming methods.</w:t>
      </w:r>
    </w:p>
    <w:p w14:paraId="6F245EB3" w14:textId="77777777" w:rsidR="00026B1B" w:rsidRPr="00026B1B" w:rsidRDefault="00026B1B" w:rsidP="00026B1B">
      <w:pPr>
        <w:pStyle w:val="Caption1"/>
        <w:rPr>
          <w:rFonts w:eastAsia="SimSun"/>
          <w:b w:val="0"/>
          <w:sz w:val="24"/>
          <w:szCs w:val="24"/>
        </w:rPr>
      </w:pPr>
    </w:p>
    <w:p w14:paraId="6151E4FF" w14:textId="00082EBA" w:rsidR="00026B1B" w:rsidRPr="00026B1B" w:rsidRDefault="00026B1B" w:rsidP="00026B1B">
      <w:pPr>
        <w:pStyle w:val="Caption1"/>
        <w:rPr>
          <w:rFonts w:eastAsia="SimSun"/>
          <w:b w:val="0"/>
          <w:sz w:val="24"/>
          <w:szCs w:val="24"/>
        </w:rPr>
      </w:pPr>
      <w:r w:rsidRPr="00026B1B">
        <w:rPr>
          <w:rFonts w:eastAsia="SimSun"/>
          <w:b w:val="0"/>
          <w:sz w:val="24"/>
          <w:szCs w:val="24"/>
        </w:rPr>
        <w:t>Evaluation:</w:t>
      </w:r>
    </w:p>
    <w:p w14:paraId="1DCB011A" w14:textId="77777777" w:rsidR="00026B1B" w:rsidRPr="00026B1B" w:rsidRDefault="00026B1B" w:rsidP="00026B1B">
      <w:pPr>
        <w:pStyle w:val="Caption1"/>
        <w:rPr>
          <w:rFonts w:eastAsia="SimSun"/>
          <w:b w:val="0"/>
          <w:sz w:val="24"/>
          <w:szCs w:val="24"/>
        </w:rPr>
      </w:pPr>
    </w:p>
    <w:p w14:paraId="6210AF70" w14:textId="6EFE2FF3" w:rsidR="00026B1B" w:rsidRPr="00026B1B" w:rsidRDefault="00026B1B" w:rsidP="00A56CB8">
      <w:pPr>
        <w:pStyle w:val="Caption1"/>
        <w:jc w:val="left"/>
        <w:rPr>
          <w:rFonts w:eastAsia="SimSun"/>
          <w:b w:val="0"/>
          <w:sz w:val="24"/>
          <w:szCs w:val="24"/>
        </w:rPr>
      </w:pPr>
      <w:r w:rsidRPr="00026B1B">
        <w:rPr>
          <w:rFonts w:eastAsia="SimSun"/>
          <w:b w:val="0"/>
          <w:sz w:val="24"/>
          <w:szCs w:val="24"/>
        </w:rPr>
        <w:t>Mention four ways to control desertification.</w:t>
      </w:r>
    </w:p>
    <w:p w14:paraId="501337C4" w14:textId="534A635D" w:rsidR="00026B1B" w:rsidRPr="00026B1B" w:rsidRDefault="00026B1B" w:rsidP="00026B1B">
      <w:pPr>
        <w:pStyle w:val="Caption1"/>
        <w:rPr>
          <w:rFonts w:eastAsia="SimSun"/>
          <w:b w:val="0"/>
          <w:sz w:val="24"/>
          <w:szCs w:val="24"/>
        </w:rPr>
      </w:pPr>
      <w:r w:rsidRPr="00026B1B">
        <w:rPr>
          <w:rFonts w:eastAsia="SimSun"/>
          <w:b w:val="0"/>
          <w:sz w:val="24"/>
          <w:szCs w:val="24"/>
        </w:rPr>
        <w:t>List five ways to control erosion.</w:t>
      </w:r>
    </w:p>
    <w:p w14:paraId="25ABC3B3" w14:textId="77777777" w:rsidR="00026B1B" w:rsidRPr="00026B1B" w:rsidRDefault="00026B1B" w:rsidP="00026B1B">
      <w:pPr>
        <w:pStyle w:val="Caption1"/>
        <w:rPr>
          <w:rFonts w:eastAsia="SimSun"/>
          <w:b w:val="0"/>
          <w:sz w:val="24"/>
          <w:szCs w:val="24"/>
        </w:rPr>
      </w:pPr>
    </w:p>
    <w:p w14:paraId="03A5DA49" w14:textId="77777777" w:rsidR="00A56CB8" w:rsidRDefault="00026B1B" w:rsidP="00026B1B">
      <w:pPr>
        <w:pStyle w:val="Caption1"/>
        <w:rPr>
          <w:rFonts w:eastAsia="SimSun"/>
          <w:b w:val="0"/>
          <w:sz w:val="24"/>
          <w:szCs w:val="24"/>
        </w:rPr>
      </w:pPr>
      <w:r w:rsidRPr="00026B1B">
        <w:rPr>
          <w:rFonts w:eastAsia="SimSun"/>
          <w:b w:val="0"/>
          <w:sz w:val="24"/>
          <w:szCs w:val="24"/>
        </w:rPr>
        <w:t>Reading Assignment:</w:t>
      </w:r>
    </w:p>
    <w:p w14:paraId="11B36620" w14:textId="0CB3E55C" w:rsidR="00026B1B" w:rsidRPr="00026B1B" w:rsidRDefault="00026B1B" w:rsidP="00026B1B">
      <w:pPr>
        <w:pStyle w:val="Caption1"/>
        <w:rPr>
          <w:rFonts w:eastAsia="SimSun"/>
          <w:b w:val="0"/>
          <w:sz w:val="24"/>
          <w:szCs w:val="24"/>
        </w:rPr>
      </w:pPr>
      <w:r w:rsidRPr="00026B1B">
        <w:rPr>
          <w:rFonts w:eastAsia="SimSun"/>
          <w:b w:val="0"/>
          <w:sz w:val="24"/>
          <w:szCs w:val="24"/>
        </w:rPr>
        <w:lastRenderedPageBreak/>
        <w:t>Basic Science Made Easy for JSS Three by F.I. Kehinde et al. Chapter 4, Page 12</w:t>
      </w:r>
    </w:p>
    <w:p w14:paraId="2A61A288" w14:textId="77777777" w:rsidR="00026B1B" w:rsidRPr="00026B1B" w:rsidRDefault="00026B1B" w:rsidP="00026B1B">
      <w:pPr>
        <w:pStyle w:val="Caption1"/>
        <w:rPr>
          <w:rFonts w:eastAsia="SimSun"/>
          <w:b w:val="0"/>
          <w:sz w:val="24"/>
          <w:szCs w:val="24"/>
        </w:rPr>
      </w:pPr>
    </w:p>
    <w:p w14:paraId="7EA50B20" w14:textId="5071D344" w:rsidR="00026B1B" w:rsidRPr="00026B1B" w:rsidRDefault="00026B1B" w:rsidP="00026B1B">
      <w:pPr>
        <w:pStyle w:val="Caption1"/>
        <w:rPr>
          <w:rFonts w:eastAsia="SimSun"/>
          <w:b w:val="0"/>
          <w:sz w:val="24"/>
          <w:szCs w:val="24"/>
        </w:rPr>
      </w:pPr>
      <w:r w:rsidRPr="00026B1B">
        <w:rPr>
          <w:rFonts w:eastAsia="SimSun"/>
          <w:b w:val="0"/>
          <w:sz w:val="24"/>
          <w:szCs w:val="24"/>
        </w:rPr>
        <w:t>Weekend Assignment:</w:t>
      </w:r>
    </w:p>
    <w:p w14:paraId="1CA8D505" w14:textId="77777777" w:rsidR="00026B1B" w:rsidRPr="00026B1B" w:rsidRDefault="00026B1B" w:rsidP="00026B1B">
      <w:pPr>
        <w:pStyle w:val="Caption1"/>
        <w:rPr>
          <w:rFonts w:eastAsia="SimSun"/>
          <w:b w:val="0"/>
          <w:sz w:val="24"/>
          <w:szCs w:val="24"/>
        </w:rPr>
      </w:pPr>
    </w:p>
    <w:p w14:paraId="1400E72D" w14:textId="77777777" w:rsidR="00026B1B" w:rsidRPr="00026B1B" w:rsidRDefault="00026B1B" w:rsidP="00026B1B">
      <w:pPr>
        <w:pStyle w:val="Caption1"/>
        <w:rPr>
          <w:rFonts w:eastAsia="SimSun"/>
          <w:b w:val="0"/>
          <w:sz w:val="24"/>
          <w:szCs w:val="24"/>
        </w:rPr>
      </w:pPr>
      <w:r w:rsidRPr="00026B1B">
        <w:rPr>
          <w:rFonts w:eastAsia="SimSun"/>
          <w:b w:val="0"/>
          <w:sz w:val="24"/>
          <w:szCs w:val="24"/>
        </w:rPr>
        <w:t>1. One of the methods of controlling deforestation includes:</w:t>
      </w:r>
    </w:p>
    <w:p w14:paraId="01B17255"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Bush </w:t>
      </w:r>
      <w:proofErr w:type="gramStart"/>
      <w:r w:rsidRPr="00026B1B">
        <w:rPr>
          <w:rFonts w:eastAsia="SimSun"/>
          <w:b w:val="0"/>
          <w:sz w:val="24"/>
          <w:szCs w:val="24"/>
        </w:rPr>
        <w:t>burning  B.</w:t>
      </w:r>
      <w:proofErr w:type="gramEnd"/>
      <w:r w:rsidRPr="00026B1B">
        <w:rPr>
          <w:rFonts w:eastAsia="SimSun"/>
          <w:b w:val="0"/>
          <w:sz w:val="24"/>
          <w:szCs w:val="24"/>
        </w:rPr>
        <w:t xml:space="preserve"> Logging  C. Afforestation  D. Clean weeding</w:t>
      </w:r>
    </w:p>
    <w:p w14:paraId="0F7BD736" w14:textId="77777777" w:rsidR="00026B1B" w:rsidRPr="00026B1B" w:rsidRDefault="00026B1B" w:rsidP="00026B1B">
      <w:pPr>
        <w:pStyle w:val="Caption1"/>
        <w:rPr>
          <w:rFonts w:eastAsia="SimSun"/>
          <w:b w:val="0"/>
          <w:sz w:val="24"/>
          <w:szCs w:val="24"/>
        </w:rPr>
      </w:pPr>
    </w:p>
    <w:p w14:paraId="1CFBEC2B" w14:textId="77777777" w:rsidR="00026B1B" w:rsidRPr="00026B1B" w:rsidRDefault="00026B1B" w:rsidP="00026B1B">
      <w:pPr>
        <w:pStyle w:val="Caption1"/>
        <w:rPr>
          <w:rFonts w:eastAsia="SimSun"/>
          <w:b w:val="0"/>
          <w:sz w:val="24"/>
          <w:szCs w:val="24"/>
        </w:rPr>
      </w:pPr>
      <w:r w:rsidRPr="00026B1B">
        <w:rPr>
          <w:rFonts w:eastAsia="SimSun"/>
          <w:b w:val="0"/>
          <w:sz w:val="24"/>
          <w:szCs w:val="24"/>
        </w:rPr>
        <w:t>2. The largest desert in the world is found in:</w:t>
      </w:r>
    </w:p>
    <w:p w14:paraId="079FE4EC"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w:t>
      </w:r>
      <w:proofErr w:type="gramStart"/>
      <w:r w:rsidRPr="00026B1B">
        <w:rPr>
          <w:rFonts w:eastAsia="SimSun"/>
          <w:b w:val="0"/>
          <w:sz w:val="24"/>
          <w:szCs w:val="24"/>
        </w:rPr>
        <w:t>Australia  B.</w:t>
      </w:r>
      <w:proofErr w:type="gramEnd"/>
      <w:r w:rsidRPr="00026B1B">
        <w:rPr>
          <w:rFonts w:eastAsia="SimSun"/>
          <w:b w:val="0"/>
          <w:sz w:val="24"/>
          <w:szCs w:val="24"/>
        </w:rPr>
        <w:t xml:space="preserve"> South Asia  C. North Africa  D. Western Europe</w:t>
      </w:r>
    </w:p>
    <w:p w14:paraId="1C1DE729" w14:textId="77777777" w:rsidR="00026B1B" w:rsidRPr="00026B1B" w:rsidRDefault="00026B1B" w:rsidP="00026B1B">
      <w:pPr>
        <w:pStyle w:val="Caption1"/>
        <w:rPr>
          <w:rFonts w:eastAsia="SimSun"/>
          <w:b w:val="0"/>
          <w:sz w:val="24"/>
          <w:szCs w:val="24"/>
        </w:rPr>
      </w:pPr>
    </w:p>
    <w:p w14:paraId="4239D6ED" w14:textId="77777777" w:rsidR="00026B1B" w:rsidRPr="00026B1B" w:rsidRDefault="00026B1B" w:rsidP="00026B1B">
      <w:pPr>
        <w:pStyle w:val="Caption1"/>
        <w:rPr>
          <w:rFonts w:eastAsia="SimSun"/>
          <w:b w:val="0"/>
          <w:sz w:val="24"/>
          <w:szCs w:val="24"/>
        </w:rPr>
      </w:pPr>
      <w:r w:rsidRPr="00026B1B">
        <w:rPr>
          <w:rFonts w:eastAsia="SimSun"/>
          <w:b w:val="0"/>
          <w:sz w:val="24"/>
          <w:szCs w:val="24"/>
        </w:rPr>
        <w:t>3. One of the following is not a method of controlling desertification:</w:t>
      </w:r>
    </w:p>
    <w:p w14:paraId="3FF7236E"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w:t>
      </w:r>
      <w:proofErr w:type="gramStart"/>
      <w:r w:rsidRPr="00026B1B">
        <w:rPr>
          <w:rFonts w:eastAsia="SimSun"/>
          <w:b w:val="0"/>
          <w:sz w:val="24"/>
          <w:szCs w:val="24"/>
        </w:rPr>
        <w:t>Overgrazing  B.</w:t>
      </w:r>
      <w:proofErr w:type="gramEnd"/>
      <w:r w:rsidRPr="00026B1B">
        <w:rPr>
          <w:rFonts w:eastAsia="SimSun"/>
          <w:b w:val="0"/>
          <w:sz w:val="24"/>
          <w:szCs w:val="24"/>
        </w:rPr>
        <w:t xml:space="preserve"> Afforestation  C. Planting of cover crops  D. Public awareness</w:t>
      </w:r>
    </w:p>
    <w:p w14:paraId="07170AEE" w14:textId="77777777" w:rsidR="00026B1B" w:rsidRPr="00026B1B" w:rsidRDefault="00026B1B" w:rsidP="00026B1B">
      <w:pPr>
        <w:pStyle w:val="Caption1"/>
        <w:rPr>
          <w:rFonts w:eastAsia="SimSun"/>
          <w:b w:val="0"/>
          <w:sz w:val="24"/>
          <w:szCs w:val="24"/>
        </w:rPr>
      </w:pPr>
    </w:p>
    <w:p w14:paraId="1A0B0961" w14:textId="77777777" w:rsidR="00026B1B" w:rsidRPr="00026B1B" w:rsidRDefault="00026B1B" w:rsidP="00026B1B">
      <w:pPr>
        <w:pStyle w:val="Caption1"/>
        <w:rPr>
          <w:rFonts w:eastAsia="SimSun"/>
          <w:b w:val="0"/>
          <w:sz w:val="24"/>
          <w:szCs w:val="24"/>
        </w:rPr>
      </w:pPr>
      <w:r w:rsidRPr="00026B1B">
        <w:rPr>
          <w:rFonts w:eastAsia="SimSun"/>
          <w:b w:val="0"/>
          <w:sz w:val="24"/>
          <w:szCs w:val="24"/>
        </w:rPr>
        <w:t>4. One importance of forest trees is that they:</w:t>
      </w:r>
    </w:p>
    <w:p w14:paraId="34739B91"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Purify the </w:t>
      </w:r>
      <w:proofErr w:type="gramStart"/>
      <w:r w:rsidRPr="00026B1B">
        <w:rPr>
          <w:rFonts w:eastAsia="SimSun"/>
          <w:b w:val="0"/>
          <w:sz w:val="24"/>
          <w:szCs w:val="24"/>
        </w:rPr>
        <w:t>atmosphere  B.</w:t>
      </w:r>
      <w:proofErr w:type="gramEnd"/>
      <w:r w:rsidRPr="00026B1B">
        <w:rPr>
          <w:rFonts w:eastAsia="SimSun"/>
          <w:b w:val="0"/>
          <w:sz w:val="24"/>
          <w:szCs w:val="24"/>
        </w:rPr>
        <w:t xml:space="preserve"> Cause soil erosion  C. Destroy the ozone layer  D. Lead to the loss of biodiversity</w:t>
      </w:r>
    </w:p>
    <w:p w14:paraId="5223CE89" w14:textId="77777777" w:rsidR="00026B1B" w:rsidRPr="00026B1B" w:rsidRDefault="00026B1B" w:rsidP="00026B1B">
      <w:pPr>
        <w:pStyle w:val="Caption1"/>
        <w:rPr>
          <w:rFonts w:eastAsia="SimSun"/>
          <w:b w:val="0"/>
          <w:sz w:val="24"/>
          <w:szCs w:val="24"/>
        </w:rPr>
      </w:pPr>
    </w:p>
    <w:p w14:paraId="42B734D6" w14:textId="77777777" w:rsidR="00026B1B" w:rsidRPr="00026B1B" w:rsidRDefault="00026B1B" w:rsidP="00026B1B">
      <w:pPr>
        <w:pStyle w:val="Caption1"/>
        <w:rPr>
          <w:rFonts w:eastAsia="SimSun"/>
          <w:b w:val="0"/>
          <w:sz w:val="24"/>
          <w:szCs w:val="24"/>
        </w:rPr>
      </w:pPr>
      <w:r w:rsidRPr="00026B1B">
        <w:rPr>
          <w:rFonts w:eastAsia="SimSun"/>
          <w:b w:val="0"/>
          <w:sz w:val="24"/>
          <w:szCs w:val="24"/>
        </w:rPr>
        <w:t>5. The planting of trees where they did not previously exist is called:</w:t>
      </w:r>
    </w:p>
    <w:p w14:paraId="0972D222" w14:textId="77777777" w:rsidR="00026B1B" w:rsidRPr="00026B1B" w:rsidRDefault="00026B1B" w:rsidP="00026B1B">
      <w:pPr>
        <w:pStyle w:val="Caption1"/>
        <w:rPr>
          <w:rFonts w:eastAsia="SimSun"/>
          <w:b w:val="0"/>
          <w:sz w:val="24"/>
          <w:szCs w:val="24"/>
        </w:rPr>
      </w:pPr>
      <w:r w:rsidRPr="00026B1B">
        <w:rPr>
          <w:rFonts w:eastAsia="SimSun"/>
          <w:b w:val="0"/>
          <w:sz w:val="24"/>
          <w:szCs w:val="24"/>
        </w:rPr>
        <w:t xml:space="preserve">   - A. </w:t>
      </w:r>
      <w:proofErr w:type="gramStart"/>
      <w:r w:rsidRPr="00026B1B">
        <w:rPr>
          <w:rFonts w:eastAsia="SimSun"/>
          <w:b w:val="0"/>
          <w:sz w:val="24"/>
          <w:szCs w:val="24"/>
        </w:rPr>
        <w:t>Deforestation  B.</w:t>
      </w:r>
      <w:proofErr w:type="gramEnd"/>
      <w:r w:rsidRPr="00026B1B">
        <w:rPr>
          <w:rFonts w:eastAsia="SimSun"/>
          <w:b w:val="0"/>
          <w:sz w:val="24"/>
          <w:szCs w:val="24"/>
        </w:rPr>
        <w:t xml:space="preserve"> Desertification  C. Afforestation  D. Reforestation</w:t>
      </w:r>
    </w:p>
    <w:p w14:paraId="14F41468" w14:textId="77777777" w:rsidR="00026B1B" w:rsidRPr="00026B1B" w:rsidRDefault="00026B1B" w:rsidP="00026B1B">
      <w:pPr>
        <w:pStyle w:val="Caption1"/>
        <w:rPr>
          <w:rFonts w:eastAsia="SimSun"/>
          <w:b w:val="0"/>
          <w:sz w:val="24"/>
          <w:szCs w:val="24"/>
        </w:rPr>
      </w:pPr>
    </w:p>
    <w:p w14:paraId="72BF9A24" w14:textId="018B0C3E" w:rsidR="00026B1B" w:rsidRPr="00026B1B" w:rsidRDefault="00026B1B" w:rsidP="00026B1B">
      <w:pPr>
        <w:pStyle w:val="Caption1"/>
        <w:rPr>
          <w:rFonts w:eastAsia="SimSun"/>
          <w:b w:val="0"/>
          <w:sz w:val="24"/>
          <w:szCs w:val="24"/>
        </w:rPr>
      </w:pPr>
      <w:r w:rsidRPr="00026B1B">
        <w:rPr>
          <w:rFonts w:eastAsia="SimSun"/>
          <w:b w:val="0"/>
          <w:sz w:val="24"/>
          <w:szCs w:val="24"/>
        </w:rPr>
        <w:t>Theory:</w:t>
      </w:r>
    </w:p>
    <w:p w14:paraId="3B895868" w14:textId="77777777" w:rsidR="00026B1B" w:rsidRPr="00026B1B" w:rsidRDefault="00026B1B" w:rsidP="00026B1B">
      <w:pPr>
        <w:pStyle w:val="Caption1"/>
        <w:rPr>
          <w:rFonts w:eastAsia="SimSun"/>
          <w:b w:val="0"/>
          <w:sz w:val="24"/>
          <w:szCs w:val="24"/>
        </w:rPr>
      </w:pPr>
    </w:p>
    <w:p w14:paraId="1F11550A" w14:textId="77777777" w:rsidR="00026B1B" w:rsidRPr="00026B1B" w:rsidRDefault="00026B1B" w:rsidP="00026B1B">
      <w:pPr>
        <w:pStyle w:val="Caption1"/>
        <w:rPr>
          <w:rFonts w:eastAsia="SimSun"/>
          <w:b w:val="0"/>
          <w:sz w:val="24"/>
          <w:szCs w:val="24"/>
        </w:rPr>
      </w:pPr>
      <w:r w:rsidRPr="00026B1B">
        <w:rPr>
          <w:rFonts w:eastAsia="SimSun"/>
          <w:b w:val="0"/>
          <w:sz w:val="24"/>
          <w:szCs w:val="24"/>
        </w:rPr>
        <w:t>1. What are the benefits of forests to humanity?</w:t>
      </w:r>
    </w:p>
    <w:p w14:paraId="3E4154CB" w14:textId="76F83081" w:rsidR="00825DE3" w:rsidRPr="00026B1B" w:rsidRDefault="00026B1B" w:rsidP="00026B1B">
      <w:pPr>
        <w:pStyle w:val="Caption1"/>
        <w:rPr>
          <w:b w:val="0"/>
          <w:sz w:val="24"/>
          <w:szCs w:val="24"/>
        </w:rPr>
      </w:pPr>
      <w:r w:rsidRPr="00026B1B">
        <w:rPr>
          <w:rFonts w:eastAsia="SimSun"/>
          <w:b w:val="0"/>
          <w:sz w:val="24"/>
          <w:szCs w:val="24"/>
        </w:rPr>
        <w:t>2. Explain how increased salinity can cause desertification.</w:t>
      </w:r>
    </w:p>
    <w:p w14:paraId="6B5EB6A0" w14:textId="77777777" w:rsidR="00825DE3" w:rsidRPr="000B3BE2" w:rsidRDefault="00825DE3" w:rsidP="00342E35">
      <w:pPr>
        <w:pStyle w:val="Caption1"/>
        <w:jc w:val="center"/>
        <w:rPr>
          <w:sz w:val="24"/>
          <w:szCs w:val="24"/>
        </w:rPr>
      </w:pPr>
    </w:p>
    <w:p w14:paraId="2B9111E3" w14:textId="77777777" w:rsidR="00827C00" w:rsidRPr="000B3BE2" w:rsidRDefault="0055630F" w:rsidP="00342E35">
      <w:pPr>
        <w:pStyle w:val="Caption1"/>
        <w:jc w:val="center"/>
        <w:rPr>
          <w:sz w:val="24"/>
          <w:szCs w:val="24"/>
        </w:rPr>
      </w:pPr>
      <w:r w:rsidRPr="000B3BE2">
        <w:rPr>
          <w:sz w:val="24"/>
          <w:szCs w:val="24"/>
        </w:rPr>
        <w:t>WEEK FOUR</w:t>
      </w:r>
    </w:p>
    <w:p w14:paraId="0F33B3AA" w14:textId="1EB0305B" w:rsidR="00A56CB8" w:rsidRPr="00A56CB8" w:rsidRDefault="00A56CB8" w:rsidP="00A56CB8">
      <w:pPr>
        <w:pStyle w:val="Caption1"/>
        <w:jc w:val="center"/>
        <w:rPr>
          <w:rFonts w:eastAsia="SimSun"/>
          <w:sz w:val="24"/>
          <w:szCs w:val="24"/>
        </w:rPr>
      </w:pPr>
      <w:r w:rsidRPr="00A56CB8">
        <w:rPr>
          <w:rFonts w:eastAsia="SimSun"/>
          <w:sz w:val="24"/>
          <w:szCs w:val="24"/>
        </w:rPr>
        <w:t>BUSH BURNING</w:t>
      </w:r>
    </w:p>
    <w:p w14:paraId="4D802DA4" w14:textId="77777777" w:rsidR="00A56CB8" w:rsidRPr="00A56CB8" w:rsidRDefault="00A56CB8" w:rsidP="00A56CB8">
      <w:pPr>
        <w:pStyle w:val="Caption1"/>
        <w:jc w:val="center"/>
        <w:rPr>
          <w:rFonts w:eastAsia="SimSun"/>
          <w:sz w:val="24"/>
          <w:szCs w:val="24"/>
        </w:rPr>
      </w:pPr>
    </w:p>
    <w:p w14:paraId="4963BED9" w14:textId="5803CF3E" w:rsidR="00A56CB8" w:rsidRPr="00A56CB8" w:rsidRDefault="00A56CB8" w:rsidP="00A56CB8">
      <w:pPr>
        <w:pStyle w:val="Caption1"/>
        <w:rPr>
          <w:rFonts w:eastAsia="SimSun"/>
          <w:b w:val="0"/>
          <w:sz w:val="24"/>
          <w:szCs w:val="24"/>
        </w:rPr>
      </w:pPr>
      <w:r w:rsidRPr="00A56CB8">
        <w:rPr>
          <w:rFonts w:eastAsia="SimSun"/>
          <w:b w:val="0"/>
          <w:sz w:val="24"/>
          <w:szCs w:val="24"/>
        </w:rPr>
        <w:t>Content:</w:t>
      </w:r>
    </w:p>
    <w:p w14:paraId="129D759C" w14:textId="77777777" w:rsidR="00A56CB8" w:rsidRPr="00A56CB8" w:rsidRDefault="00A56CB8" w:rsidP="00A56CB8">
      <w:pPr>
        <w:pStyle w:val="Caption1"/>
        <w:rPr>
          <w:rFonts w:eastAsia="SimSun"/>
          <w:b w:val="0"/>
          <w:sz w:val="24"/>
          <w:szCs w:val="24"/>
        </w:rPr>
      </w:pPr>
    </w:p>
    <w:p w14:paraId="3DB58EEE" w14:textId="77777777" w:rsidR="00A56CB8" w:rsidRPr="00A56CB8" w:rsidRDefault="00A56CB8" w:rsidP="00A56CB8">
      <w:pPr>
        <w:pStyle w:val="Caption1"/>
        <w:rPr>
          <w:rFonts w:eastAsia="SimSun"/>
          <w:b w:val="0"/>
          <w:sz w:val="24"/>
          <w:szCs w:val="24"/>
        </w:rPr>
      </w:pPr>
      <w:r w:rsidRPr="00A56CB8">
        <w:rPr>
          <w:rFonts w:eastAsia="SimSun"/>
          <w:b w:val="0"/>
          <w:sz w:val="24"/>
          <w:szCs w:val="24"/>
        </w:rPr>
        <w:t>- Meaning of Bush Burning</w:t>
      </w:r>
    </w:p>
    <w:p w14:paraId="79390F35" w14:textId="77777777" w:rsidR="00A56CB8" w:rsidRPr="00A56CB8" w:rsidRDefault="00A56CB8" w:rsidP="00A56CB8">
      <w:pPr>
        <w:pStyle w:val="Caption1"/>
        <w:rPr>
          <w:rFonts w:eastAsia="SimSun"/>
          <w:b w:val="0"/>
          <w:sz w:val="24"/>
          <w:szCs w:val="24"/>
        </w:rPr>
      </w:pPr>
      <w:r w:rsidRPr="00A56CB8">
        <w:rPr>
          <w:rFonts w:eastAsia="SimSun"/>
          <w:b w:val="0"/>
          <w:sz w:val="24"/>
          <w:szCs w:val="24"/>
        </w:rPr>
        <w:t>- Practices that Influence Bush Burning</w:t>
      </w:r>
    </w:p>
    <w:p w14:paraId="1D0960CA" w14:textId="77777777" w:rsidR="00A56CB8" w:rsidRPr="00A56CB8" w:rsidRDefault="00A56CB8" w:rsidP="00A56CB8">
      <w:pPr>
        <w:pStyle w:val="Caption1"/>
        <w:rPr>
          <w:rFonts w:eastAsia="SimSun"/>
          <w:b w:val="0"/>
          <w:sz w:val="24"/>
          <w:szCs w:val="24"/>
        </w:rPr>
      </w:pPr>
      <w:r w:rsidRPr="00A56CB8">
        <w:rPr>
          <w:rFonts w:eastAsia="SimSun"/>
          <w:b w:val="0"/>
          <w:sz w:val="24"/>
          <w:szCs w:val="24"/>
        </w:rPr>
        <w:t>- Effects of Bush Burning</w:t>
      </w:r>
    </w:p>
    <w:p w14:paraId="0BD2D4AB" w14:textId="77777777" w:rsidR="00A56CB8" w:rsidRPr="00A56CB8" w:rsidRDefault="00A56CB8" w:rsidP="00A56CB8">
      <w:pPr>
        <w:pStyle w:val="Caption1"/>
        <w:rPr>
          <w:rFonts w:eastAsia="SimSun"/>
          <w:b w:val="0"/>
          <w:sz w:val="24"/>
          <w:szCs w:val="24"/>
        </w:rPr>
      </w:pPr>
      <w:r w:rsidRPr="00A56CB8">
        <w:rPr>
          <w:rFonts w:eastAsia="SimSun"/>
          <w:b w:val="0"/>
          <w:sz w:val="24"/>
          <w:szCs w:val="24"/>
        </w:rPr>
        <w:t>- Control of Bush Burning</w:t>
      </w:r>
    </w:p>
    <w:p w14:paraId="323548D6" w14:textId="77777777" w:rsidR="00A56CB8" w:rsidRPr="00A56CB8" w:rsidRDefault="00A56CB8" w:rsidP="00A56CB8">
      <w:pPr>
        <w:pStyle w:val="Caption1"/>
        <w:rPr>
          <w:rFonts w:eastAsia="SimSun"/>
          <w:b w:val="0"/>
          <w:sz w:val="24"/>
          <w:szCs w:val="24"/>
        </w:rPr>
      </w:pPr>
    </w:p>
    <w:p w14:paraId="413813BB" w14:textId="0DC0946C" w:rsidR="00A56CB8" w:rsidRPr="00A56CB8" w:rsidRDefault="00A56CB8" w:rsidP="00A56CB8">
      <w:pPr>
        <w:pStyle w:val="Caption1"/>
        <w:rPr>
          <w:rFonts w:eastAsia="SimSun"/>
          <w:b w:val="0"/>
          <w:sz w:val="24"/>
          <w:szCs w:val="24"/>
        </w:rPr>
      </w:pPr>
      <w:r w:rsidRPr="00A56CB8">
        <w:rPr>
          <w:rFonts w:eastAsia="SimSun"/>
          <w:b w:val="0"/>
          <w:sz w:val="24"/>
          <w:szCs w:val="24"/>
        </w:rPr>
        <w:t>Meaning of Bush Burning:</w:t>
      </w:r>
    </w:p>
    <w:p w14:paraId="1F59CC8B" w14:textId="77777777" w:rsidR="00A56CB8" w:rsidRPr="00A56CB8" w:rsidRDefault="00A56CB8" w:rsidP="00A56CB8">
      <w:pPr>
        <w:pStyle w:val="Caption1"/>
        <w:rPr>
          <w:rFonts w:eastAsia="SimSun"/>
          <w:b w:val="0"/>
          <w:sz w:val="24"/>
          <w:szCs w:val="24"/>
        </w:rPr>
      </w:pPr>
    </w:p>
    <w:p w14:paraId="5308C1A5" w14:textId="77777777" w:rsidR="00A56CB8" w:rsidRPr="00A56CB8" w:rsidRDefault="00A56CB8" w:rsidP="00A56CB8">
      <w:pPr>
        <w:pStyle w:val="Caption1"/>
        <w:rPr>
          <w:rFonts w:eastAsia="SimSun"/>
          <w:b w:val="0"/>
          <w:sz w:val="24"/>
          <w:szCs w:val="24"/>
        </w:rPr>
      </w:pPr>
      <w:r w:rsidRPr="00A56CB8">
        <w:rPr>
          <w:rFonts w:eastAsia="SimSun"/>
          <w:b w:val="0"/>
          <w:sz w:val="24"/>
          <w:szCs w:val="24"/>
        </w:rPr>
        <w:t>Bush burning is an agricultural practice involving the clearing and burning of bushes. Common in West Africa, it is often considered an environmental hazard despite its quick weed elimination method.</w:t>
      </w:r>
    </w:p>
    <w:p w14:paraId="11F9A5EB" w14:textId="77777777" w:rsidR="00A56CB8" w:rsidRPr="00A56CB8" w:rsidRDefault="00A56CB8" w:rsidP="00A56CB8">
      <w:pPr>
        <w:pStyle w:val="Caption1"/>
        <w:rPr>
          <w:rFonts w:eastAsia="SimSun"/>
          <w:b w:val="0"/>
          <w:sz w:val="24"/>
          <w:szCs w:val="24"/>
        </w:rPr>
      </w:pPr>
    </w:p>
    <w:p w14:paraId="315EED15" w14:textId="23D09F5A" w:rsidR="00A56CB8" w:rsidRPr="00A56CB8" w:rsidRDefault="00A56CB8" w:rsidP="00A56CB8">
      <w:pPr>
        <w:pStyle w:val="Caption1"/>
        <w:rPr>
          <w:rFonts w:eastAsia="SimSun"/>
          <w:b w:val="0"/>
          <w:sz w:val="24"/>
          <w:szCs w:val="24"/>
        </w:rPr>
      </w:pPr>
      <w:r w:rsidRPr="00A56CB8">
        <w:rPr>
          <w:rFonts w:eastAsia="SimSun"/>
          <w:b w:val="0"/>
          <w:sz w:val="24"/>
          <w:szCs w:val="24"/>
        </w:rPr>
        <w:t>Practices that Influence Bush Burning:</w:t>
      </w:r>
    </w:p>
    <w:p w14:paraId="21BA07C3" w14:textId="77777777" w:rsidR="00A56CB8" w:rsidRPr="00A56CB8" w:rsidRDefault="00A56CB8" w:rsidP="00A56CB8">
      <w:pPr>
        <w:pStyle w:val="Caption1"/>
        <w:rPr>
          <w:rFonts w:eastAsia="SimSun"/>
          <w:b w:val="0"/>
          <w:sz w:val="24"/>
          <w:szCs w:val="24"/>
        </w:rPr>
      </w:pPr>
    </w:p>
    <w:p w14:paraId="78C8821A" w14:textId="77777777" w:rsidR="00A56CB8" w:rsidRPr="00A56CB8" w:rsidRDefault="00A56CB8" w:rsidP="00A56CB8">
      <w:pPr>
        <w:pStyle w:val="Caption1"/>
        <w:rPr>
          <w:rFonts w:eastAsia="SimSun"/>
          <w:b w:val="0"/>
          <w:sz w:val="24"/>
          <w:szCs w:val="24"/>
        </w:rPr>
      </w:pPr>
      <w:r w:rsidRPr="00A56CB8">
        <w:rPr>
          <w:rFonts w:eastAsia="SimSun"/>
          <w:b w:val="0"/>
          <w:sz w:val="24"/>
          <w:szCs w:val="24"/>
        </w:rPr>
        <w:t>1. Bush burning for hunting purposes.</w:t>
      </w:r>
    </w:p>
    <w:p w14:paraId="3F341D7A" w14:textId="77777777" w:rsidR="00A56CB8" w:rsidRPr="00A56CB8" w:rsidRDefault="00A56CB8" w:rsidP="00A56CB8">
      <w:pPr>
        <w:pStyle w:val="Caption1"/>
        <w:rPr>
          <w:rFonts w:eastAsia="SimSun"/>
          <w:b w:val="0"/>
          <w:sz w:val="24"/>
          <w:szCs w:val="24"/>
        </w:rPr>
      </w:pPr>
      <w:r w:rsidRPr="00A56CB8">
        <w:rPr>
          <w:rFonts w:eastAsia="SimSun"/>
          <w:b w:val="0"/>
          <w:sz w:val="24"/>
          <w:szCs w:val="24"/>
        </w:rPr>
        <w:t>2. Bush burning used in wedding ceremonies.</w:t>
      </w:r>
    </w:p>
    <w:p w14:paraId="4D5B98E0" w14:textId="77777777" w:rsidR="00A56CB8" w:rsidRPr="00A56CB8" w:rsidRDefault="00A56CB8" w:rsidP="00A56CB8">
      <w:pPr>
        <w:pStyle w:val="Caption1"/>
        <w:rPr>
          <w:rFonts w:eastAsia="SimSun"/>
          <w:b w:val="0"/>
          <w:sz w:val="24"/>
          <w:szCs w:val="24"/>
        </w:rPr>
      </w:pPr>
      <w:r w:rsidRPr="00A56CB8">
        <w:rPr>
          <w:rFonts w:eastAsia="SimSun"/>
          <w:b w:val="0"/>
          <w:sz w:val="24"/>
          <w:szCs w:val="24"/>
        </w:rPr>
        <w:t>3. Stimulating fresh grass growth during dry seasons.</w:t>
      </w:r>
    </w:p>
    <w:p w14:paraId="4E04B51F" w14:textId="77777777" w:rsidR="00A56CB8" w:rsidRPr="00A56CB8" w:rsidRDefault="00A56CB8" w:rsidP="00A56CB8">
      <w:pPr>
        <w:pStyle w:val="Caption1"/>
        <w:rPr>
          <w:rFonts w:eastAsia="SimSun"/>
          <w:b w:val="0"/>
          <w:sz w:val="24"/>
          <w:szCs w:val="24"/>
        </w:rPr>
      </w:pPr>
      <w:r w:rsidRPr="00A56CB8">
        <w:rPr>
          <w:rFonts w:eastAsia="SimSun"/>
          <w:b w:val="0"/>
          <w:sz w:val="24"/>
          <w:szCs w:val="24"/>
        </w:rPr>
        <w:t>4. Burning of refuse contributing to bush burning.</w:t>
      </w:r>
    </w:p>
    <w:p w14:paraId="25A547BF" w14:textId="77777777" w:rsidR="00A56CB8" w:rsidRPr="00A56CB8" w:rsidRDefault="00A56CB8" w:rsidP="00A56CB8">
      <w:pPr>
        <w:pStyle w:val="Caption1"/>
        <w:rPr>
          <w:rFonts w:eastAsia="SimSun"/>
          <w:b w:val="0"/>
          <w:sz w:val="24"/>
          <w:szCs w:val="24"/>
        </w:rPr>
      </w:pPr>
      <w:r w:rsidRPr="00A56CB8">
        <w:rPr>
          <w:rFonts w:eastAsia="SimSun"/>
          <w:b w:val="0"/>
          <w:sz w:val="24"/>
          <w:szCs w:val="24"/>
        </w:rPr>
        <w:t>5. Smoking.</w:t>
      </w:r>
    </w:p>
    <w:p w14:paraId="50BE29ED" w14:textId="77777777" w:rsidR="00A56CB8" w:rsidRPr="00A56CB8" w:rsidRDefault="00A56CB8" w:rsidP="00A56CB8">
      <w:pPr>
        <w:pStyle w:val="Caption1"/>
        <w:rPr>
          <w:rFonts w:eastAsia="SimSun"/>
          <w:b w:val="0"/>
          <w:sz w:val="24"/>
          <w:szCs w:val="24"/>
        </w:rPr>
      </w:pPr>
      <w:r w:rsidRPr="00A56CB8">
        <w:rPr>
          <w:rFonts w:eastAsia="SimSun"/>
          <w:b w:val="0"/>
          <w:sz w:val="24"/>
          <w:szCs w:val="24"/>
        </w:rPr>
        <w:t>6. Wind.</w:t>
      </w:r>
    </w:p>
    <w:p w14:paraId="2A5B4423" w14:textId="77777777" w:rsidR="00A56CB8" w:rsidRPr="00A56CB8" w:rsidRDefault="00A56CB8" w:rsidP="00A56CB8">
      <w:pPr>
        <w:pStyle w:val="Caption1"/>
        <w:rPr>
          <w:rFonts w:eastAsia="SimSun"/>
          <w:b w:val="0"/>
          <w:sz w:val="24"/>
          <w:szCs w:val="24"/>
        </w:rPr>
      </w:pPr>
    </w:p>
    <w:p w14:paraId="0A51C0CB" w14:textId="7B41B8A3" w:rsidR="00A56CB8" w:rsidRPr="00A56CB8" w:rsidRDefault="00A56CB8" w:rsidP="00A56CB8">
      <w:pPr>
        <w:pStyle w:val="Caption1"/>
        <w:rPr>
          <w:rFonts w:eastAsia="SimSun"/>
          <w:b w:val="0"/>
          <w:sz w:val="24"/>
          <w:szCs w:val="24"/>
        </w:rPr>
      </w:pPr>
      <w:r w:rsidRPr="00A56CB8">
        <w:rPr>
          <w:rFonts w:eastAsia="SimSun"/>
          <w:b w:val="0"/>
          <w:sz w:val="24"/>
          <w:szCs w:val="24"/>
        </w:rPr>
        <w:t>Evaluation:</w:t>
      </w:r>
    </w:p>
    <w:p w14:paraId="7D5DE98F" w14:textId="77777777" w:rsidR="00A56CB8" w:rsidRPr="00A56CB8" w:rsidRDefault="00A56CB8" w:rsidP="00A56CB8">
      <w:pPr>
        <w:pStyle w:val="Caption1"/>
        <w:rPr>
          <w:rFonts w:eastAsia="SimSun"/>
          <w:b w:val="0"/>
          <w:sz w:val="24"/>
          <w:szCs w:val="24"/>
        </w:rPr>
      </w:pPr>
    </w:p>
    <w:p w14:paraId="16D60D89" w14:textId="77777777" w:rsidR="00A56CB8" w:rsidRPr="00A56CB8" w:rsidRDefault="00A56CB8" w:rsidP="00A56CB8">
      <w:pPr>
        <w:pStyle w:val="Caption1"/>
        <w:rPr>
          <w:rFonts w:eastAsia="SimSun"/>
          <w:b w:val="0"/>
          <w:sz w:val="24"/>
          <w:szCs w:val="24"/>
        </w:rPr>
      </w:pPr>
      <w:r w:rsidRPr="00A56CB8">
        <w:rPr>
          <w:rFonts w:eastAsia="SimSun"/>
          <w:b w:val="0"/>
          <w:sz w:val="24"/>
          <w:szCs w:val="24"/>
        </w:rPr>
        <w:t>1. What is bush burning?</w:t>
      </w:r>
    </w:p>
    <w:p w14:paraId="2CD1FA8A"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Bush burning is an agricultural practice involving the clearing and burning of bushes.</w:t>
      </w:r>
    </w:p>
    <w:p w14:paraId="0E855BB3" w14:textId="77777777" w:rsidR="00A56CB8" w:rsidRPr="00A56CB8" w:rsidRDefault="00A56CB8" w:rsidP="00A56CB8">
      <w:pPr>
        <w:pStyle w:val="Caption1"/>
        <w:rPr>
          <w:rFonts w:eastAsia="SimSun"/>
          <w:b w:val="0"/>
          <w:sz w:val="24"/>
          <w:szCs w:val="24"/>
        </w:rPr>
      </w:pPr>
    </w:p>
    <w:p w14:paraId="2D1B9428" w14:textId="77777777" w:rsidR="00A56CB8" w:rsidRPr="00A56CB8" w:rsidRDefault="00A56CB8" w:rsidP="00A56CB8">
      <w:pPr>
        <w:pStyle w:val="Caption1"/>
        <w:rPr>
          <w:rFonts w:eastAsia="SimSun"/>
          <w:b w:val="0"/>
          <w:sz w:val="24"/>
          <w:szCs w:val="24"/>
        </w:rPr>
      </w:pPr>
      <w:r w:rsidRPr="00A56CB8">
        <w:rPr>
          <w:rFonts w:eastAsia="SimSun"/>
          <w:b w:val="0"/>
          <w:sz w:val="24"/>
          <w:szCs w:val="24"/>
        </w:rPr>
        <w:t>2. State five practices that promote bush burning.</w:t>
      </w:r>
    </w:p>
    <w:p w14:paraId="160F89DE"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Hunting, weddings, stimulating grass growth, burning refuse, smoking, and wind.</w:t>
      </w:r>
    </w:p>
    <w:p w14:paraId="6D28BA20" w14:textId="77777777" w:rsidR="00A56CB8" w:rsidRPr="00A56CB8" w:rsidRDefault="00A56CB8" w:rsidP="00A56CB8">
      <w:pPr>
        <w:pStyle w:val="Caption1"/>
        <w:rPr>
          <w:rFonts w:eastAsia="SimSun"/>
          <w:b w:val="0"/>
          <w:sz w:val="24"/>
          <w:szCs w:val="24"/>
        </w:rPr>
      </w:pPr>
    </w:p>
    <w:p w14:paraId="4E794B78" w14:textId="1DDD561D" w:rsidR="00A56CB8" w:rsidRPr="00A56CB8" w:rsidRDefault="00A56CB8" w:rsidP="00A56CB8">
      <w:pPr>
        <w:pStyle w:val="Caption1"/>
        <w:rPr>
          <w:rFonts w:eastAsia="SimSun"/>
          <w:b w:val="0"/>
          <w:sz w:val="24"/>
          <w:szCs w:val="24"/>
        </w:rPr>
      </w:pPr>
      <w:r w:rsidRPr="00A56CB8">
        <w:rPr>
          <w:rFonts w:eastAsia="SimSun"/>
          <w:b w:val="0"/>
          <w:sz w:val="24"/>
          <w:szCs w:val="24"/>
        </w:rPr>
        <w:t>Effects of Bush Burning:</w:t>
      </w:r>
    </w:p>
    <w:p w14:paraId="1E511F86" w14:textId="77777777" w:rsidR="00A56CB8" w:rsidRPr="00A56CB8" w:rsidRDefault="00A56CB8" w:rsidP="00A56CB8">
      <w:pPr>
        <w:pStyle w:val="Caption1"/>
        <w:rPr>
          <w:rFonts w:eastAsia="SimSun"/>
          <w:b w:val="0"/>
          <w:sz w:val="24"/>
          <w:szCs w:val="24"/>
        </w:rPr>
      </w:pPr>
    </w:p>
    <w:p w14:paraId="293324DC" w14:textId="77777777" w:rsidR="00A56CB8" w:rsidRPr="00A56CB8" w:rsidRDefault="00A56CB8" w:rsidP="00A56CB8">
      <w:pPr>
        <w:pStyle w:val="Caption1"/>
        <w:rPr>
          <w:rFonts w:eastAsia="SimSun"/>
          <w:b w:val="0"/>
          <w:sz w:val="24"/>
          <w:szCs w:val="24"/>
        </w:rPr>
      </w:pPr>
      <w:r w:rsidRPr="00A56CB8">
        <w:rPr>
          <w:rFonts w:eastAsia="SimSun"/>
          <w:b w:val="0"/>
          <w:sz w:val="24"/>
          <w:szCs w:val="24"/>
        </w:rPr>
        <w:t>1. Rapid spread leading to the destruction of economic crops.</w:t>
      </w:r>
    </w:p>
    <w:p w14:paraId="2A19C2D9" w14:textId="77777777" w:rsidR="00A56CB8" w:rsidRPr="00A56CB8" w:rsidRDefault="00A56CB8" w:rsidP="00A56CB8">
      <w:pPr>
        <w:pStyle w:val="Caption1"/>
        <w:rPr>
          <w:rFonts w:eastAsia="SimSun"/>
          <w:b w:val="0"/>
          <w:sz w:val="24"/>
          <w:szCs w:val="24"/>
        </w:rPr>
      </w:pPr>
      <w:r w:rsidRPr="00A56CB8">
        <w:rPr>
          <w:rFonts w:eastAsia="SimSun"/>
          <w:b w:val="0"/>
          <w:sz w:val="24"/>
          <w:szCs w:val="24"/>
        </w:rPr>
        <w:t>2. Exposing soil to erosion, washing away soil nutrients.</w:t>
      </w:r>
    </w:p>
    <w:p w14:paraId="3954B7C7" w14:textId="77777777" w:rsidR="00A56CB8" w:rsidRPr="00A56CB8" w:rsidRDefault="00A56CB8" w:rsidP="00A56CB8">
      <w:pPr>
        <w:pStyle w:val="Caption1"/>
        <w:rPr>
          <w:rFonts w:eastAsia="SimSun"/>
          <w:b w:val="0"/>
          <w:sz w:val="24"/>
          <w:szCs w:val="24"/>
        </w:rPr>
      </w:pPr>
      <w:r w:rsidRPr="00A56CB8">
        <w:rPr>
          <w:rFonts w:eastAsia="SimSun"/>
          <w:b w:val="0"/>
          <w:sz w:val="24"/>
          <w:szCs w:val="24"/>
        </w:rPr>
        <w:t>3. Potential loss of valuable properties if not controlled.</w:t>
      </w:r>
    </w:p>
    <w:p w14:paraId="021B28EF" w14:textId="77777777" w:rsidR="00A56CB8" w:rsidRPr="00A56CB8" w:rsidRDefault="00A56CB8" w:rsidP="00A56CB8">
      <w:pPr>
        <w:pStyle w:val="Caption1"/>
        <w:rPr>
          <w:rFonts w:eastAsia="SimSun"/>
          <w:b w:val="0"/>
          <w:sz w:val="24"/>
          <w:szCs w:val="24"/>
        </w:rPr>
      </w:pPr>
      <w:r w:rsidRPr="00A56CB8">
        <w:rPr>
          <w:rFonts w:eastAsia="SimSun"/>
          <w:b w:val="0"/>
          <w:sz w:val="24"/>
          <w:szCs w:val="24"/>
        </w:rPr>
        <w:t>4. Destruction of wildlife and forests due to bush burning and forest fires.</w:t>
      </w:r>
    </w:p>
    <w:p w14:paraId="66FE11EB" w14:textId="77777777" w:rsidR="00A56CB8" w:rsidRPr="00A56CB8" w:rsidRDefault="00A56CB8" w:rsidP="00A56CB8">
      <w:pPr>
        <w:pStyle w:val="Caption1"/>
        <w:rPr>
          <w:rFonts w:eastAsia="SimSun"/>
          <w:b w:val="0"/>
          <w:sz w:val="24"/>
          <w:szCs w:val="24"/>
        </w:rPr>
      </w:pPr>
      <w:r w:rsidRPr="00A56CB8">
        <w:rPr>
          <w:rFonts w:eastAsia="SimSun"/>
          <w:b w:val="0"/>
          <w:sz w:val="24"/>
          <w:szCs w:val="24"/>
        </w:rPr>
        <w:t>5. Major source of air pollution.</w:t>
      </w:r>
    </w:p>
    <w:p w14:paraId="3C024DF3" w14:textId="77777777" w:rsidR="00A56CB8" w:rsidRPr="00A56CB8" w:rsidRDefault="00A56CB8" w:rsidP="00A56CB8">
      <w:pPr>
        <w:pStyle w:val="Caption1"/>
        <w:rPr>
          <w:rFonts w:eastAsia="SimSun"/>
          <w:b w:val="0"/>
          <w:sz w:val="24"/>
          <w:szCs w:val="24"/>
        </w:rPr>
      </w:pPr>
      <w:r w:rsidRPr="00A56CB8">
        <w:rPr>
          <w:rFonts w:eastAsia="SimSun"/>
          <w:b w:val="0"/>
          <w:sz w:val="24"/>
          <w:szCs w:val="24"/>
        </w:rPr>
        <w:t>6. Contribution to the depletion of the ozone layer.</w:t>
      </w:r>
    </w:p>
    <w:p w14:paraId="3F752B22" w14:textId="77777777" w:rsidR="00A56CB8" w:rsidRPr="00A56CB8" w:rsidRDefault="00A56CB8" w:rsidP="00A56CB8">
      <w:pPr>
        <w:pStyle w:val="Caption1"/>
        <w:rPr>
          <w:rFonts w:eastAsia="SimSun"/>
          <w:b w:val="0"/>
          <w:sz w:val="24"/>
          <w:szCs w:val="24"/>
        </w:rPr>
      </w:pPr>
      <w:r w:rsidRPr="00A56CB8">
        <w:rPr>
          <w:rFonts w:eastAsia="SimSun"/>
          <w:b w:val="0"/>
          <w:sz w:val="24"/>
          <w:szCs w:val="24"/>
        </w:rPr>
        <w:t>7. Loss of soil nutrients due to bush burning.</w:t>
      </w:r>
    </w:p>
    <w:p w14:paraId="0D04989D" w14:textId="77777777" w:rsidR="00A56CB8" w:rsidRPr="00A56CB8" w:rsidRDefault="00A56CB8" w:rsidP="00A56CB8">
      <w:pPr>
        <w:pStyle w:val="Caption1"/>
        <w:rPr>
          <w:rFonts w:eastAsia="SimSun"/>
          <w:b w:val="0"/>
          <w:sz w:val="24"/>
          <w:szCs w:val="24"/>
        </w:rPr>
      </w:pPr>
    </w:p>
    <w:p w14:paraId="045F69AC" w14:textId="0B86CF6A" w:rsidR="00A56CB8" w:rsidRPr="00A56CB8" w:rsidRDefault="00A56CB8" w:rsidP="00A56CB8">
      <w:pPr>
        <w:pStyle w:val="Caption1"/>
        <w:rPr>
          <w:rFonts w:eastAsia="SimSun"/>
          <w:b w:val="0"/>
          <w:sz w:val="24"/>
          <w:szCs w:val="24"/>
        </w:rPr>
      </w:pPr>
      <w:r w:rsidRPr="00A56CB8">
        <w:rPr>
          <w:rFonts w:eastAsia="SimSun"/>
          <w:b w:val="0"/>
          <w:sz w:val="24"/>
          <w:szCs w:val="24"/>
        </w:rPr>
        <w:t>Control of Bush Burning:</w:t>
      </w:r>
    </w:p>
    <w:p w14:paraId="5B65AC85" w14:textId="77777777" w:rsidR="00A56CB8" w:rsidRPr="00A56CB8" w:rsidRDefault="00A56CB8" w:rsidP="00A56CB8">
      <w:pPr>
        <w:pStyle w:val="Caption1"/>
        <w:rPr>
          <w:rFonts w:eastAsia="SimSun"/>
          <w:b w:val="0"/>
          <w:sz w:val="24"/>
          <w:szCs w:val="24"/>
        </w:rPr>
      </w:pPr>
    </w:p>
    <w:p w14:paraId="66985DA1" w14:textId="77777777" w:rsidR="00A56CB8" w:rsidRPr="00A56CB8" w:rsidRDefault="00A56CB8" w:rsidP="00A56CB8">
      <w:pPr>
        <w:pStyle w:val="Caption1"/>
        <w:rPr>
          <w:rFonts w:eastAsia="SimSun"/>
          <w:b w:val="0"/>
          <w:sz w:val="24"/>
          <w:szCs w:val="24"/>
        </w:rPr>
      </w:pPr>
      <w:r w:rsidRPr="00A56CB8">
        <w:rPr>
          <w:rFonts w:eastAsia="SimSun"/>
          <w:b w:val="0"/>
          <w:sz w:val="24"/>
          <w:szCs w:val="24"/>
        </w:rPr>
        <w:t>Indiscriminate bush burning is against the law. Environmental laws have been enacted to prevent and prosecute those engaging in it. Control methods include:</w:t>
      </w:r>
    </w:p>
    <w:p w14:paraId="7E4CD83B" w14:textId="77777777" w:rsidR="00A56CB8" w:rsidRPr="00A56CB8" w:rsidRDefault="00A56CB8" w:rsidP="00A56CB8">
      <w:pPr>
        <w:pStyle w:val="Caption1"/>
        <w:rPr>
          <w:rFonts w:eastAsia="SimSun"/>
          <w:b w:val="0"/>
          <w:sz w:val="24"/>
          <w:szCs w:val="24"/>
        </w:rPr>
      </w:pPr>
    </w:p>
    <w:p w14:paraId="65103B1B" w14:textId="77777777" w:rsidR="00A56CB8" w:rsidRPr="00A56CB8" w:rsidRDefault="00A56CB8" w:rsidP="00A56CB8">
      <w:pPr>
        <w:pStyle w:val="Caption1"/>
        <w:rPr>
          <w:rFonts w:eastAsia="SimSun"/>
          <w:b w:val="0"/>
          <w:sz w:val="24"/>
          <w:szCs w:val="24"/>
        </w:rPr>
      </w:pPr>
      <w:r w:rsidRPr="00A56CB8">
        <w:rPr>
          <w:rFonts w:eastAsia="SimSun"/>
          <w:b w:val="0"/>
          <w:sz w:val="24"/>
          <w:szCs w:val="24"/>
        </w:rPr>
        <w:t>1. Establishment of agencies such as FEPA, LASEPA, and NAFCON to monitor and prevent bush burning.</w:t>
      </w:r>
    </w:p>
    <w:p w14:paraId="3AB85566" w14:textId="77777777" w:rsidR="00A56CB8" w:rsidRPr="00A56CB8" w:rsidRDefault="00A56CB8" w:rsidP="00A56CB8">
      <w:pPr>
        <w:pStyle w:val="Caption1"/>
        <w:rPr>
          <w:rFonts w:eastAsia="SimSun"/>
          <w:b w:val="0"/>
          <w:sz w:val="24"/>
          <w:szCs w:val="24"/>
        </w:rPr>
      </w:pPr>
      <w:r w:rsidRPr="00A56CB8">
        <w:rPr>
          <w:rFonts w:eastAsia="SimSun"/>
          <w:b w:val="0"/>
          <w:sz w:val="24"/>
          <w:szCs w:val="24"/>
        </w:rPr>
        <w:t>2. Ministries of environment regulating activities causing environmental disasters.</w:t>
      </w:r>
    </w:p>
    <w:p w14:paraId="4CB0F4AF" w14:textId="77777777" w:rsidR="00A56CB8" w:rsidRPr="00A56CB8" w:rsidRDefault="00A56CB8" w:rsidP="00A56CB8">
      <w:pPr>
        <w:pStyle w:val="Caption1"/>
        <w:rPr>
          <w:rFonts w:eastAsia="SimSun"/>
          <w:b w:val="0"/>
          <w:sz w:val="24"/>
          <w:szCs w:val="24"/>
        </w:rPr>
      </w:pPr>
      <w:r w:rsidRPr="00A56CB8">
        <w:rPr>
          <w:rFonts w:eastAsia="SimSun"/>
          <w:b w:val="0"/>
          <w:sz w:val="24"/>
          <w:szCs w:val="24"/>
        </w:rPr>
        <w:t>3. Government-enacted laws against bush burning.</w:t>
      </w:r>
    </w:p>
    <w:p w14:paraId="3BA7B41E" w14:textId="77777777" w:rsidR="00A56CB8" w:rsidRPr="00A56CB8" w:rsidRDefault="00A56CB8" w:rsidP="00A56CB8">
      <w:pPr>
        <w:pStyle w:val="Caption1"/>
        <w:rPr>
          <w:rFonts w:eastAsia="SimSun"/>
          <w:b w:val="0"/>
          <w:sz w:val="24"/>
          <w:szCs w:val="24"/>
        </w:rPr>
      </w:pPr>
      <w:r w:rsidRPr="00A56CB8">
        <w:rPr>
          <w:rFonts w:eastAsia="SimSun"/>
          <w:b w:val="0"/>
          <w:sz w:val="24"/>
          <w:szCs w:val="24"/>
        </w:rPr>
        <w:t>4. Public education about the effects of bush burning.</w:t>
      </w:r>
    </w:p>
    <w:p w14:paraId="2BB5B4DF" w14:textId="77777777" w:rsidR="00A56CB8" w:rsidRPr="00A56CB8" w:rsidRDefault="00A56CB8" w:rsidP="00A56CB8">
      <w:pPr>
        <w:pStyle w:val="Caption1"/>
        <w:rPr>
          <w:rFonts w:eastAsia="SimSun"/>
          <w:b w:val="0"/>
          <w:sz w:val="24"/>
          <w:szCs w:val="24"/>
        </w:rPr>
      </w:pPr>
      <w:r w:rsidRPr="00A56CB8">
        <w:rPr>
          <w:rFonts w:eastAsia="SimSun"/>
          <w:b w:val="0"/>
          <w:sz w:val="24"/>
          <w:szCs w:val="24"/>
        </w:rPr>
        <w:t>5. Utilizing mass media to enlighten people on bush burning control methods.</w:t>
      </w:r>
    </w:p>
    <w:p w14:paraId="74E89DE9" w14:textId="77777777" w:rsidR="00A56CB8" w:rsidRPr="00A56CB8" w:rsidRDefault="00A56CB8" w:rsidP="00A56CB8">
      <w:pPr>
        <w:pStyle w:val="Caption1"/>
        <w:rPr>
          <w:rFonts w:eastAsia="SimSun"/>
          <w:b w:val="0"/>
          <w:sz w:val="24"/>
          <w:szCs w:val="24"/>
        </w:rPr>
      </w:pPr>
    </w:p>
    <w:p w14:paraId="1AFED7C0" w14:textId="7D14F5E2" w:rsidR="00A56CB8" w:rsidRPr="00A56CB8" w:rsidRDefault="00A56CB8" w:rsidP="00A56CB8">
      <w:pPr>
        <w:pStyle w:val="Caption1"/>
        <w:rPr>
          <w:rFonts w:eastAsia="SimSun"/>
          <w:b w:val="0"/>
          <w:sz w:val="24"/>
          <w:szCs w:val="24"/>
        </w:rPr>
      </w:pPr>
      <w:r w:rsidRPr="00A56CB8">
        <w:rPr>
          <w:rFonts w:eastAsia="SimSun"/>
          <w:b w:val="0"/>
          <w:sz w:val="24"/>
          <w:szCs w:val="24"/>
        </w:rPr>
        <w:t>Evaluation:</w:t>
      </w:r>
    </w:p>
    <w:p w14:paraId="3DA7AE00" w14:textId="77777777" w:rsidR="00A56CB8" w:rsidRPr="00A56CB8" w:rsidRDefault="00A56CB8" w:rsidP="00A56CB8">
      <w:pPr>
        <w:pStyle w:val="Caption1"/>
        <w:rPr>
          <w:rFonts w:eastAsia="SimSun"/>
          <w:b w:val="0"/>
          <w:sz w:val="24"/>
          <w:szCs w:val="24"/>
        </w:rPr>
      </w:pPr>
    </w:p>
    <w:p w14:paraId="64CB1A41" w14:textId="77777777" w:rsidR="00A56CB8" w:rsidRPr="00A56CB8" w:rsidRDefault="00A56CB8" w:rsidP="00A56CB8">
      <w:pPr>
        <w:pStyle w:val="Caption1"/>
        <w:rPr>
          <w:rFonts w:eastAsia="SimSun"/>
          <w:b w:val="0"/>
          <w:sz w:val="24"/>
          <w:szCs w:val="24"/>
        </w:rPr>
      </w:pPr>
      <w:r w:rsidRPr="00A56CB8">
        <w:rPr>
          <w:rFonts w:eastAsia="SimSun"/>
          <w:b w:val="0"/>
          <w:sz w:val="24"/>
          <w:szCs w:val="24"/>
        </w:rPr>
        <w:t>1. List five methods of controlling bush burning.</w:t>
      </w:r>
    </w:p>
    <w:p w14:paraId="5EBB0ACD"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Establishment of agencies, government laws, public education, use of mass media, and enforcing existing environmental laws.</w:t>
      </w:r>
    </w:p>
    <w:p w14:paraId="489A367C" w14:textId="77777777" w:rsidR="00A56CB8" w:rsidRPr="00A56CB8" w:rsidRDefault="00A56CB8" w:rsidP="00A56CB8">
      <w:pPr>
        <w:pStyle w:val="Caption1"/>
        <w:rPr>
          <w:rFonts w:eastAsia="SimSun"/>
          <w:b w:val="0"/>
          <w:sz w:val="24"/>
          <w:szCs w:val="24"/>
        </w:rPr>
      </w:pPr>
    </w:p>
    <w:p w14:paraId="5F290EFB" w14:textId="77777777" w:rsidR="00A56CB8" w:rsidRPr="00A56CB8" w:rsidRDefault="00A56CB8" w:rsidP="00A56CB8">
      <w:pPr>
        <w:pStyle w:val="Caption1"/>
        <w:rPr>
          <w:rFonts w:eastAsia="SimSun"/>
          <w:b w:val="0"/>
          <w:sz w:val="24"/>
          <w:szCs w:val="24"/>
        </w:rPr>
      </w:pPr>
      <w:r w:rsidRPr="00A56CB8">
        <w:rPr>
          <w:rFonts w:eastAsia="SimSun"/>
          <w:b w:val="0"/>
          <w:sz w:val="24"/>
          <w:szCs w:val="24"/>
        </w:rPr>
        <w:t>2. State five effects of bush burning.</w:t>
      </w:r>
    </w:p>
    <w:p w14:paraId="4530AE84"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Destruction of economic crops, soil erosion, loss of properties, wildlife destruction, air pollution, and soil nutrient loss.</w:t>
      </w:r>
    </w:p>
    <w:p w14:paraId="77A3D70A" w14:textId="77777777" w:rsidR="00A56CB8" w:rsidRPr="00A56CB8" w:rsidRDefault="00A56CB8" w:rsidP="00A56CB8">
      <w:pPr>
        <w:pStyle w:val="Caption1"/>
        <w:rPr>
          <w:rFonts w:eastAsia="SimSun"/>
          <w:b w:val="0"/>
          <w:sz w:val="24"/>
          <w:szCs w:val="24"/>
        </w:rPr>
      </w:pPr>
    </w:p>
    <w:p w14:paraId="637D99B6" w14:textId="41C279DC" w:rsidR="00A56CB8" w:rsidRPr="00A56CB8" w:rsidRDefault="00A56CB8" w:rsidP="00A56CB8">
      <w:pPr>
        <w:pStyle w:val="Caption1"/>
        <w:rPr>
          <w:rFonts w:eastAsia="SimSun"/>
          <w:b w:val="0"/>
          <w:sz w:val="24"/>
          <w:szCs w:val="24"/>
        </w:rPr>
      </w:pPr>
      <w:r w:rsidRPr="00A56CB8">
        <w:rPr>
          <w:rFonts w:eastAsia="SimSun"/>
          <w:b w:val="0"/>
          <w:sz w:val="24"/>
          <w:szCs w:val="24"/>
        </w:rPr>
        <w:t>General Evaluation:</w:t>
      </w:r>
    </w:p>
    <w:p w14:paraId="647EB75A" w14:textId="77777777" w:rsidR="00A56CB8" w:rsidRPr="00A56CB8" w:rsidRDefault="00A56CB8" w:rsidP="00A56CB8">
      <w:pPr>
        <w:pStyle w:val="Caption1"/>
        <w:rPr>
          <w:rFonts w:eastAsia="SimSun"/>
          <w:b w:val="0"/>
          <w:sz w:val="24"/>
          <w:szCs w:val="24"/>
        </w:rPr>
      </w:pPr>
    </w:p>
    <w:p w14:paraId="6C4CE889" w14:textId="77777777" w:rsidR="00A56CB8" w:rsidRPr="00A56CB8" w:rsidRDefault="00A56CB8" w:rsidP="00A56CB8">
      <w:pPr>
        <w:pStyle w:val="Caption1"/>
        <w:rPr>
          <w:rFonts w:eastAsia="SimSun"/>
          <w:b w:val="0"/>
          <w:sz w:val="24"/>
          <w:szCs w:val="24"/>
        </w:rPr>
      </w:pPr>
      <w:r w:rsidRPr="00A56CB8">
        <w:rPr>
          <w:rFonts w:eastAsia="SimSun"/>
          <w:b w:val="0"/>
          <w:sz w:val="24"/>
          <w:szCs w:val="24"/>
        </w:rPr>
        <w:t>1. What is desertification?</w:t>
      </w:r>
    </w:p>
    <w:p w14:paraId="5D81BEBD"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Desertification is the process of turning non-desert areas into deserts, often due to human activities and climate change.</w:t>
      </w:r>
    </w:p>
    <w:p w14:paraId="557F32F3" w14:textId="77777777" w:rsidR="00A56CB8" w:rsidRPr="00A56CB8" w:rsidRDefault="00A56CB8" w:rsidP="00A56CB8">
      <w:pPr>
        <w:pStyle w:val="Caption1"/>
        <w:rPr>
          <w:rFonts w:eastAsia="SimSun"/>
          <w:b w:val="0"/>
          <w:sz w:val="24"/>
          <w:szCs w:val="24"/>
        </w:rPr>
      </w:pPr>
    </w:p>
    <w:p w14:paraId="0BD26966" w14:textId="77777777" w:rsidR="00A56CB8" w:rsidRPr="00A56CB8" w:rsidRDefault="00A56CB8" w:rsidP="00A56CB8">
      <w:pPr>
        <w:pStyle w:val="Caption1"/>
        <w:rPr>
          <w:rFonts w:eastAsia="SimSun"/>
          <w:b w:val="0"/>
          <w:sz w:val="24"/>
          <w:szCs w:val="24"/>
        </w:rPr>
      </w:pPr>
      <w:r w:rsidRPr="00A56CB8">
        <w:rPr>
          <w:rFonts w:eastAsia="SimSun"/>
          <w:b w:val="0"/>
          <w:sz w:val="24"/>
          <w:szCs w:val="24"/>
        </w:rPr>
        <w:t>2. State the differences between bush burning and desertification.</w:t>
      </w:r>
    </w:p>
    <w:p w14:paraId="22222EB8"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Bush burning is an agricultural practice involving burning bushes, while desertification is the transformation of non-desert areas into deserts.</w:t>
      </w:r>
    </w:p>
    <w:p w14:paraId="14671952" w14:textId="77777777" w:rsidR="00A56CB8" w:rsidRPr="00A56CB8" w:rsidRDefault="00A56CB8" w:rsidP="00A56CB8">
      <w:pPr>
        <w:pStyle w:val="Caption1"/>
        <w:rPr>
          <w:rFonts w:eastAsia="SimSun"/>
          <w:b w:val="0"/>
          <w:sz w:val="24"/>
          <w:szCs w:val="24"/>
        </w:rPr>
      </w:pPr>
    </w:p>
    <w:p w14:paraId="52431569" w14:textId="77777777" w:rsidR="00A56CB8" w:rsidRPr="00A56CB8" w:rsidRDefault="00A56CB8" w:rsidP="00A56CB8">
      <w:pPr>
        <w:pStyle w:val="Caption1"/>
        <w:rPr>
          <w:rFonts w:eastAsia="SimSun"/>
          <w:b w:val="0"/>
          <w:sz w:val="24"/>
          <w:szCs w:val="24"/>
        </w:rPr>
      </w:pPr>
      <w:r w:rsidRPr="00A56CB8">
        <w:rPr>
          <w:rFonts w:eastAsia="SimSun"/>
          <w:b w:val="0"/>
          <w:sz w:val="24"/>
          <w:szCs w:val="24"/>
        </w:rPr>
        <w:t>3. What are the practices that lead to bush burning?</w:t>
      </w:r>
    </w:p>
    <w:p w14:paraId="729946F1"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Hunting, weddings, grass growth stimulation, burning refuse, smoking, and wind.</w:t>
      </w:r>
    </w:p>
    <w:p w14:paraId="7D4377AB" w14:textId="77777777" w:rsidR="00A56CB8" w:rsidRPr="00A56CB8" w:rsidRDefault="00A56CB8" w:rsidP="00A56CB8">
      <w:pPr>
        <w:pStyle w:val="Caption1"/>
        <w:rPr>
          <w:rFonts w:eastAsia="SimSun"/>
          <w:b w:val="0"/>
          <w:sz w:val="24"/>
          <w:szCs w:val="24"/>
        </w:rPr>
      </w:pPr>
    </w:p>
    <w:p w14:paraId="2052DF86" w14:textId="77777777" w:rsidR="00A56CB8" w:rsidRPr="00A56CB8" w:rsidRDefault="00A56CB8" w:rsidP="00A56CB8">
      <w:pPr>
        <w:pStyle w:val="Caption1"/>
        <w:rPr>
          <w:rFonts w:eastAsia="SimSun"/>
          <w:b w:val="0"/>
          <w:sz w:val="24"/>
          <w:szCs w:val="24"/>
        </w:rPr>
      </w:pPr>
      <w:r w:rsidRPr="00A56CB8">
        <w:rPr>
          <w:rFonts w:eastAsia="SimSun"/>
          <w:b w:val="0"/>
          <w:sz w:val="24"/>
          <w:szCs w:val="24"/>
        </w:rPr>
        <w:t>4. List the types of habitat you know.</w:t>
      </w:r>
    </w:p>
    <w:p w14:paraId="2655C9A9"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Forests, grasslands, wetlands, deserts, oceans, etc.</w:t>
      </w:r>
    </w:p>
    <w:p w14:paraId="442611CA" w14:textId="77777777" w:rsidR="00A56CB8" w:rsidRPr="00A56CB8" w:rsidRDefault="00A56CB8" w:rsidP="00A56CB8">
      <w:pPr>
        <w:pStyle w:val="Caption1"/>
        <w:rPr>
          <w:rFonts w:eastAsia="SimSun"/>
          <w:b w:val="0"/>
          <w:sz w:val="24"/>
          <w:szCs w:val="24"/>
        </w:rPr>
      </w:pPr>
    </w:p>
    <w:p w14:paraId="03855179" w14:textId="77777777" w:rsidR="00A56CB8" w:rsidRPr="00A56CB8" w:rsidRDefault="00A56CB8" w:rsidP="00A56CB8">
      <w:pPr>
        <w:pStyle w:val="Caption1"/>
        <w:rPr>
          <w:rFonts w:eastAsia="SimSun"/>
          <w:b w:val="0"/>
          <w:sz w:val="24"/>
          <w:szCs w:val="24"/>
        </w:rPr>
      </w:pPr>
      <w:r w:rsidRPr="00A56CB8">
        <w:rPr>
          <w:rFonts w:eastAsia="SimSun"/>
          <w:b w:val="0"/>
          <w:sz w:val="24"/>
          <w:szCs w:val="24"/>
        </w:rPr>
        <w:t>5. Why is man a higher animal?</w:t>
      </w:r>
    </w:p>
    <w:p w14:paraId="2C932F54"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Man is considered a higher animal due to advanced cognitive abilities, complex social structures, and the capability to create and use tools.</w:t>
      </w:r>
    </w:p>
    <w:p w14:paraId="258B6EFA" w14:textId="77777777" w:rsidR="00A56CB8" w:rsidRPr="00A56CB8" w:rsidRDefault="00A56CB8" w:rsidP="00A56CB8">
      <w:pPr>
        <w:pStyle w:val="Caption1"/>
        <w:rPr>
          <w:rFonts w:eastAsia="SimSun"/>
          <w:b w:val="0"/>
          <w:sz w:val="24"/>
          <w:szCs w:val="24"/>
        </w:rPr>
      </w:pPr>
    </w:p>
    <w:p w14:paraId="7F123491" w14:textId="77777777" w:rsidR="00A56CB8" w:rsidRPr="00A56CB8" w:rsidRDefault="00A56CB8" w:rsidP="00A56CB8">
      <w:pPr>
        <w:pStyle w:val="Caption1"/>
        <w:rPr>
          <w:rFonts w:eastAsia="SimSun"/>
          <w:b w:val="0"/>
          <w:sz w:val="24"/>
          <w:szCs w:val="24"/>
        </w:rPr>
      </w:pPr>
      <w:bookmarkStart w:id="0" w:name="_GoBack"/>
      <w:bookmarkEnd w:id="0"/>
    </w:p>
    <w:p w14:paraId="78779775" w14:textId="7F8DBE2D" w:rsidR="00A56CB8" w:rsidRPr="00A56CB8" w:rsidRDefault="00A56CB8" w:rsidP="00A56CB8">
      <w:pPr>
        <w:pStyle w:val="Caption1"/>
        <w:rPr>
          <w:rFonts w:eastAsia="SimSun"/>
          <w:b w:val="0"/>
          <w:sz w:val="24"/>
          <w:szCs w:val="24"/>
        </w:rPr>
      </w:pPr>
      <w:r w:rsidRPr="00A56CB8">
        <w:rPr>
          <w:rFonts w:eastAsia="SimSun"/>
          <w:b w:val="0"/>
          <w:sz w:val="24"/>
          <w:szCs w:val="24"/>
        </w:rPr>
        <w:t>Weekend Assignment:</w:t>
      </w:r>
    </w:p>
    <w:p w14:paraId="1EFA5C37" w14:textId="77777777" w:rsidR="00A56CB8" w:rsidRPr="00A56CB8" w:rsidRDefault="00A56CB8" w:rsidP="00A56CB8">
      <w:pPr>
        <w:pStyle w:val="Caption1"/>
        <w:rPr>
          <w:rFonts w:eastAsia="SimSun"/>
          <w:b w:val="0"/>
          <w:sz w:val="24"/>
          <w:szCs w:val="24"/>
        </w:rPr>
      </w:pPr>
    </w:p>
    <w:p w14:paraId="05B07570" w14:textId="77777777" w:rsidR="00A56CB8" w:rsidRPr="00A56CB8" w:rsidRDefault="00A56CB8" w:rsidP="00A56CB8">
      <w:pPr>
        <w:pStyle w:val="Caption1"/>
        <w:rPr>
          <w:rFonts w:eastAsia="SimSun"/>
          <w:b w:val="0"/>
          <w:sz w:val="24"/>
          <w:szCs w:val="24"/>
        </w:rPr>
      </w:pPr>
      <w:r w:rsidRPr="00A56CB8">
        <w:rPr>
          <w:rFonts w:eastAsia="SimSun"/>
          <w:b w:val="0"/>
          <w:sz w:val="24"/>
          <w:szCs w:val="24"/>
        </w:rPr>
        <w:t>1. Which of the following is not a cause of bush burning in Nigeria?</w:t>
      </w:r>
    </w:p>
    <w:p w14:paraId="5D95F9CA"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A. </w:t>
      </w:r>
      <w:proofErr w:type="gramStart"/>
      <w:r w:rsidRPr="00A56CB8">
        <w:rPr>
          <w:rFonts w:eastAsia="SimSun"/>
          <w:b w:val="0"/>
          <w:sz w:val="24"/>
          <w:szCs w:val="24"/>
        </w:rPr>
        <w:t>Smoking  B.</w:t>
      </w:r>
      <w:proofErr w:type="gramEnd"/>
      <w:r w:rsidRPr="00A56CB8">
        <w:rPr>
          <w:rFonts w:eastAsia="SimSun"/>
          <w:b w:val="0"/>
          <w:sz w:val="24"/>
          <w:szCs w:val="24"/>
        </w:rPr>
        <w:t xml:space="preserve"> Hunting game  C. Farming activities  D. Afforestation</w:t>
      </w:r>
    </w:p>
    <w:p w14:paraId="5D9CABBF" w14:textId="77777777" w:rsidR="00A56CB8" w:rsidRPr="00A56CB8" w:rsidRDefault="00A56CB8" w:rsidP="00A56CB8">
      <w:pPr>
        <w:pStyle w:val="Caption1"/>
        <w:rPr>
          <w:rFonts w:eastAsia="SimSun"/>
          <w:b w:val="0"/>
          <w:sz w:val="24"/>
          <w:szCs w:val="24"/>
        </w:rPr>
      </w:pPr>
    </w:p>
    <w:p w14:paraId="5E75B7C5" w14:textId="77777777" w:rsidR="00A56CB8" w:rsidRPr="00A56CB8" w:rsidRDefault="00A56CB8" w:rsidP="00A56CB8">
      <w:pPr>
        <w:pStyle w:val="Caption1"/>
        <w:rPr>
          <w:rFonts w:eastAsia="SimSun"/>
          <w:b w:val="0"/>
          <w:sz w:val="24"/>
          <w:szCs w:val="24"/>
        </w:rPr>
      </w:pPr>
      <w:r w:rsidRPr="00A56CB8">
        <w:rPr>
          <w:rFonts w:eastAsia="SimSun"/>
          <w:b w:val="0"/>
          <w:sz w:val="24"/>
          <w:szCs w:val="24"/>
        </w:rPr>
        <w:t>2. Bush burning can be prevented through the following activities except:</w:t>
      </w:r>
    </w:p>
    <w:p w14:paraId="6517E44B"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A. Establishing game </w:t>
      </w:r>
      <w:proofErr w:type="gramStart"/>
      <w:r w:rsidRPr="00A56CB8">
        <w:rPr>
          <w:rFonts w:eastAsia="SimSun"/>
          <w:b w:val="0"/>
          <w:sz w:val="24"/>
          <w:szCs w:val="24"/>
        </w:rPr>
        <w:t>reserves  B.</w:t>
      </w:r>
      <w:proofErr w:type="gramEnd"/>
      <w:r w:rsidRPr="00A56CB8">
        <w:rPr>
          <w:rFonts w:eastAsia="SimSun"/>
          <w:b w:val="0"/>
          <w:sz w:val="24"/>
          <w:szCs w:val="24"/>
        </w:rPr>
        <w:t xml:space="preserve"> Hunting games  C. Establishing of agencies  D. Cultivation of a piece of land for farming.</w:t>
      </w:r>
    </w:p>
    <w:p w14:paraId="609E0861" w14:textId="77777777" w:rsidR="00A56CB8" w:rsidRPr="00A56CB8" w:rsidRDefault="00A56CB8" w:rsidP="00A56CB8">
      <w:pPr>
        <w:pStyle w:val="Caption1"/>
        <w:rPr>
          <w:rFonts w:eastAsia="SimSun"/>
          <w:b w:val="0"/>
          <w:sz w:val="24"/>
          <w:szCs w:val="24"/>
        </w:rPr>
      </w:pPr>
    </w:p>
    <w:p w14:paraId="29B46A19" w14:textId="77777777" w:rsidR="00A56CB8" w:rsidRPr="00A56CB8" w:rsidRDefault="00A56CB8" w:rsidP="00A56CB8">
      <w:pPr>
        <w:pStyle w:val="Caption1"/>
        <w:rPr>
          <w:rFonts w:eastAsia="SimSun"/>
          <w:b w:val="0"/>
          <w:sz w:val="24"/>
          <w:szCs w:val="24"/>
        </w:rPr>
      </w:pPr>
      <w:r w:rsidRPr="00A56CB8">
        <w:rPr>
          <w:rFonts w:eastAsia="SimSun"/>
          <w:b w:val="0"/>
          <w:sz w:val="24"/>
          <w:szCs w:val="24"/>
        </w:rPr>
        <w:t>3. The following are effects of bush burning except:</w:t>
      </w:r>
    </w:p>
    <w:p w14:paraId="09571A66"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A. Loss of forest </w:t>
      </w:r>
      <w:proofErr w:type="gramStart"/>
      <w:r w:rsidRPr="00A56CB8">
        <w:rPr>
          <w:rFonts w:eastAsia="SimSun"/>
          <w:b w:val="0"/>
          <w:sz w:val="24"/>
          <w:szCs w:val="24"/>
        </w:rPr>
        <w:t>trees  B.</w:t>
      </w:r>
      <w:proofErr w:type="gramEnd"/>
      <w:r w:rsidRPr="00A56CB8">
        <w:rPr>
          <w:rFonts w:eastAsia="SimSun"/>
          <w:b w:val="0"/>
          <w:sz w:val="24"/>
          <w:szCs w:val="24"/>
        </w:rPr>
        <w:t xml:space="preserve"> Loss of soil fertility  C. Absence of air pollution  D. Killing of wildlife</w:t>
      </w:r>
    </w:p>
    <w:p w14:paraId="6D9C824F" w14:textId="77777777" w:rsidR="00A56CB8" w:rsidRPr="00A56CB8" w:rsidRDefault="00A56CB8" w:rsidP="00A56CB8">
      <w:pPr>
        <w:pStyle w:val="Caption1"/>
        <w:rPr>
          <w:rFonts w:eastAsia="SimSun"/>
          <w:b w:val="0"/>
          <w:sz w:val="24"/>
          <w:szCs w:val="24"/>
        </w:rPr>
      </w:pPr>
    </w:p>
    <w:p w14:paraId="284006F0" w14:textId="77777777" w:rsidR="00A56CB8" w:rsidRPr="00A56CB8" w:rsidRDefault="00A56CB8" w:rsidP="00A56CB8">
      <w:pPr>
        <w:pStyle w:val="Caption1"/>
        <w:rPr>
          <w:rFonts w:eastAsia="SimSun"/>
          <w:b w:val="0"/>
          <w:sz w:val="24"/>
          <w:szCs w:val="24"/>
        </w:rPr>
      </w:pPr>
      <w:r w:rsidRPr="00A56CB8">
        <w:rPr>
          <w:rFonts w:eastAsia="SimSun"/>
          <w:b w:val="0"/>
          <w:sz w:val="24"/>
          <w:szCs w:val="24"/>
        </w:rPr>
        <w:t>4. Which of the following is not an agency of environmental protection?</w:t>
      </w:r>
    </w:p>
    <w:p w14:paraId="3B56F0F1"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A. </w:t>
      </w:r>
      <w:proofErr w:type="gramStart"/>
      <w:r w:rsidRPr="00A56CB8">
        <w:rPr>
          <w:rFonts w:eastAsia="SimSun"/>
          <w:b w:val="0"/>
          <w:sz w:val="24"/>
          <w:szCs w:val="24"/>
        </w:rPr>
        <w:t>LASEPA  B.</w:t>
      </w:r>
      <w:proofErr w:type="gramEnd"/>
      <w:r w:rsidRPr="00A56CB8">
        <w:rPr>
          <w:rFonts w:eastAsia="SimSun"/>
          <w:b w:val="0"/>
          <w:sz w:val="24"/>
          <w:szCs w:val="24"/>
        </w:rPr>
        <w:t xml:space="preserve"> FEPA  C. UNICEF  D. NAFCON</w:t>
      </w:r>
    </w:p>
    <w:p w14:paraId="11661988" w14:textId="77777777" w:rsidR="00A56CB8" w:rsidRPr="00A56CB8" w:rsidRDefault="00A56CB8" w:rsidP="00A56CB8">
      <w:pPr>
        <w:pStyle w:val="Caption1"/>
        <w:rPr>
          <w:rFonts w:eastAsia="SimSun"/>
          <w:b w:val="0"/>
          <w:sz w:val="24"/>
          <w:szCs w:val="24"/>
        </w:rPr>
      </w:pPr>
    </w:p>
    <w:p w14:paraId="14EE30EE" w14:textId="77777777" w:rsidR="00A56CB8" w:rsidRPr="00A56CB8" w:rsidRDefault="00A56CB8" w:rsidP="00A56CB8">
      <w:pPr>
        <w:pStyle w:val="Caption1"/>
        <w:rPr>
          <w:rFonts w:eastAsia="SimSun"/>
          <w:b w:val="0"/>
          <w:sz w:val="24"/>
          <w:szCs w:val="24"/>
        </w:rPr>
      </w:pPr>
      <w:r w:rsidRPr="00A56CB8">
        <w:rPr>
          <w:rFonts w:eastAsia="SimSun"/>
          <w:b w:val="0"/>
          <w:sz w:val="24"/>
          <w:szCs w:val="24"/>
        </w:rPr>
        <w:t>5. Which of the following causes air pollution in an area where there is bush burning?</w:t>
      </w:r>
    </w:p>
    <w:p w14:paraId="10D7C89F" w14:textId="77777777" w:rsidR="00A56CB8" w:rsidRPr="00A56CB8" w:rsidRDefault="00A56CB8" w:rsidP="00A56CB8">
      <w:pPr>
        <w:pStyle w:val="Caption1"/>
        <w:rPr>
          <w:rFonts w:eastAsia="SimSun"/>
          <w:b w:val="0"/>
          <w:sz w:val="24"/>
          <w:szCs w:val="24"/>
        </w:rPr>
      </w:pPr>
      <w:r w:rsidRPr="00A56CB8">
        <w:rPr>
          <w:rFonts w:eastAsia="SimSun"/>
          <w:b w:val="0"/>
          <w:sz w:val="24"/>
          <w:szCs w:val="24"/>
        </w:rPr>
        <w:t xml:space="preserve">   - A. </w:t>
      </w:r>
      <w:proofErr w:type="gramStart"/>
      <w:r w:rsidRPr="00A56CB8">
        <w:rPr>
          <w:rFonts w:eastAsia="SimSun"/>
          <w:b w:val="0"/>
          <w:sz w:val="24"/>
          <w:szCs w:val="24"/>
        </w:rPr>
        <w:t>Heat  B.</w:t>
      </w:r>
      <w:proofErr w:type="gramEnd"/>
      <w:r w:rsidRPr="00A56CB8">
        <w:rPr>
          <w:rFonts w:eastAsia="SimSun"/>
          <w:b w:val="0"/>
          <w:sz w:val="24"/>
          <w:szCs w:val="24"/>
        </w:rPr>
        <w:t xml:space="preserve"> Smoke  C. Ash  D. Sand</w:t>
      </w:r>
    </w:p>
    <w:p w14:paraId="41382B0B" w14:textId="77777777" w:rsidR="00A56CB8" w:rsidRPr="00A56CB8" w:rsidRDefault="00A56CB8" w:rsidP="00A56CB8">
      <w:pPr>
        <w:pStyle w:val="Caption1"/>
        <w:rPr>
          <w:rFonts w:eastAsia="SimSun"/>
          <w:b w:val="0"/>
          <w:sz w:val="24"/>
          <w:szCs w:val="24"/>
        </w:rPr>
      </w:pPr>
    </w:p>
    <w:p w14:paraId="22D81014" w14:textId="3AE9EEC3" w:rsidR="00A56CB8" w:rsidRPr="00A56CB8" w:rsidRDefault="00A56CB8" w:rsidP="00A56CB8">
      <w:pPr>
        <w:pStyle w:val="Caption1"/>
        <w:rPr>
          <w:rFonts w:eastAsia="SimSun"/>
          <w:b w:val="0"/>
          <w:sz w:val="24"/>
          <w:szCs w:val="24"/>
        </w:rPr>
      </w:pPr>
      <w:r w:rsidRPr="00A56CB8">
        <w:rPr>
          <w:rFonts w:eastAsia="SimSun"/>
          <w:b w:val="0"/>
          <w:sz w:val="24"/>
          <w:szCs w:val="24"/>
        </w:rPr>
        <w:t>Theory:</w:t>
      </w:r>
    </w:p>
    <w:p w14:paraId="55ED82E4" w14:textId="77777777" w:rsidR="00A56CB8" w:rsidRPr="00A56CB8" w:rsidRDefault="00A56CB8" w:rsidP="00A56CB8">
      <w:pPr>
        <w:pStyle w:val="Caption1"/>
        <w:rPr>
          <w:rFonts w:eastAsia="SimSun"/>
          <w:b w:val="0"/>
          <w:sz w:val="24"/>
          <w:szCs w:val="24"/>
        </w:rPr>
      </w:pPr>
    </w:p>
    <w:p w14:paraId="13C34471" w14:textId="77777777" w:rsidR="00A56CB8" w:rsidRPr="00A56CB8" w:rsidRDefault="00A56CB8" w:rsidP="00A56CB8">
      <w:pPr>
        <w:pStyle w:val="Caption1"/>
        <w:rPr>
          <w:rFonts w:eastAsia="SimSun"/>
          <w:b w:val="0"/>
          <w:sz w:val="24"/>
          <w:szCs w:val="24"/>
        </w:rPr>
      </w:pPr>
      <w:r w:rsidRPr="00A56CB8">
        <w:rPr>
          <w:rFonts w:eastAsia="SimSun"/>
          <w:b w:val="0"/>
          <w:sz w:val="24"/>
          <w:szCs w:val="24"/>
        </w:rPr>
        <w:t>1. Name five things that can be destroyed through bush burning.</w:t>
      </w:r>
    </w:p>
    <w:p w14:paraId="6AD82C8D" w14:textId="77777777" w:rsidR="00A56CB8" w:rsidRPr="00A56CB8" w:rsidRDefault="00A56CB8" w:rsidP="00A56CB8">
      <w:pPr>
        <w:pStyle w:val="Caption1"/>
        <w:rPr>
          <w:rFonts w:eastAsia="SimSun"/>
          <w:b w:val="0"/>
          <w:sz w:val="24"/>
          <w:szCs w:val="24"/>
        </w:rPr>
      </w:pPr>
      <w:r w:rsidRPr="00A56CB8">
        <w:rPr>
          <w:rFonts w:eastAsia="SimSun"/>
          <w:b w:val="0"/>
          <w:sz w:val="24"/>
          <w:szCs w:val="24"/>
        </w:rPr>
        <w:t>2. Name three agencies that regulate bush burning in Nigeria.</w:t>
      </w:r>
    </w:p>
    <w:p w14:paraId="551EAD1C" w14:textId="77777777" w:rsidR="00A56CB8" w:rsidRDefault="00A56CB8" w:rsidP="00A56CB8">
      <w:pPr>
        <w:pStyle w:val="Caption1"/>
        <w:jc w:val="center"/>
        <w:rPr>
          <w:rFonts w:eastAsia="SimSun"/>
          <w:sz w:val="24"/>
          <w:szCs w:val="24"/>
        </w:rPr>
      </w:pPr>
    </w:p>
    <w:p w14:paraId="05823085" w14:textId="77777777" w:rsidR="00A56CB8" w:rsidRDefault="00A56CB8" w:rsidP="00A56CB8">
      <w:pPr>
        <w:pStyle w:val="Caption1"/>
        <w:jc w:val="center"/>
        <w:rPr>
          <w:rFonts w:eastAsia="SimSun"/>
          <w:sz w:val="24"/>
          <w:szCs w:val="24"/>
        </w:rPr>
      </w:pPr>
    </w:p>
    <w:p w14:paraId="0DCFF337" w14:textId="77777777" w:rsidR="00A56CB8" w:rsidRDefault="00A56CB8" w:rsidP="00A56CB8">
      <w:pPr>
        <w:pStyle w:val="Caption1"/>
        <w:jc w:val="center"/>
        <w:rPr>
          <w:rFonts w:eastAsia="SimSun"/>
          <w:sz w:val="24"/>
          <w:szCs w:val="24"/>
        </w:rPr>
      </w:pPr>
    </w:p>
    <w:p w14:paraId="3AE19E85" w14:textId="77777777" w:rsidR="00A56CB8" w:rsidRDefault="00A56CB8" w:rsidP="00A56CB8">
      <w:pPr>
        <w:pStyle w:val="Caption1"/>
        <w:jc w:val="center"/>
        <w:rPr>
          <w:rFonts w:eastAsia="SimSun"/>
          <w:sz w:val="24"/>
          <w:szCs w:val="24"/>
        </w:rPr>
      </w:pPr>
    </w:p>
    <w:p w14:paraId="00881C74" w14:textId="77777777" w:rsidR="00A56CB8" w:rsidRDefault="00A56CB8" w:rsidP="00A56CB8">
      <w:pPr>
        <w:pStyle w:val="Caption1"/>
        <w:jc w:val="center"/>
        <w:rPr>
          <w:rFonts w:eastAsia="SimSun"/>
          <w:sz w:val="24"/>
          <w:szCs w:val="24"/>
        </w:rPr>
      </w:pPr>
    </w:p>
    <w:p w14:paraId="34AC3F40" w14:textId="77777777" w:rsidR="00A56CB8" w:rsidRDefault="00A56CB8" w:rsidP="00A56CB8">
      <w:pPr>
        <w:pStyle w:val="Caption1"/>
        <w:jc w:val="center"/>
        <w:rPr>
          <w:rFonts w:eastAsia="SimSun"/>
          <w:sz w:val="24"/>
          <w:szCs w:val="24"/>
        </w:rPr>
      </w:pPr>
    </w:p>
    <w:p w14:paraId="3C6FE5FE" w14:textId="77777777" w:rsidR="00456FC7" w:rsidRPr="00456FC7" w:rsidRDefault="00456FC7" w:rsidP="00456FC7">
      <w:pPr>
        <w:pStyle w:val="Caption1"/>
        <w:jc w:val="center"/>
        <w:rPr>
          <w:sz w:val="24"/>
          <w:szCs w:val="24"/>
        </w:rPr>
      </w:pPr>
    </w:p>
    <w:p w14:paraId="2BD70AC8" w14:textId="1E904651" w:rsidR="00456FC7" w:rsidRPr="00456FC7" w:rsidRDefault="00456FC7" w:rsidP="009B4D6D">
      <w:pPr>
        <w:pStyle w:val="Caption1"/>
        <w:rPr>
          <w:sz w:val="24"/>
          <w:szCs w:val="24"/>
        </w:rPr>
      </w:pPr>
    </w:p>
    <w:p w14:paraId="73C55566" w14:textId="77777777" w:rsidR="00456FC7" w:rsidRPr="00456FC7" w:rsidRDefault="00456FC7" w:rsidP="00456FC7">
      <w:pPr>
        <w:pStyle w:val="Caption1"/>
        <w:rPr>
          <w:b w:val="0"/>
          <w:sz w:val="24"/>
          <w:szCs w:val="24"/>
        </w:rPr>
      </w:pPr>
    </w:p>
    <w:p w14:paraId="746A137A" w14:textId="6DF53B1D" w:rsidR="00456FC7" w:rsidRPr="00456FC7" w:rsidRDefault="00456FC7" w:rsidP="00456FC7">
      <w:pPr>
        <w:pStyle w:val="Caption1"/>
        <w:rPr>
          <w:sz w:val="24"/>
          <w:szCs w:val="24"/>
        </w:rPr>
      </w:pPr>
      <w:r w:rsidRPr="00456FC7">
        <w:rPr>
          <w:sz w:val="24"/>
          <w:szCs w:val="24"/>
        </w:rPr>
        <w:t>WEEK FIVE</w:t>
      </w:r>
    </w:p>
    <w:p w14:paraId="247A1F0A" w14:textId="77777777" w:rsidR="00456FC7" w:rsidRPr="00456FC7" w:rsidRDefault="00456FC7" w:rsidP="00456FC7">
      <w:pPr>
        <w:pStyle w:val="Caption1"/>
        <w:rPr>
          <w:sz w:val="24"/>
          <w:szCs w:val="24"/>
        </w:rPr>
      </w:pPr>
    </w:p>
    <w:p w14:paraId="7C0595E0" w14:textId="1A68636E" w:rsidR="00456FC7" w:rsidRPr="00456FC7" w:rsidRDefault="00456FC7" w:rsidP="00456FC7">
      <w:pPr>
        <w:pStyle w:val="Caption1"/>
        <w:rPr>
          <w:sz w:val="24"/>
          <w:szCs w:val="24"/>
        </w:rPr>
      </w:pPr>
      <w:r w:rsidRPr="00456FC7">
        <w:rPr>
          <w:sz w:val="24"/>
          <w:szCs w:val="24"/>
        </w:rPr>
        <w:t>DEPLETION OF THE OZONE LAYER</w:t>
      </w:r>
    </w:p>
    <w:p w14:paraId="7D53AB02" w14:textId="77777777" w:rsidR="00456FC7" w:rsidRPr="00456FC7" w:rsidRDefault="00456FC7" w:rsidP="00456FC7">
      <w:pPr>
        <w:pStyle w:val="Caption1"/>
        <w:rPr>
          <w:sz w:val="24"/>
          <w:szCs w:val="24"/>
        </w:rPr>
      </w:pPr>
    </w:p>
    <w:p w14:paraId="0DD456A7" w14:textId="5CB6825A" w:rsidR="00456FC7" w:rsidRPr="00456FC7" w:rsidRDefault="00456FC7" w:rsidP="00456FC7">
      <w:pPr>
        <w:pStyle w:val="Caption1"/>
        <w:rPr>
          <w:sz w:val="24"/>
          <w:szCs w:val="24"/>
        </w:rPr>
      </w:pPr>
      <w:r w:rsidRPr="00456FC7">
        <w:rPr>
          <w:sz w:val="24"/>
          <w:szCs w:val="24"/>
        </w:rPr>
        <w:t>Content:</w:t>
      </w:r>
    </w:p>
    <w:p w14:paraId="260CFFF0" w14:textId="77777777" w:rsidR="00456FC7" w:rsidRPr="00456FC7" w:rsidRDefault="00456FC7" w:rsidP="00456FC7">
      <w:pPr>
        <w:pStyle w:val="Caption1"/>
        <w:rPr>
          <w:b w:val="0"/>
          <w:sz w:val="24"/>
          <w:szCs w:val="24"/>
        </w:rPr>
      </w:pPr>
    </w:p>
    <w:p w14:paraId="5BC367A9" w14:textId="3FBD5981" w:rsidR="00456FC7" w:rsidRPr="00456FC7" w:rsidRDefault="00456FC7" w:rsidP="00456FC7">
      <w:pPr>
        <w:pStyle w:val="Caption1"/>
        <w:rPr>
          <w:b w:val="0"/>
          <w:sz w:val="24"/>
          <w:szCs w:val="24"/>
        </w:rPr>
      </w:pPr>
      <w:r w:rsidRPr="00456FC7">
        <w:rPr>
          <w:b w:val="0"/>
          <w:sz w:val="24"/>
          <w:szCs w:val="24"/>
        </w:rPr>
        <w:t>- Description of Ozone Layer</w:t>
      </w:r>
    </w:p>
    <w:p w14:paraId="726CB78D" w14:textId="6EE9C1A3" w:rsidR="00456FC7" w:rsidRPr="00456FC7" w:rsidRDefault="00456FC7" w:rsidP="00456FC7">
      <w:pPr>
        <w:pStyle w:val="Caption1"/>
        <w:rPr>
          <w:b w:val="0"/>
          <w:sz w:val="24"/>
          <w:szCs w:val="24"/>
        </w:rPr>
      </w:pPr>
      <w:r w:rsidRPr="00456FC7">
        <w:rPr>
          <w:b w:val="0"/>
          <w:sz w:val="24"/>
          <w:szCs w:val="24"/>
        </w:rPr>
        <w:t>- Importance of the Ozone Layer</w:t>
      </w:r>
    </w:p>
    <w:p w14:paraId="4FCA9169" w14:textId="4DAFF7FF" w:rsidR="00456FC7" w:rsidRPr="00456FC7" w:rsidRDefault="00456FC7" w:rsidP="00456FC7">
      <w:pPr>
        <w:pStyle w:val="Caption1"/>
        <w:rPr>
          <w:b w:val="0"/>
          <w:sz w:val="24"/>
          <w:szCs w:val="24"/>
        </w:rPr>
      </w:pPr>
      <w:r w:rsidRPr="00456FC7">
        <w:rPr>
          <w:b w:val="0"/>
          <w:sz w:val="24"/>
          <w:szCs w:val="24"/>
        </w:rPr>
        <w:t>- Hazards of Ozone Layer Depletion to Life</w:t>
      </w:r>
    </w:p>
    <w:p w14:paraId="29394648" w14:textId="43D4570C" w:rsidR="00456FC7" w:rsidRPr="00456FC7" w:rsidRDefault="00456FC7" w:rsidP="00456FC7">
      <w:pPr>
        <w:pStyle w:val="Caption1"/>
        <w:rPr>
          <w:b w:val="0"/>
          <w:sz w:val="24"/>
          <w:szCs w:val="24"/>
        </w:rPr>
      </w:pPr>
      <w:r w:rsidRPr="00456FC7">
        <w:rPr>
          <w:b w:val="0"/>
          <w:sz w:val="24"/>
          <w:szCs w:val="24"/>
        </w:rPr>
        <w:t>- Control Measures against Ozone Layer Depletion</w:t>
      </w:r>
    </w:p>
    <w:p w14:paraId="154A0988" w14:textId="7FAE7B9F" w:rsidR="00456FC7" w:rsidRPr="00456FC7" w:rsidRDefault="00456FC7" w:rsidP="00456FC7">
      <w:pPr>
        <w:pStyle w:val="Caption1"/>
        <w:rPr>
          <w:b w:val="0"/>
          <w:sz w:val="24"/>
          <w:szCs w:val="24"/>
        </w:rPr>
      </w:pPr>
      <w:r w:rsidRPr="00456FC7">
        <w:rPr>
          <w:b w:val="0"/>
          <w:sz w:val="24"/>
          <w:szCs w:val="24"/>
        </w:rPr>
        <w:lastRenderedPageBreak/>
        <w:t>- Global Warming</w:t>
      </w:r>
    </w:p>
    <w:p w14:paraId="545C63EC" w14:textId="49C36EB6" w:rsidR="00456FC7" w:rsidRPr="00456FC7" w:rsidRDefault="00456FC7" w:rsidP="00456FC7">
      <w:pPr>
        <w:pStyle w:val="Caption1"/>
        <w:rPr>
          <w:b w:val="0"/>
          <w:sz w:val="24"/>
          <w:szCs w:val="24"/>
        </w:rPr>
      </w:pPr>
      <w:r w:rsidRPr="00456FC7">
        <w:rPr>
          <w:b w:val="0"/>
          <w:sz w:val="24"/>
          <w:szCs w:val="24"/>
        </w:rPr>
        <w:t>- Consequences of Global Warming</w:t>
      </w:r>
    </w:p>
    <w:p w14:paraId="77723371" w14:textId="6F86460C" w:rsidR="00456FC7" w:rsidRPr="00456FC7" w:rsidRDefault="00456FC7" w:rsidP="00456FC7">
      <w:pPr>
        <w:pStyle w:val="Caption1"/>
        <w:rPr>
          <w:b w:val="0"/>
          <w:sz w:val="24"/>
          <w:szCs w:val="24"/>
        </w:rPr>
      </w:pPr>
      <w:r w:rsidRPr="00456FC7">
        <w:rPr>
          <w:b w:val="0"/>
          <w:sz w:val="24"/>
          <w:szCs w:val="24"/>
        </w:rPr>
        <w:t>- Control of Global Warming</w:t>
      </w:r>
    </w:p>
    <w:p w14:paraId="732C66AA" w14:textId="77777777" w:rsidR="00456FC7" w:rsidRPr="00456FC7" w:rsidRDefault="00456FC7" w:rsidP="00456FC7">
      <w:pPr>
        <w:pStyle w:val="Caption1"/>
        <w:rPr>
          <w:b w:val="0"/>
          <w:sz w:val="24"/>
          <w:szCs w:val="24"/>
        </w:rPr>
      </w:pPr>
    </w:p>
    <w:p w14:paraId="096B8843" w14:textId="4F44F284" w:rsidR="00456FC7" w:rsidRPr="00456FC7" w:rsidRDefault="00456FC7" w:rsidP="00456FC7">
      <w:pPr>
        <w:pStyle w:val="Caption1"/>
        <w:rPr>
          <w:b w:val="0"/>
          <w:sz w:val="24"/>
          <w:szCs w:val="24"/>
        </w:rPr>
      </w:pPr>
      <w:r w:rsidRPr="00456FC7">
        <w:rPr>
          <w:b w:val="0"/>
          <w:sz w:val="24"/>
          <w:szCs w:val="24"/>
        </w:rPr>
        <w:t>Description of Ozone Layer:</w:t>
      </w:r>
    </w:p>
    <w:p w14:paraId="7D573998" w14:textId="77777777" w:rsidR="00456FC7" w:rsidRPr="00456FC7" w:rsidRDefault="00456FC7" w:rsidP="00456FC7">
      <w:pPr>
        <w:pStyle w:val="Caption1"/>
        <w:rPr>
          <w:b w:val="0"/>
          <w:sz w:val="24"/>
          <w:szCs w:val="24"/>
        </w:rPr>
      </w:pPr>
    </w:p>
    <w:p w14:paraId="16497275" w14:textId="77777777" w:rsidR="00456FC7" w:rsidRPr="00456FC7" w:rsidRDefault="00456FC7" w:rsidP="00456FC7">
      <w:pPr>
        <w:pStyle w:val="Caption1"/>
        <w:rPr>
          <w:b w:val="0"/>
          <w:sz w:val="24"/>
          <w:szCs w:val="24"/>
        </w:rPr>
      </w:pPr>
      <w:r w:rsidRPr="00456FC7">
        <w:rPr>
          <w:b w:val="0"/>
          <w:sz w:val="24"/>
          <w:szCs w:val="24"/>
        </w:rPr>
        <w:t>Ozone, a pale blue poisonous gas, resides in the earth's upper atmosphere. It’s a triatomic molecule of oxygen, more stable than diatomic oxygen (O2). Present in low concentrations in the troposphere, the ozone layer, located approximately 10km-50km above Earth, is formed in the stratosphere due to the action of ultraviolet rays from the sun on oxygen molecules.</w:t>
      </w:r>
    </w:p>
    <w:p w14:paraId="1AB8BE42" w14:textId="77777777" w:rsidR="00456FC7" w:rsidRPr="00456FC7" w:rsidRDefault="00456FC7" w:rsidP="00456FC7">
      <w:pPr>
        <w:pStyle w:val="Caption1"/>
        <w:rPr>
          <w:b w:val="0"/>
          <w:sz w:val="24"/>
          <w:szCs w:val="24"/>
        </w:rPr>
      </w:pPr>
    </w:p>
    <w:p w14:paraId="3C67B5F4" w14:textId="5FF26D5E" w:rsidR="00456FC7" w:rsidRPr="00456FC7" w:rsidRDefault="00456FC7" w:rsidP="00456FC7">
      <w:pPr>
        <w:pStyle w:val="Caption1"/>
        <w:rPr>
          <w:b w:val="0"/>
          <w:sz w:val="24"/>
          <w:szCs w:val="24"/>
        </w:rPr>
      </w:pPr>
      <w:r w:rsidRPr="00456FC7">
        <w:rPr>
          <w:b w:val="0"/>
          <w:sz w:val="24"/>
          <w:szCs w:val="24"/>
        </w:rPr>
        <w:t>Importance of Ozone Layer:</w:t>
      </w:r>
    </w:p>
    <w:p w14:paraId="71BC3285" w14:textId="77777777" w:rsidR="00456FC7" w:rsidRPr="00456FC7" w:rsidRDefault="00456FC7" w:rsidP="00456FC7">
      <w:pPr>
        <w:pStyle w:val="Caption1"/>
        <w:rPr>
          <w:b w:val="0"/>
          <w:sz w:val="24"/>
          <w:szCs w:val="24"/>
        </w:rPr>
      </w:pPr>
    </w:p>
    <w:p w14:paraId="5BEB1333" w14:textId="77777777" w:rsidR="00456FC7" w:rsidRPr="00456FC7" w:rsidRDefault="00456FC7" w:rsidP="00456FC7">
      <w:pPr>
        <w:pStyle w:val="Caption1"/>
        <w:rPr>
          <w:b w:val="0"/>
          <w:sz w:val="24"/>
          <w:szCs w:val="24"/>
        </w:rPr>
      </w:pPr>
      <w:r w:rsidRPr="00456FC7">
        <w:rPr>
          <w:b w:val="0"/>
          <w:sz w:val="24"/>
          <w:szCs w:val="24"/>
        </w:rPr>
        <w:t>1. Essential for pharmaceuticals and synthetic lubricants.</w:t>
      </w:r>
    </w:p>
    <w:p w14:paraId="644C612B" w14:textId="77777777" w:rsidR="00456FC7" w:rsidRPr="00456FC7" w:rsidRDefault="00456FC7" w:rsidP="00456FC7">
      <w:pPr>
        <w:pStyle w:val="Caption1"/>
        <w:rPr>
          <w:b w:val="0"/>
          <w:sz w:val="24"/>
          <w:szCs w:val="24"/>
        </w:rPr>
      </w:pPr>
      <w:r w:rsidRPr="00456FC7">
        <w:rPr>
          <w:b w:val="0"/>
          <w:sz w:val="24"/>
          <w:szCs w:val="24"/>
        </w:rPr>
        <w:t>2. Used in bleaching substances.</w:t>
      </w:r>
    </w:p>
    <w:p w14:paraId="6138A010" w14:textId="77777777" w:rsidR="00456FC7" w:rsidRPr="00456FC7" w:rsidRDefault="00456FC7" w:rsidP="00456FC7">
      <w:pPr>
        <w:pStyle w:val="Caption1"/>
        <w:rPr>
          <w:b w:val="0"/>
          <w:sz w:val="24"/>
          <w:szCs w:val="24"/>
        </w:rPr>
      </w:pPr>
      <w:r w:rsidRPr="00456FC7">
        <w:rPr>
          <w:b w:val="0"/>
          <w:sz w:val="24"/>
          <w:szCs w:val="24"/>
        </w:rPr>
        <w:t>3. Effective in killing microorganisms in water systems.</w:t>
      </w:r>
    </w:p>
    <w:p w14:paraId="54615FCD" w14:textId="77777777" w:rsidR="00456FC7" w:rsidRPr="00456FC7" w:rsidRDefault="00456FC7" w:rsidP="00456FC7">
      <w:pPr>
        <w:pStyle w:val="Caption1"/>
        <w:rPr>
          <w:b w:val="0"/>
          <w:sz w:val="24"/>
          <w:szCs w:val="24"/>
        </w:rPr>
      </w:pPr>
      <w:r w:rsidRPr="00456FC7">
        <w:rPr>
          <w:b w:val="0"/>
          <w:sz w:val="24"/>
          <w:szCs w:val="24"/>
        </w:rPr>
        <w:t>4. Shields Earth from the sun's heat.</w:t>
      </w:r>
    </w:p>
    <w:p w14:paraId="36A51B15" w14:textId="77777777" w:rsidR="00456FC7" w:rsidRPr="00456FC7" w:rsidRDefault="00456FC7" w:rsidP="00456FC7">
      <w:pPr>
        <w:pStyle w:val="Caption1"/>
        <w:rPr>
          <w:b w:val="0"/>
          <w:sz w:val="24"/>
          <w:szCs w:val="24"/>
        </w:rPr>
      </w:pPr>
      <w:r w:rsidRPr="00456FC7">
        <w:rPr>
          <w:b w:val="0"/>
          <w:sz w:val="24"/>
          <w:szCs w:val="24"/>
        </w:rPr>
        <w:t>5. Protects living organisms from harmful ultraviolet rays.</w:t>
      </w:r>
    </w:p>
    <w:p w14:paraId="770CC5C6" w14:textId="77777777" w:rsidR="00456FC7" w:rsidRPr="00456FC7" w:rsidRDefault="00456FC7" w:rsidP="00456FC7">
      <w:pPr>
        <w:pStyle w:val="Caption1"/>
        <w:rPr>
          <w:b w:val="0"/>
          <w:sz w:val="24"/>
          <w:szCs w:val="24"/>
        </w:rPr>
      </w:pPr>
    </w:p>
    <w:p w14:paraId="400C3245" w14:textId="16AB8879" w:rsidR="00456FC7" w:rsidRPr="00456FC7" w:rsidRDefault="00456FC7" w:rsidP="00456FC7">
      <w:pPr>
        <w:pStyle w:val="Caption1"/>
        <w:rPr>
          <w:b w:val="0"/>
          <w:sz w:val="24"/>
          <w:szCs w:val="24"/>
        </w:rPr>
      </w:pPr>
      <w:r w:rsidRPr="00456FC7">
        <w:rPr>
          <w:b w:val="0"/>
          <w:sz w:val="24"/>
          <w:szCs w:val="24"/>
        </w:rPr>
        <w:t>Industrial Uses of Ozone:</w:t>
      </w:r>
    </w:p>
    <w:p w14:paraId="2EF145ED" w14:textId="77777777" w:rsidR="00456FC7" w:rsidRPr="00456FC7" w:rsidRDefault="00456FC7" w:rsidP="00456FC7">
      <w:pPr>
        <w:pStyle w:val="Caption1"/>
        <w:rPr>
          <w:b w:val="0"/>
          <w:sz w:val="24"/>
          <w:szCs w:val="24"/>
        </w:rPr>
      </w:pPr>
    </w:p>
    <w:p w14:paraId="79146C29" w14:textId="77777777" w:rsidR="00456FC7" w:rsidRPr="00456FC7" w:rsidRDefault="00456FC7" w:rsidP="00456FC7">
      <w:pPr>
        <w:pStyle w:val="Caption1"/>
        <w:rPr>
          <w:b w:val="0"/>
          <w:sz w:val="24"/>
          <w:szCs w:val="24"/>
        </w:rPr>
      </w:pPr>
      <w:r w:rsidRPr="00456FC7">
        <w:rPr>
          <w:b w:val="0"/>
          <w:sz w:val="24"/>
          <w:szCs w:val="24"/>
        </w:rPr>
        <w:t>1. Disinfecting laundry in hospitals and food factories.</w:t>
      </w:r>
    </w:p>
    <w:p w14:paraId="1F8663A6" w14:textId="77777777" w:rsidR="00456FC7" w:rsidRPr="00456FC7" w:rsidRDefault="00456FC7" w:rsidP="00456FC7">
      <w:pPr>
        <w:pStyle w:val="Caption1"/>
        <w:rPr>
          <w:b w:val="0"/>
          <w:sz w:val="24"/>
          <w:szCs w:val="24"/>
        </w:rPr>
      </w:pPr>
      <w:r w:rsidRPr="00456FC7">
        <w:rPr>
          <w:b w:val="0"/>
          <w:sz w:val="24"/>
          <w:szCs w:val="24"/>
        </w:rPr>
        <w:t>2. Deodorizing air and objects post-fire incidents.</w:t>
      </w:r>
    </w:p>
    <w:p w14:paraId="01A98970" w14:textId="77777777" w:rsidR="00456FC7" w:rsidRPr="00456FC7" w:rsidRDefault="00456FC7" w:rsidP="00456FC7">
      <w:pPr>
        <w:pStyle w:val="Caption1"/>
        <w:rPr>
          <w:b w:val="0"/>
          <w:sz w:val="24"/>
          <w:szCs w:val="24"/>
        </w:rPr>
      </w:pPr>
      <w:r w:rsidRPr="00456FC7">
        <w:rPr>
          <w:b w:val="0"/>
          <w:sz w:val="24"/>
          <w:szCs w:val="24"/>
        </w:rPr>
        <w:t>3. Assisting in processing plastics for ink adhesion.</w:t>
      </w:r>
    </w:p>
    <w:p w14:paraId="600A2EA8" w14:textId="77777777" w:rsidR="00456FC7" w:rsidRPr="00456FC7" w:rsidRDefault="00456FC7" w:rsidP="00456FC7">
      <w:pPr>
        <w:pStyle w:val="Caption1"/>
        <w:rPr>
          <w:b w:val="0"/>
          <w:sz w:val="24"/>
          <w:szCs w:val="24"/>
        </w:rPr>
      </w:pPr>
      <w:r w:rsidRPr="00456FC7">
        <w:rPr>
          <w:b w:val="0"/>
          <w:sz w:val="24"/>
          <w:szCs w:val="24"/>
        </w:rPr>
        <w:t>4. Washing fresh produce to eliminate yeast, mold, and bacteria.</w:t>
      </w:r>
    </w:p>
    <w:p w14:paraId="01ACB9E1" w14:textId="77777777" w:rsidR="00456FC7" w:rsidRPr="00456FC7" w:rsidRDefault="00456FC7" w:rsidP="00456FC7">
      <w:pPr>
        <w:pStyle w:val="Caption1"/>
        <w:rPr>
          <w:b w:val="0"/>
          <w:sz w:val="24"/>
          <w:szCs w:val="24"/>
        </w:rPr>
      </w:pPr>
      <w:r w:rsidRPr="00456FC7">
        <w:rPr>
          <w:b w:val="0"/>
          <w:sz w:val="24"/>
          <w:szCs w:val="24"/>
        </w:rPr>
        <w:t>5. Manufacturing various chemical compounds.</w:t>
      </w:r>
    </w:p>
    <w:p w14:paraId="5A639952" w14:textId="77777777" w:rsidR="00456FC7" w:rsidRPr="00456FC7" w:rsidRDefault="00456FC7" w:rsidP="00456FC7">
      <w:pPr>
        <w:pStyle w:val="Caption1"/>
        <w:rPr>
          <w:b w:val="0"/>
          <w:sz w:val="24"/>
          <w:szCs w:val="24"/>
        </w:rPr>
      </w:pPr>
    </w:p>
    <w:p w14:paraId="39FDBB8E" w14:textId="4EF5D291" w:rsidR="00456FC7" w:rsidRPr="00456FC7" w:rsidRDefault="00456FC7" w:rsidP="00456FC7">
      <w:pPr>
        <w:pStyle w:val="Caption1"/>
        <w:rPr>
          <w:b w:val="0"/>
          <w:sz w:val="24"/>
          <w:szCs w:val="24"/>
        </w:rPr>
      </w:pPr>
      <w:r w:rsidRPr="00456FC7">
        <w:rPr>
          <w:b w:val="0"/>
          <w:sz w:val="24"/>
          <w:szCs w:val="24"/>
        </w:rPr>
        <w:t>Evaluation:</w:t>
      </w:r>
    </w:p>
    <w:p w14:paraId="5610FC1E" w14:textId="77777777" w:rsidR="00456FC7" w:rsidRPr="00456FC7" w:rsidRDefault="00456FC7" w:rsidP="00456FC7">
      <w:pPr>
        <w:pStyle w:val="Caption1"/>
        <w:rPr>
          <w:b w:val="0"/>
          <w:sz w:val="24"/>
          <w:szCs w:val="24"/>
        </w:rPr>
      </w:pPr>
    </w:p>
    <w:p w14:paraId="64A4FA51" w14:textId="0EF6C393" w:rsidR="00456FC7" w:rsidRPr="00456FC7" w:rsidRDefault="00456FC7" w:rsidP="00456FC7">
      <w:pPr>
        <w:pStyle w:val="Caption1"/>
        <w:rPr>
          <w:b w:val="0"/>
          <w:sz w:val="24"/>
          <w:szCs w:val="24"/>
        </w:rPr>
      </w:pPr>
      <w:r w:rsidRPr="00456FC7">
        <w:rPr>
          <w:b w:val="0"/>
          <w:sz w:val="24"/>
          <w:szCs w:val="24"/>
        </w:rPr>
        <w:t>1. What is the ozone layer?</w:t>
      </w:r>
    </w:p>
    <w:p w14:paraId="2823D317" w14:textId="1103F333" w:rsidR="00456FC7" w:rsidRPr="00456FC7" w:rsidRDefault="00456FC7" w:rsidP="00456FC7">
      <w:pPr>
        <w:pStyle w:val="Caption1"/>
        <w:rPr>
          <w:b w:val="0"/>
          <w:sz w:val="24"/>
          <w:szCs w:val="24"/>
        </w:rPr>
      </w:pPr>
      <w:r w:rsidRPr="00456FC7">
        <w:rPr>
          <w:b w:val="0"/>
          <w:sz w:val="24"/>
          <w:szCs w:val="24"/>
        </w:rPr>
        <w:t>- The ozone layer is a region in Earth's stratosphere containing a relatively high concentration of ozone molecules.</w:t>
      </w:r>
    </w:p>
    <w:p w14:paraId="0165CEC9" w14:textId="77777777" w:rsidR="00456FC7" w:rsidRPr="00456FC7" w:rsidRDefault="00456FC7" w:rsidP="00456FC7">
      <w:pPr>
        <w:pStyle w:val="Caption1"/>
        <w:rPr>
          <w:b w:val="0"/>
          <w:sz w:val="24"/>
          <w:szCs w:val="24"/>
        </w:rPr>
      </w:pPr>
    </w:p>
    <w:p w14:paraId="39BA95B0" w14:textId="5B8173AB" w:rsidR="00456FC7" w:rsidRPr="00456FC7" w:rsidRDefault="00456FC7" w:rsidP="00456FC7">
      <w:pPr>
        <w:pStyle w:val="Caption1"/>
        <w:rPr>
          <w:b w:val="0"/>
          <w:sz w:val="24"/>
          <w:szCs w:val="24"/>
        </w:rPr>
      </w:pPr>
      <w:r w:rsidRPr="00456FC7">
        <w:rPr>
          <w:b w:val="0"/>
          <w:sz w:val="24"/>
          <w:szCs w:val="24"/>
        </w:rPr>
        <w:t>2. Briefly explain how the ozone layer is formed.</w:t>
      </w:r>
    </w:p>
    <w:p w14:paraId="460D6245" w14:textId="5F95A6DE" w:rsidR="00456FC7" w:rsidRPr="00456FC7" w:rsidRDefault="00456FC7" w:rsidP="00456FC7">
      <w:pPr>
        <w:pStyle w:val="Caption1"/>
        <w:rPr>
          <w:b w:val="0"/>
          <w:sz w:val="24"/>
          <w:szCs w:val="24"/>
        </w:rPr>
      </w:pPr>
      <w:r w:rsidRPr="00456FC7">
        <w:rPr>
          <w:b w:val="0"/>
          <w:sz w:val="24"/>
          <w:szCs w:val="24"/>
        </w:rPr>
        <w:t>- Ozone is produced when ultraviolet rays from the sun split oxygen molecules, and the resulting free oxygen atoms combine with other oxygen molecules.</w:t>
      </w:r>
    </w:p>
    <w:p w14:paraId="0A7FD480" w14:textId="77777777" w:rsidR="00456FC7" w:rsidRPr="00456FC7" w:rsidRDefault="00456FC7" w:rsidP="00456FC7">
      <w:pPr>
        <w:pStyle w:val="Caption1"/>
        <w:rPr>
          <w:b w:val="0"/>
          <w:sz w:val="24"/>
          <w:szCs w:val="24"/>
        </w:rPr>
      </w:pPr>
    </w:p>
    <w:p w14:paraId="6507E766" w14:textId="30DC8167" w:rsidR="00456FC7" w:rsidRPr="00456FC7" w:rsidRDefault="00456FC7" w:rsidP="00456FC7">
      <w:pPr>
        <w:pStyle w:val="Caption1"/>
        <w:rPr>
          <w:b w:val="0"/>
          <w:sz w:val="24"/>
          <w:szCs w:val="24"/>
        </w:rPr>
      </w:pPr>
      <w:r w:rsidRPr="00456FC7">
        <w:rPr>
          <w:b w:val="0"/>
          <w:sz w:val="24"/>
          <w:szCs w:val="24"/>
        </w:rPr>
        <w:t>3. What are the importance of the ozone layer?</w:t>
      </w:r>
    </w:p>
    <w:p w14:paraId="7B451708" w14:textId="0B2F8D76" w:rsidR="00456FC7" w:rsidRPr="00456FC7" w:rsidRDefault="00456FC7" w:rsidP="00456FC7">
      <w:pPr>
        <w:pStyle w:val="Caption1"/>
        <w:rPr>
          <w:b w:val="0"/>
          <w:sz w:val="24"/>
          <w:szCs w:val="24"/>
        </w:rPr>
      </w:pPr>
      <w:r w:rsidRPr="00456FC7">
        <w:rPr>
          <w:b w:val="0"/>
          <w:sz w:val="24"/>
          <w:szCs w:val="24"/>
        </w:rPr>
        <w:t>- The ozone layer shields living organisms from harmful ultraviolet rays and has industrial applications.</w:t>
      </w:r>
    </w:p>
    <w:p w14:paraId="24918C16" w14:textId="77777777" w:rsidR="00456FC7" w:rsidRPr="00456FC7" w:rsidRDefault="00456FC7" w:rsidP="00456FC7">
      <w:pPr>
        <w:pStyle w:val="Caption1"/>
        <w:rPr>
          <w:b w:val="0"/>
          <w:sz w:val="24"/>
          <w:szCs w:val="24"/>
        </w:rPr>
      </w:pPr>
    </w:p>
    <w:p w14:paraId="7EB7FD55" w14:textId="62A46F46" w:rsidR="00456FC7" w:rsidRPr="00456FC7" w:rsidRDefault="00456FC7" w:rsidP="00456FC7">
      <w:pPr>
        <w:pStyle w:val="Caption1"/>
        <w:rPr>
          <w:b w:val="0"/>
          <w:sz w:val="24"/>
          <w:szCs w:val="24"/>
        </w:rPr>
      </w:pPr>
      <w:r w:rsidRPr="00456FC7">
        <w:rPr>
          <w:b w:val="0"/>
          <w:sz w:val="24"/>
          <w:szCs w:val="24"/>
        </w:rPr>
        <w:t>Hazards of Ozone Layer Depletion to Life:</w:t>
      </w:r>
    </w:p>
    <w:p w14:paraId="737EA1CF" w14:textId="77777777" w:rsidR="00456FC7" w:rsidRPr="00456FC7" w:rsidRDefault="00456FC7" w:rsidP="00456FC7">
      <w:pPr>
        <w:pStyle w:val="Caption1"/>
        <w:rPr>
          <w:b w:val="0"/>
          <w:sz w:val="24"/>
          <w:szCs w:val="24"/>
        </w:rPr>
      </w:pPr>
    </w:p>
    <w:p w14:paraId="5C126CD2" w14:textId="77777777" w:rsidR="00456FC7" w:rsidRPr="00456FC7" w:rsidRDefault="00456FC7" w:rsidP="00456FC7">
      <w:pPr>
        <w:pStyle w:val="Caption1"/>
        <w:rPr>
          <w:b w:val="0"/>
          <w:sz w:val="24"/>
          <w:szCs w:val="24"/>
        </w:rPr>
      </w:pPr>
      <w:r w:rsidRPr="00456FC7">
        <w:rPr>
          <w:b w:val="0"/>
          <w:sz w:val="24"/>
          <w:szCs w:val="24"/>
        </w:rPr>
        <w:t>1. Exposure to harmful ultraviolet rays, leading to skin cancer.</w:t>
      </w:r>
    </w:p>
    <w:p w14:paraId="49E5A069" w14:textId="77777777" w:rsidR="00456FC7" w:rsidRPr="00456FC7" w:rsidRDefault="00456FC7" w:rsidP="00456FC7">
      <w:pPr>
        <w:pStyle w:val="Caption1"/>
        <w:rPr>
          <w:b w:val="0"/>
          <w:sz w:val="24"/>
          <w:szCs w:val="24"/>
        </w:rPr>
      </w:pPr>
      <w:r w:rsidRPr="00456FC7">
        <w:rPr>
          <w:b w:val="0"/>
          <w:sz w:val="24"/>
          <w:szCs w:val="24"/>
        </w:rPr>
        <w:t>2. Harm to aquatic life due to increased UV exposure, disrupting ecosystems.</w:t>
      </w:r>
    </w:p>
    <w:p w14:paraId="0947BA1C" w14:textId="77777777" w:rsidR="00456FC7" w:rsidRPr="00456FC7" w:rsidRDefault="00456FC7" w:rsidP="00456FC7">
      <w:pPr>
        <w:pStyle w:val="Caption1"/>
        <w:rPr>
          <w:b w:val="0"/>
          <w:sz w:val="24"/>
          <w:szCs w:val="24"/>
        </w:rPr>
      </w:pPr>
      <w:r w:rsidRPr="00456FC7">
        <w:rPr>
          <w:b w:val="0"/>
          <w:sz w:val="24"/>
          <w:szCs w:val="24"/>
        </w:rPr>
        <w:t>3. Higher levels of greenhouse gases causing Earth's temperature to rise, altering seasons.</w:t>
      </w:r>
    </w:p>
    <w:p w14:paraId="1FBB6F1C" w14:textId="77777777" w:rsidR="00456FC7" w:rsidRPr="00456FC7" w:rsidRDefault="00456FC7" w:rsidP="00456FC7">
      <w:pPr>
        <w:pStyle w:val="Caption1"/>
        <w:rPr>
          <w:b w:val="0"/>
          <w:sz w:val="24"/>
          <w:szCs w:val="24"/>
        </w:rPr>
      </w:pPr>
      <w:r w:rsidRPr="00456FC7">
        <w:rPr>
          <w:b w:val="0"/>
          <w:sz w:val="24"/>
          <w:szCs w:val="24"/>
        </w:rPr>
        <w:t>4. Ozone depletion contributing to global warming and related hazards.</w:t>
      </w:r>
    </w:p>
    <w:p w14:paraId="74A23BB7" w14:textId="77777777" w:rsidR="00456FC7" w:rsidRPr="00456FC7" w:rsidRDefault="00456FC7" w:rsidP="00456FC7">
      <w:pPr>
        <w:pStyle w:val="Caption1"/>
        <w:rPr>
          <w:b w:val="0"/>
          <w:sz w:val="24"/>
          <w:szCs w:val="24"/>
        </w:rPr>
      </w:pPr>
      <w:r w:rsidRPr="00456FC7">
        <w:rPr>
          <w:b w:val="0"/>
          <w:sz w:val="24"/>
          <w:szCs w:val="24"/>
        </w:rPr>
        <w:t>5. Increase in toxic gases due to lower atmosphere ozone layer depletion.</w:t>
      </w:r>
    </w:p>
    <w:p w14:paraId="0ED9E4AD" w14:textId="77777777" w:rsidR="00456FC7" w:rsidRPr="00456FC7" w:rsidRDefault="00456FC7" w:rsidP="00456FC7">
      <w:pPr>
        <w:pStyle w:val="Caption1"/>
        <w:rPr>
          <w:b w:val="0"/>
          <w:sz w:val="24"/>
          <w:szCs w:val="24"/>
        </w:rPr>
      </w:pPr>
    </w:p>
    <w:p w14:paraId="58268ACD" w14:textId="6D62176D" w:rsidR="00456FC7" w:rsidRPr="00456FC7" w:rsidRDefault="00456FC7" w:rsidP="00456FC7">
      <w:pPr>
        <w:pStyle w:val="Caption1"/>
        <w:rPr>
          <w:b w:val="0"/>
          <w:sz w:val="24"/>
          <w:szCs w:val="24"/>
        </w:rPr>
      </w:pPr>
      <w:r w:rsidRPr="00456FC7">
        <w:rPr>
          <w:b w:val="0"/>
          <w:sz w:val="24"/>
          <w:szCs w:val="24"/>
        </w:rPr>
        <w:t>Control Measures against Ozone Layer Depletion:</w:t>
      </w:r>
    </w:p>
    <w:p w14:paraId="59A7BF06" w14:textId="77777777" w:rsidR="00456FC7" w:rsidRPr="00456FC7" w:rsidRDefault="00456FC7" w:rsidP="00456FC7">
      <w:pPr>
        <w:pStyle w:val="Caption1"/>
        <w:rPr>
          <w:b w:val="0"/>
          <w:sz w:val="24"/>
          <w:szCs w:val="24"/>
        </w:rPr>
      </w:pPr>
    </w:p>
    <w:p w14:paraId="1358403E" w14:textId="77777777" w:rsidR="00456FC7" w:rsidRPr="00456FC7" w:rsidRDefault="00456FC7" w:rsidP="00456FC7">
      <w:pPr>
        <w:pStyle w:val="Caption1"/>
        <w:rPr>
          <w:b w:val="0"/>
          <w:sz w:val="24"/>
          <w:szCs w:val="24"/>
        </w:rPr>
      </w:pPr>
      <w:r w:rsidRPr="00456FC7">
        <w:rPr>
          <w:b w:val="0"/>
          <w:sz w:val="24"/>
          <w:szCs w:val="24"/>
        </w:rPr>
        <w:lastRenderedPageBreak/>
        <w:t>1. Regulation of chlorofluorocarbons (CFC) usage.</w:t>
      </w:r>
    </w:p>
    <w:p w14:paraId="3BA5560D" w14:textId="77777777" w:rsidR="00456FC7" w:rsidRPr="00456FC7" w:rsidRDefault="00456FC7" w:rsidP="00456FC7">
      <w:pPr>
        <w:pStyle w:val="Caption1"/>
        <w:rPr>
          <w:b w:val="0"/>
          <w:sz w:val="24"/>
          <w:szCs w:val="24"/>
        </w:rPr>
      </w:pPr>
      <w:r w:rsidRPr="00456FC7">
        <w:rPr>
          <w:b w:val="0"/>
          <w:sz w:val="24"/>
          <w:szCs w:val="24"/>
        </w:rPr>
        <w:t>2. Reduction in bush and household burning.</w:t>
      </w:r>
    </w:p>
    <w:p w14:paraId="50E30E28" w14:textId="77777777" w:rsidR="00456FC7" w:rsidRPr="00456FC7" w:rsidRDefault="00456FC7" w:rsidP="00456FC7">
      <w:pPr>
        <w:pStyle w:val="Caption1"/>
        <w:rPr>
          <w:b w:val="0"/>
          <w:sz w:val="24"/>
          <w:szCs w:val="24"/>
        </w:rPr>
      </w:pPr>
      <w:r w:rsidRPr="00456FC7">
        <w:rPr>
          <w:b w:val="0"/>
          <w:sz w:val="24"/>
          <w:szCs w:val="24"/>
        </w:rPr>
        <w:t>3. Elimination of chemicals depleting the ozone layer.</w:t>
      </w:r>
    </w:p>
    <w:p w14:paraId="31A301C7" w14:textId="77777777" w:rsidR="00456FC7" w:rsidRPr="00456FC7" w:rsidRDefault="00456FC7" w:rsidP="00456FC7">
      <w:pPr>
        <w:pStyle w:val="Caption1"/>
        <w:rPr>
          <w:b w:val="0"/>
          <w:sz w:val="24"/>
          <w:szCs w:val="24"/>
        </w:rPr>
      </w:pPr>
      <w:r w:rsidRPr="00456FC7">
        <w:rPr>
          <w:b w:val="0"/>
          <w:sz w:val="24"/>
          <w:szCs w:val="24"/>
        </w:rPr>
        <w:t>4. Developing technologies emitting fewer dangerous gases.</w:t>
      </w:r>
    </w:p>
    <w:p w14:paraId="558802B0" w14:textId="77777777" w:rsidR="00456FC7" w:rsidRPr="00456FC7" w:rsidRDefault="00456FC7" w:rsidP="00456FC7">
      <w:pPr>
        <w:pStyle w:val="Caption1"/>
        <w:rPr>
          <w:b w:val="0"/>
          <w:sz w:val="24"/>
          <w:szCs w:val="24"/>
        </w:rPr>
      </w:pPr>
      <w:r w:rsidRPr="00456FC7">
        <w:rPr>
          <w:b w:val="0"/>
          <w:sz w:val="24"/>
          <w:szCs w:val="24"/>
        </w:rPr>
        <w:t>5. Reduction of toxic gas emissions from household equipment.</w:t>
      </w:r>
    </w:p>
    <w:p w14:paraId="5DDBFA25" w14:textId="77777777" w:rsidR="00456FC7" w:rsidRPr="00456FC7" w:rsidRDefault="00456FC7" w:rsidP="00456FC7">
      <w:pPr>
        <w:pStyle w:val="Caption1"/>
        <w:rPr>
          <w:b w:val="0"/>
          <w:sz w:val="24"/>
          <w:szCs w:val="24"/>
        </w:rPr>
      </w:pPr>
    </w:p>
    <w:p w14:paraId="5B183FF9" w14:textId="0019A782" w:rsidR="00456FC7" w:rsidRPr="00456FC7" w:rsidRDefault="00456FC7" w:rsidP="00456FC7">
      <w:pPr>
        <w:pStyle w:val="Caption1"/>
        <w:rPr>
          <w:b w:val="0"/>
          <w:sz w:val="24"/>
          <w:szCs w:val="24"/>
        </w:rPr>
      </w:pPr>
      <w:r w:rsidRPr="00456FC7">
        <w:rPr>
          <w:b w:val="0"/>
          <w:sz w:val="24"/>
          <w:szCs w:val="24"/>
        </w:rPr>
        <w:t>Evaluation:</w:t>
      </w:r>
    </w:p>
    <w:p w14:paraId="4C5B07D3" w14:textId="77777777" w:rsidR="00456FC7" w:rsidRPr="00456FC7" w:rsidRDefault="00456FC7" w:rsidP="00456FC7">
      <w:pPr>
        <w:pStyle w:val="Caption1"/>
        <w:rPr>
          <w:b w:val="0"/>
          <w:sz w:val="24"/>
          <w:szCs w:val="24"/>
        </w:rPr>
      </w:pPr>
    </w:p>
    <w:p w14:paraId="5B4817B8" w14:textId="0B0A89B5" w:rsidR="00456FC7" w:rsidRPr="00456FC7" w:rsidRDefault="00456FC7" w:rsidP="00456FC7">
      <w:pPr>
        <w:pStyle w:val="Caption1"/>
        <w:rPr>
          <w:b w:val="0"/>
          <w:sz w:val="24"/>
          <w:szCs w:val="24"/>
        </w:rPr>
      </w:pPr>
      <w:r w:rsidRPr="00456FC7">
        <w:rPr>
          <w:b w:val="0"/>
          <w:sz w:val="24"/>
          <w:szCs w:val="24"/>
        </w:rPr>
        <w:t>1. State five hazards resulting from ozone layer depletion.</w:t>
      </w:r>
    </w:p>
    <w:p w14:paraId="77C2E786" w14:textId="3A52902E" w:rsidR="00456FC7" w:rsidRPr="00456FC7" w:rsidRDefault="00456FC7" w:rsidP="00456FC7">
      <w:pPr>
        <w:pStyle w:val="Caption1"/>
        <w:rPr>
          <w:b w:val="0"/>
          <w:sz w:val="24"/>
          <w:szCs w:val="24"/>
        </w:rPr>
      </w:pPr>
      <w:r w:rsidRPr="00456FC7">
        <w:rPr>
          <w:b w:val="0"/>
          <w:sz w:val="24"/>
          <w:szCs w:val="24"/>
        </w:rPr>
        <w:t>- Skin cancer, aquatic life harm, altered seasons, global warming, and increased toxic gases.</w:t>
      </w:r>
    </w:p>
    <w:p w14:paraId="0B38FF49" w14:textId="77777777" w:rsidR="00456FC7" w:rsidRPr="00456FC7" w:rsidRDefault="00456FC7" w:rsidP="00456FC7">
      <w:pPr>
        <w:pStyle w:val="Caption1"/>
        <w:rPr>
          <w:b w:val="0"/>
          <w:sz w:val="24"/>
          <w:szCs w:val="24"/>
        </w:rPr>
      </w:pPr>
    </w:p>
    <w:p w14:paraId="24A653E3" w14:textId="5A167BA0" w:rsidR="00456FC7" w:rsidRPr="00456FC7" w:rsidRDefault="00456FC7" w:rsidP="00456FC7">
      <w:pPr>
        <w:pStyle w:val="Caption1"/>
        <w:rPr>
          <w:b w:val="0"/>
          <w:sz w:val="24"/>
          <w:szCs w:val="24"/>
        </w:rPr>
      </w:pPr>
      <w:r w:rsidRPr="00456FC7">
        <w:rPr>
          <w:b w:val="0"/>
          <w:sz w:val="24"/>
          <w:szCs w:val="24"/>
        </w:rPr>
        <w:t>2. State five control measures against ozone layer depletion.</w:t>
      </w:r>
    </w:p>
    <w:p w14:paraId="1BECE011" w14:textId="0C7203EA" w:rsidR="00456FC7" w:rsidRPr="00456FC7" w:rsidRDefault="00456FC7" w:rsidP="00456FC7">
      <w:pPr>
        <w:pStyle w:val="Caption1"/>
        <w:rPr>
          <w:b w:val="0"/>
          <w:sz w:val="24"/>
          <w:szCs w:val="24"/>
        </w:rPr>
      </w:pPr>
      <w:r w:rsidRPr="00456FC7">
        <w:rPr>
          <w:b w:val="0"/>
          <w:sz w:val="24"/>
          <w:szCs w:val="24"/>
        </w:rPr>
        <w:t>- Regulation of CFC, reduced burning, chemical elimination, cleaner technologies, and lower emissions.</w:t>
      </w:r>
    </w:p>
    <w:p w14:paraId="695CB348" w14:textId="77777777" w:rsidR="00456FC7" w:rsidRPr="00456FC7" w:rsidRDefault="00456FC7" w:rsidP="00456FC7">
      <w:pPr>
        <w:pStyle w:val="Caption1"/>
        <w:rPr>
          <w:b w:val="0"/>
          <w:sz w:val="24"/>
          <w:szCs w:val="24"/>
        </w:rPr>
      </w:pPr>
    </w:p>
    <w:p w14:paraId="2456B975" w14:textId="2AE29C21" w:rsidR="00456FC7" w:rsidRPr="00456FC7" w:rsidRDefault="00456FC7" w:rsidP="00456FC7">
      <w:pPr>
        <w:pStyle w:val="Caption1"/>
        <w:rPr>
          <w:b w:val="0"/>
          <w:sz w:val="24"/>
          <w:szCs w:val="24"/>
        </w:rPr>
      </w:pPr>
      <w:r w:rsidRPr="00456FC7">
        <w:rPr>
          <w:b w:val="0"/>
          <w:sz w:val="24"/>
          <w:szCs w:val="24"/>
        </w:rPr>
        <w:t>Global Warming:</w:t>
      </w:r>
    </w:p>
    <w:p w14:paraId="2E15915A" w14:textId="77777777" w:rsidR="00456FC7" w:rsidRPr="00456FC7" w:rsidRDefault="00456FC7" w:rsidP="00456FC7">
      <w:pPr>
        <w:pStyle w:val="Caption1"/>
        <w:rPr>
          <w:b w:val="0"/>
          <w:sz w:val="24"/>
          <w:szCs w:val="24"/>
        </w:rPr>
      </w:pPr>
    </w:p>
    <w:p w14:paraId="0C75E6FD" w14:textId="77777777" w:rsidR="00456FC7" w:rsidRPr="00456FC7" w:rsidRDefault="00456FC7" w:rsidP="00456FC7">
      <w:pPr>
        <w:pStyle w:val="Caption1"/>
        <w:rPr>
          <w:b w:val="0"/>
          <w:sz w:val="24"/>
          <w:szCs w:val="24"/>
        </w:rPr>
      </w:pPr>
      <w:r w:rsidRPr="00456FC7">
        <w:rPr>
          <w:b w:val="0"/>
          <w:sz w:val="24"/>
          <w:szCs w:val="24"/>
        </w:rPr>
        <w:t>Global warming is the prolonged increase in Earth's average temperature. Major causes include ozone layer depletion and the greenhouse effect caused by accumulating greenhouse gases like CO2, H2O, and CH4. CO2 emissions from burning fossil fuels, vehicle exhausts, industrial processes, deforestation, bush burning, and urbanization contribute to the greenhouse effect.</w:t>
      </w:r>
    </w:p>
    <w:p w14:paraId="222B41B7" w14:textId="77777777" w:rsidR="00456FC7" w:rsidRPr="00456FC7" w:rsidRDefault="00456FC7" w:rsidP="00456FC7">
      <w:pPr>
        <w:pStyle w:val="Caption1"/>
        <w:rPr>
          <w:b w:val="0"/>
          <w:sz w:val="24"/>
          <w:szCs w:val="24"/>
        </w:rPr>
      </w:pPr>
    </w:p>
    <w:p w14:paraId="7084E018" w14:textId="48BCD03B" w:rsidR="00456FC7" w:rsidRPr="00456FC7" w:rsidRDefault="00456FC7" w:rsidP="00456FC7">
      <w:pPr>
        <w:pStyle w:val="Caption1"/>
        <w:rPr>
          <w:b w:val="0"/>
          <w:sz w:val="24"/>
          <w:szCs w:val="24"/>
        </w:rPr>
      </w:pPr>
      <w:r w:rsidRPr="00456FC7">
        <w:rPr>
          <w:b w:val="0"/>
          <w:sz w:val="24"/>
          <w:szCs w:val="24"/>
        </w:rPr>
        <w:t>Consequences of Global Warming:</w:t>
      </w:r>
    </w:p>
    <w:p w14:paraId="3495F806" w14:textId="77777777" w:rsidR="00456FC7" w:rsidRPr="00456FC7" w:rsidRDefault="00456FC7" w:rsidP="00456FC7">
      <w:pPr>
        <w:pStyle w:val="Caption1"/>
        <w:rPr>
          <w:b w:val="0"/>
          <w:sz w:val="24"/>
          <w:szCs w:val="24"/>
        </w:rPr>
      </w:pPr>
    </w:p>
    <w:p w14:paraId="7858C908" w14:textId="77777777" w:rsidR="00456FC7" w:rsidRPr="00456FC7" w:rsidRDefault="00456FC7" w:rsidP="00456FC7">
      <w:pPr>
        <w:pStyle w:val="Caption1"/>
        <w:rPr>
          <w:b w:val="0"/>
          <w:sz w:val="24"/>
          <w:szCs w:val="24"/>
        </w:rPr>
      </w:pPr>
      <w:r w:rsidRPr="00456FC7">
        <w:rPr>
          <w:b w:val="0"/>
          <w:sz w:val="24"/>
          <w:szCs w:val="24"/>
        </w:rPr>
        <w:t>1. Climate change.</w:t>
      </w:r>
    </w:p>
    <w:p w14:paraId="0125235C" w14:textId="77777777" w:rsidR="00456FC7" w:rsidRPr="00456FC7" w:rsidRDefault="00456FC7" w:rsidP="00456FC7">
      <w:pPr>
        <w:pStyle w:val="Caption1"/>
        <w:rPr>
          <w:b w:val="0"/>
          <w:sz w:val="24"/>
          <w:szCs w:val="24"/>
        </w:rPr>
      </w:pPr>
      <w:r w:rsidRPr="00456FC7">
        <w:rPr>
          <w:b w:val="0"/>
          <w:sz w:val="24"/>
          <w:szCs w:val="24"/>
        </w:rPr>
        <w:t>2. Rising sea levels.</w:t>
      </w:r>
    </w:p>
    <w:p w14:paraId="08CA1FD2" w14:textId="77777777" w:rsidR="00456FC7" w:rsidRPr="00456FC7" w:rsidRDefault="00456FC7" w:rsidP="00456FC7">
      <w:pPr>
        <w:pStyle w:val="Caption1"/>
        <w:rPr>
          <w:b w:val="0"/>
          <w:sz w:val="24"/>
          <w:szCs w:val="24"/>
        </w:rPr>
      </w:pPr>
      <w:r w:rsidRPr="00456FC7">
        <w:rPr>
          <w:b w:val="0"/>
          <w:sz w:val="24"/>
          <w:szCs w:val="24"/>
        </w:rPr>
        <w:t>3. Increased flooding incidents.</w:t>
      </w:r>
    </w:p>
    <w:p w14:paraId="4D3372E3" w14:textId="77777777" w:rsidR="00456FC7" w:rsidRPr="00456FC7" w:rsidRDefault="00456FC7" w:rsidP="00456FC7">
      <w:pPr>
        <w:pStyle w:val="Caption1"/>
        <w:rPr>
          <w:b w:val="0"/>
          <w:sz w:val="24"/>
          <w:szCs w:val="24"/>
        </w:rPr>
      </w:pPr>
      <w:r w:rsidRPr="00456FC7">
        <w:rPr>
          <w:b w:val="0"/>
          <w:sz w:val="24"/>
          <w:szCs w:val="24"/>
        </w:rPr>
        <w:t>4. Melting polar ice caps.</w:t>
      </w:r>
    </w:p>
    <w:p w14:paraId="49CB4B43" w14:textId="77777777" w:rsidR="00456FC7" w:rsidRPr="00456FC7" w:rsidRDefault="00456FC7" w:rsidP="00456FC7">
      <w:pPr>
        <w:pStyle w:val="Caption1"/>
        <w:rPr>
          <w:b w:val="0"/>
          <w:sz w:val="24"/>
          <w:szCs w:val="24"/>
        </w:rPr>
      </w:pPr>
      <w:r w:rsidRPr="00456FC7">
        <w:rPr>
          <w:b w:val="0"/>
          <w:sz w:val="24"/>
          <w:szCs w:val="24"/>
        </w:rPr>
        <w:t>5. Overall rise in Earth's average temperature.</w:t>
      </w:r>
    </w:p>
    <w:p w14:paraId="171334F1" w14:textId="77777777" w:rsidR="00456FC7" w:rsidRPr="00456FC7" w:rsidRDefault="00456FC7" w:rsidP="00456FC7">
      <w:pPr>
        <w:pStyle w:val="Caption1"/>
        <w:rPr>
          <w:b w:val="0"/>
          <w:sz w:val="24"/>
          <w:szCs w:val="24"/>
        </w:rPr>
      </w:pPr>
    </w:p>
    <w:p w14:paraId="56E2AEBB" w14:textId="78CA705C" w:rsidR="00456FC7" w:rsidRPr="00456FC7" w:rsidRDefault="00456FC7" w:rsidP="00456FC7">
      <w:pPr>
        <w:pStyle w:val="Caption1"/>
        <w:rPr>
          <w:b w:val="0"/>
          <w:sz w:val="24"/>
          <w:szCs w:val="24"/>
        </w:rPr>
      </w:pPr>
      <w:r w:rsidRPr="00456FC7">
        <w:rPr>
          <w:b w:val="0"/>
          <w:sz w:val="24"/>
          <w:szCs w:val="24"/>
        </w:rPr>
        <w:t>Control of Global Warming:</w:t>
      </w:r>
    </w:p>
    <w:p w14:paraId="51562A14" w14:textId="77777777" w:rsidR="00456FC7" w:rsidRPr="00456FC7" w:rsidRDefault="00456FC7" w:rsidP="00456FC7">
      <w:pPr>
        <w:pStyle w:val="Caption1"/>
        <w:rPr>
          <w:b w:val="0"/>
          <w:sz w:val="24"/>
          <w:szCs w:val="24"/>
        </w:rPr>
      </w:pPr>
    </w:p>
    <w:p w14:paraId="71991B8D" w14:textId="77777777" w:rsidR="00456FC7" w:rsidRPr="00456FC7" w:rsidRDefault="00456FC7" w:rsidP="00456FC7">
      <w:pPr>
        <w:pStyle w:val="Caption1"/>
        <w:rPr>
          <w:b w:val="0"/>
          <w:sz w:val="24"/>
          <w:szCs w:val="24"/>
        </w:rPr>
      </w:pPr>
      <w:r w:rsidRPr="00456FC7">
        <w:rPr>
          <w:b w:val="0"/>
          <w:sz w:val="24"/>
          <w:szCs w:val="24"/>
        </w:rPr>
        <w:t>1. Planting trees for carbon dioxide absorption.</w:t>
      </w:r>
    </w:p>
    <w:p w14:paraId="19C2EBB5" w14:textId="77777777" w:rsidR="00456FC7" w:rsidRPr="00456FC7" w:rsidRDefault="00456FC7" w:rsidP="00456FC7">
      <w:pPr>
        <w:pStyle w:val="Caption1"/>
        <w:rPr>
          <w:b w:val="0"/>
          <w:sz w:val="24"/>
          <w:szCs w:val="24"/>
        </w:rPr>
      </w:pPr>
      <w:r w:rsidRPr="00456FC7">
        <w:rPr>
          <w:b w:val="0"/>
          <w:sz w:val="24"/>
          <w:szCs w:val="24"/>
        </w:rPr>
        <w:t>2. Reducing bush and waste burning.</w:t>
      </w:r>
    </w:p>
    <w:p w14:paraId="65D93F6A" w14:textId="77777777" w:rsidR="00456FC7" w:rsidRPr="00456FC7" w:rsidRDefault="00456FC7" w:rsidP="00456FC7">
      <w:pPr>
        <w:pStyle w:val="Caption1"/>
        <w:rPr>
          <w:b w:val="0"/>
          <w:sz w:val="24"/>
          <w:szCs w:val="24"/>
        </w:rPr>
      </w:pPr>
      <w:r w:rsidRPr="00456FC7">
        <w:rPr>
          <w:b w:val="0"/>
          <w:sz w:val="24"/>
          <w:szCs w:val="24"/>
        </w:rPr>
        <w:t>3. Recycling waste materials.</w:t>
      </w:r>
    </w:p>
    <w:p w14:paraId="5A62BC58" w14:textId="77777777" w:rsidR="00456FC7" w:rsidRPr="00456FC7" w:rsidRDefault="00456FC7" w:rsidP="00456FC7">
      <w:pPr>
        <w:pStyle w:val="Caption1"/>
        <w:rPr>
          <w:b w:val="0"/>
          <w:sz w:val="24"/>
          <w:szCs w:val="24"/>
        </w:rPr>
      </w:pPr>
      <w:r w:rsidRPr="00456FC7">
        <w:rPr>
          <w:b w:val="0"/>
          <w:sz w:val="24"/>
          <w:szCs w:val="24"/>
        </w:rPr>
        <w:t>4. Utilizing alternative energy sources like solar and wind power.</w:t>
      </w:r>
    </w:p>
    <w:p w14:paraId="18E058F5" w14:textId="77777777" w:rsidR="00456FC7" w:rsidRPr="00456FC7" w:rsidRDefault="00456FC7" w:rsidP="00456FC7">
      <w:pPr>
        <w:pStyle w:val="Caption1"/>
        <w:rPr>
          <w:b w:val="0"/>
          <w:sz w:val="24"/>
          <w:szCs w:val="24"/>
        </w:rPr>
      </w:pPr>
      <w:r w:rsidRPr="00456FC7">
        <w:rPr>
          <w:b w:val="0"/>
          <w:sz w:val="24"/>
          <w:szCs w:val="24"/>
        </w:rPr>
        <w:t>5. Promoting the use of electric vehicles to reduce CO2 emissions.</w:t>
      </w:r>
    </w:p>
    <w:p w14:paraId="71C17270" w14:textId="77777777" w:rsidR="00456FC7" w:rsidRPr="00456FC7" w:rsidRDefault="00456FC7" w:rsidP="00456FC7">
      <w:pPr>
        <w:pStyle w:val="Caption1"/>
        <w:rPr>
          <w:b w:val="0"/>
          <w:sz w:val="24"/>
          <w:szCs w:val="24"/>
        </w:rPr>
      </w:pPr>
    </w:p>
    <w:p w14:paraId="25501ED0" w14:textId="5810773A" w:rsidR="00456FC7" w:rsidRPr="00456FC7" w:rsidRDefault="00456FC7" w:rsidP="00456FC7">
      <w:pPr>
        <w:pStyle w:val="Caption1"/>
        <w:rPr>
          <w:b w:val="0"/>
          <w:sz w:val="24"/>
          <w:szCs w:val="24"/>
        </w:rPr>
      </w:pPr>
      <w:r w:rsidRPr="00456FC7">
        <w:rPr>
          <w:b w:val="0"/>
          <w:sz w:val="24"/>
          <w:szCs w:val="24"/>
        </w:rPr>
        <w:t>Evaluation:</w:t>
      </w:r>
    </w:p>
    <w:p w14:paraId="0DBAC93D" w14:textId="77777777" w:rsidR="00456FC7" w:rsidRPr="00456FC7" w:rsidRDefault="00456FC7" w:rsidP="00456FC7">
      <w:pPr>
        <w:pStyle w:val="Caption1"/>
        <w:rPr>
          <w:b w:val="0"/>
          <w:sz w:val="24"/>
          <w:szCs w:val="24"/>
        </w:rPr>
      </w:pPr>
    </w:p>
    <w:p w14:paraId="51C6DB10" w14:textId="7F922858" w:rsidR="00456FC7" w:rsidRPr="00456FC7" w:rsidRDefault="00456FC7" w:rsidP="00456FC7">
      <w:pPr>
        <w:pStyle w:val="Caption1"/>
        <w:rPr>
          <w:b w:val="0"/>
          <w:sz w:val="24"/>
          <w:szCs w:val="24"/>
        </w:rPr>
      </w:pPr>
      <w:r w:rsidRPr="00456FC7">
        <w:rPr>
          <w:b w:val="0"/>
          <w:sz w:val="24"/>
          <w:szCs w:val="24"/>
        </w:rPr>
        <w:t>1. What is global warming</w:t>
      </w:r>
      <w:r w:rsidR="009B4D6D">
        <w:rPr>
          <w:b w:val="0"/>
          <w:sz w:val="24"/>
          <w:szCs w:val="24"/>
        </w:rPr>
        <w:t>?</w:t>
      </w:r>
    </w:p>
    <w:p w14:paraId="54CECD9A" w14:textId="0D0CDB43" w:rsidR="00456FC7" w:rsidRPr="00456FC7" w:rsidRDefault="00456FC7" w:rsidP="00456FC7">
      <w:pPr>
        <w:pStyle w:val="Caption1"/>
        <w:rPr>
          <w:b w:val="0"/>
          <w:sz w:val="24"/>
          <w:szCs w:val="24"/>
        </w:rPr>
      </w:pPr>
      <w:r w:rsidRPr="00456FC7">
        <w:rPr>
          <w:b w:val="0"/>
          <w:sz w:val="24"/>
          <w:szCs w:val="24"/>
        </w:rPr>
        <w:t>- Global warming refers to the prolonged increase in Earth's average temperature due to human-induced factors.</w:t>
      </w:r>
    </w:p>
    <w:p w14:paraId="1CB27027" w14:textId="77777777" w:rsidR="00456FC7" w:rsidRPr="00456FC7" w:rsidRDefault="00456FC7" w:rsidP="00456FC7">
      <w:pPr>
        <w:pStyle w:val="Caption1"/>
        <w:rPr>
          <w:b w:val="0"/>
          <w:sz w:val="24"/>
          <w:szCs w:val="24"/>
        </w:rPr>
      </w:pPr>
    </w:p>
    <w:p w14:paraId="04854E88" w14:textId="3D79FCB6" w:rsidR="00456FC7" w:rsidRPr="00456FC7" w:rsidRDefault="00456FC7" w:rsidP="00456FC7">
      <w:pPr>
        <w:pStyle w:val="Caption1"/>
        <w:rPr>
          <w:b w:val="0"/>
          <w:sz w:val="24"/>
          <w:szCs w:val="24"/>
        </w:rPr>
      </w:pPr>
      <w:r w:rsidRPr="00456FC7">
        <w:rPr>
          <w:b w:val="0"/>
          <w:sz w:val="24"/>
          <w:szCs w:val="24"/>
        </w:rPr>
        <w:t>2. State five sources of carbon dioxide in the atmosphere.</w:t>
      </w:r>
    </w:p>
    <w:p w14:paraId="09225A07" w14:textId="4144561B" w:rsidR="00456FC7" w:rsidRPr="00456FC7" w:rsidRDefault="00456FC7" w:rsidP="00456FC7">
      <w:pPr>
        <w:pStyle w:val="Caption1"/>
        <w:rPr>
          <w:b w:val="0"/>
          <w:sz w:val="24"/>
          <w:szCs w:val="24"/>
        </w:rPr>
      </w:pPr>
      <w:r w:rsidRPr="00456FC7">
        <w:rPr>
          <w:b w:val="0"/>
          <w:sz w:val="24"/>
          <w:szCs w:val="24"/>
        </w:rPr>
        <w:t>- Burning fossil fuels, vehicle exhausts, industrial emissions, deforestation, and urbanization.</w:t>
      </w:r>
    </w:p>
    <w:p w14:paraId="05E46EE0" w14:textId="77777777" w:rsidR="00456FC7" w:rsidRPr="00456FC7" w:rsidRDefault="00456FC7" w:rsidP="00456FC7">
      <w:pPr>
        <w:pStyle w:val="Caption1"/>
        <w:rPr>
          <w:b w:val="0"/>
          <w:sz w:val="24"/>
          <w:szCs w:val="24"/>
        </w:rPr>
      </w:pPr>
    </w:p>
    <w:p w14:paraId="277E40EC" w14:textId="5A52D122" w:rsidR="00456FC7" w:rsidRPr="00456FC7" w:rsidRDefault="00456FC7" w:rsidP="00456FC7">
      <w:pPr>
        <w:pStyle w:val="Caption1"/>
        <w:rPr>
          <w:b w:val="0"/>
          <w:sz w:val="24"/>
          <w:szCs w:val="24"/>
        </w:rPr>
      </w:pPr>
      <w:r w:rsidRPr="00456FC7">
        <w:rPr>
          <w:b w:val="0"/>
          <w:sz w:val="24"/>
          <w:szCs w:val="24"/>
        </w:rPr>
        <w:t>3. State five control measures for global warming.</w:t>
      </w:r>
    </w:p>
    <w:p w14:paraId="318D6465" w14:textId="75A82F8F" w:rsidR="00456FC7" w:rsidRPr="00456FC7" w:rsidRDefault="00456FC7" w:rsidP="00456FC7">
      <w:pPr>
        <w:pStyle w:val="Caption1"/>
        <w:rPr>
          <w:b w:val="0"/>
          <w:sz w:val="24"/>
          <w:szCs w:val="24"/>
        </w:rPr>
      </w:pPr>
      <w:r w:rsidRPr="00456FC7">
        <w:rPr>
          <w:b w:val="0"/>
          <w:sz w:val="24"/>
          <w:szCs w:val="24"/>
        </w:rPr>
        <w:t>- Tree planting, reduced burning, recycling, alternative energy use, and electric vehicles.</w:t>
      </w:r>
    </w:p>
    <w:p w14:paraId="1851352F" w14:textId="77777777" w:rsidR="00456FC7" w:rsidRPr="00456FC7" w:rsidRDefault="00456FC7" w:rsidP="00456FC7">
      <w:pPr>
        <w:pStyle w:val="Caption1"/>
        <w:rPr>
          <w:b w:val="0"/>
          <w:sz w:val="24"/>
          <w:szCs w:val="24"/>
        </w:rPr>
      </w:pPr>
    </w:p>
    <w:p w14:paraId="7E721247" w14:textId="5C22841C" w:rsidR="00456FC7" w:rsidRPr="00456FC7" w:rsidRDefault="00456FC7" w:rsidP="00456FC7">
      <w:pPr>
        <w:pStyle w:val="Caption1"/>
        <w:rPr>
          <w:b w:val="0"/>
          <w:sz w:val="24"/>
          <w:szCs w:val="24"/>
        </w:rPr>
      </w:pPr>
      <w:r w:rsidRPr="00456FC7">
        <w:rPr>
          <w:b w:val="0"/>
          <w:sz w:val="24"/>
          <w:szCs w:val="24"/>
        </w:rPr>
        <w:t>General Evaluation:</w:t>
      </w:r>
    </w:p>
    <w:p w14:paraId="7934358F" w14:textId="77777777" w:rsidR="00456FC7" w:rsidRPr="00456FC7" w:rsidRDefault="00456FC7" w:rsidP="00456FC7">
      <w:pPr>
        <w:pStyle w:val="Caption1"/>
        <w:rPr>
          <w:b w:val="0"/>
          <w:sz w:val="24"/>
          <w:szCs w:val="24"/>
        </w:rPr>
      </w:pPr>
    </w:p>
    <w:p w14:paraId="62F7B43F" w14:textId="299C485C" w:rsidR="00456FC7" w:rsidRPr="00456FC7" w:rsidRDefault="00456FC7" w:rsidP="00456FC7">
      <w:pPr>
        <w:pStyle w:val="Caption1"/>
        <w:rPr>
          <w:b w:val="0"/>
          <w:sz w:val="24"/>
          <w:szCs w:val="24"/>
        </w:rPr>
      </w:pPr>
      <w:r w:rsidRPr="00456FC7">
        <w:rPr>
          <w:b w:val="0"/>
          <w:sz w:val="24"/>
          <w:szCs w:val="24"/>
        </w:rPr>
        <w:t>1. What is a machine?</w:t>
      </w:r>
    </w:p>
    <w:p w14:paraId="53CAB41F" w14:textId="5035746A" w:rsidR="00456FC7" w:rsidRPr="00456FC7" w:rsidRDefault="00456FC7" w:rsidP="00456FC7">
      <w:pPr>
        <w:pStyle w:val="Caption1"/>
        <w:rPr>
          <w:b w:val="0"/>
          <w:sz w:val="24"/>
          <w:szCs w:val="24"/>
        </w:rPr>
      </w:pPr>
      <w:r w:rsidRPr="00456FC7">
        <w:rPr>
          <w:b w:val="0"/>
          <w:sz w:val="24"/>
          <w:szCs w:val="24"/>
        </w:rPr>
        <w:t>- A machine is a mechanical device that performs tasks using energy.</w:t>
      </w:r>
    </w:p>
    <w:p w14:paraId="226CDDEF" w14:textId="77777777" w:rsidR="00456FC7" w:rsidRPr="00456FC7" w:rsidRDefault="00456FC7" w:rsidP="00456FC7">
      <w:pPr>
        <w:pStyle w:val="Caption1"/>
        <w:rPr>
          <w:b w:val="0"/>
          <w:sz w:val="24"/>
          <w:szCs w:val="24"/>
        </w:rPr>
      </w:pPr>
    </w:p>
    <w:p w14:paraId="458AD70A" w14:textId="58B83D9A" w:rsidR="00456FC7" w:rsidRPr="00456FC7" w:rsidRDefault="00456FC7" w:rsidP="00456FC7">
      <w:pPr>
        <w:pStyle w:val="Caption1"/>
        <w:rPr>
          <w:b w:val="0"/>
          <w:sz w:val="24"/>
          <w:szCs w:val="24"/>
        </w:rPr>
      </w:pPr>
      <w:r w:rsidRPr="00456FC7">
        <w:rPr>
          <w:b w:val="0"/>
          <w:sz w:val="24"/>
          <w:szCs w:val="24"/>
        </w:rPr>
        <w:t>2. What are greenhouse gases?</w:t>
      </w:r>
    </w:p>
    <w:p w14:paraId="7A6883D4" w14:textId="2DBFDCE7" w:rsidR="00456FC7" w:rsidRPr="00456FC7" w:rsidRDefault="00456FC7" w:rsidP="00456FC7">
      <w:pPr>
        <w:pStyle w:val="Caption1"/>
        <w:rPr>
          <w:b w:val="0"/>
          <w:sz w:val="24"/>
          <w:szCs w:val="24"/>
        </w:rPr>
      </w:pPr>
      <w:r w:rsidRPr="00456FC7">
        <w:rPr>
          <w:b w:val="0"/>
          <w:sz w:val="24"/>
          <w:szCs w:val="24"/>
        </w:rPr>
        <w:t>- Greenhouse gases are gases in Earth's atmosphere that trap heat, contributing to the greenhouse effect.</w:t>
      </w:r>
    </w:p>
    <w:p w14:paraId="16965D1F" w14:textId="77777777" w:rsidR="00456FC7" w:rsidRPr="00456FC7" w:rsidRDefault="00456FC7" w:rsidP="00456FC7">
      <w:pPr>
        <w:pStyle w:val="Caption1"/>
        <w:rPr>
          <w:b w:val="0"/>
          <w:sz w:val="24"/>
          <w:szCs w:val="24"/>
        </w:rPr>
      </w:pPr>
    </w:p>
    <w:p w14:paraId="217F208A" w14:textId="23FDDE1F" w:rsidR="00456FC7" w:rsidRPr="00456FC7" w:rsidRDefault="00456FC7" w:rsidP="00456FC7">
      <w:pPr>
        <w:pStyle w:val="Caption1"/>
        <w:rPr>
          <w:b w:val="0"/>
          <w:sz w:val="24"/>
          <w:szCs w:val="24"/>
        </w:rPr>
      </w:pPr>
      <w:r w:rsidRPr="00456FC7">
        <w:rPr>
          <w:b w:val="0"/>
          <w:sz w:val="24"/>
          <w:szCs w:val="24"/>
        </w:rPr>
        <w:t>3. State five consequences of global warming.</w:t>
      </w:r>
    </w:p>
    <w:p w14:paraId="25102367" w14:textId="348A4DF4" w:rsidR="00456FC7" w:rsidRPr="00456FC7" w:rsidRDefault="00456FC7" w:rsidP="00456FC7">
      <w:pPr>
        <w:pStyle w:val="Caption1"/>
        <w:rPr>
          <w:b w:val="0"/>
          <w:sz w:val="24"/>
          <w:szCs w:val="24"/>
        </w:rPr>
      </w:pPr>
      <w:r w:rsidRPr="00456FC7">
        <w:rPr>
          <w:b w:val="0"/>
          <w:sz w:val="24"/>
          <w:szCs w:val="24"/>
        </w:rPr>
        <w:t>- Climate change, rising sea levels, increased flooding, melting ice caps, and higher average temperatures.</w:t>
      </w:r>
    </w:p>
    <w:p w14:paraId="772AF504" w14:textId="77777777" w:rsidR="00456FC7" w:rsidRPr="00456FC7" w:rsidRDefault="00456FC7" w:rsidP="00456FC7">
      <w:pPr>
        <w:pStyle w:val="Caption1"/>
        <w:rPr>
          <w:b w:val="0"/>
          <w:sz w:val="24"/>
          <w:szCs w:val="24"/>
        </w:rPr>
      </w:pPr>
    </w:p>
    <w:p w14:paraId="4606890C" w14:textId="66468C8D" w:rsidR="00456FC7" w:rsidRPr="00456FC7" w:rsidRDefault="00456FC7" w:rsidP="00456FC7">
      <w:pPr>
        <w:pStyle w:val="Caption1"/>
        <w:rPr>
          <w:b w:val="0"/>
          <w:sz w:val="24"/>
          <w:szCs w:val="24"/>
        </w:rPr>
      </w:pPr>
      <w:r w:rsidRPr="00456FC7">
        <w:rPr>
          <w:b w:val="0"/>
          <w:sz w:val="24"/>
          <w:szCs w:val="24"/>
        </w:rPr>
        <w:t>4. Explain why CFC is dangerous to the atmosphere.</w:t>
      </w:r>
    </w:p>
    <w:p w14:paraId="03C46F19" w14:textId="38DD60C8" w:rsidR="00456FC7" w:rsidRPr="00456FC7" w:rsidRDefault="00456FC7" w:rsidP="00456FC7">
      <w:pPr>
        <w:pStyle w:val="Caption1"/>
        <w:rPr>
          <w:b w:val="0"/>
          <w:sz w:val="24"/>
          <w:szCs w:val="24"/>
        </w:rPr>
      </w:pPr>
      <w:r w:rsidRPr="00456FC7">
        <w:rPr>
          <w:b w:val="0"/>
          <w:sz w:val="24"/>
          <w:szCs w:val="24"/>
        </w:rPr>
        <w:t>- CFCs deplete the ozone layer, allowing harmful ultraviolet rays to reach Earth's surface.</w:t>
      </w:r>
    </w:p>
    <w:p w14:paraId="21E6CE7A" w14:textId="77777777" w:rsidR="00456FC7" w:rsidRPr="00456FC7" w:rsidRDefault="00456FC7" w:rsidP="00456FC7">
      <w:pPr>
        <w:pStyle w:val="Caption1"/>
        <w:rPr>
          <w:b w:val="0"/>
          <w:sz w:val="24"/>
          <w:szCs w:val="24"/>
        </w:rPr>
      </w:pPr>
    </w:p>
    <w:p w14:paraId="2E8BE13C" w14:textId="18B0BF3B" w:rsidR="00456FC7" w:rsidRPr="00456FC7" w:rsidRDefault="00456FC7" w:rsidP="00456FC7">
      <w:pPr>
        <w:pStyle w:val="Caption1"/>
        <w:rPr>
          <w:b w:val="0"/>
          <w:sz w:val="24"/>
          <w:szCs w:val="24"/>
        </w:rPr>
      </w:pPr>
      <w:r w:rsidRPr="00456FC7">
        <w:rPr>
          <w:b w:val="0"/>
          <w:sz w:val="24"/>
          <w:szCs w:val="24"/>
        </w:rPr>
        <w:t>5. How can global warming be controlled?</w:t>
      </w:r>
    </w:p>
    <w:p w14:paraId="474C7624" w14:textId="1FD6BC03" w:rsidR="00456FC7" w:rsidRPr="00456FC7" w:rsidRDefault="00456FC7" w:rsidP="00456FC7">
      <w:pPr>
        <w:pStyle w:val="Caption1"/>
        <w:rPr>
          <w:b w:val="0"/>
          <w:sz w:val="24"/>
          <w:szCs w:val="24"/>
        </w:rPr>
      </w:pPr>
      <w:r w:rsidRPr="00456FC7">
        <w:rPr>
          <w:b w:val="0"/>
          <w:sz w:val="24"/>
          <w:szCs w:val="24"/>
        </w:rPr>
        <w:t>- By planting trees, reducing burning, recycling, using alternative energy sources, and promoting electric vehicles.</w:t>
      </w:r>
    </w:p>
    <w:p w14:paraId="5B5D1785" w14:textId="77777777" w:rsidR="00456FC7" w:rsidRPr="00456FC7" w:rsidRDefault="00456FC7" w:rsidP="00456FC7">
      <w:pPr>
        <w:pStyle w:val="Caption1"/>
        <w:rPr>
          <w:b w:val="0"/>
          <w:sz w:val="24"/>
          <w:szCs w:val="24"/>
        </w:rPr>
      </w:pPr>
    </w:p>
    <w:p w14:paraId="1D5C3E5B" w14:textId="7613EC64" w:rsidR="00456FC7" w:rsidRPr="00456FC7" w:rsidRDefault="00456FC7" w:rsidP="00456FC7">
      <w:pPr>
        <w:pStyle w:val="Caption1"/>
        <w:rPr>
          <w:b w:val="0"/>
          <w:sz w:val="24"/>
          <w:szCs w:val="24"/>
        </w:rPr>
      </w:pPr>
      <w:r w:rsidRPr="00456FC7">
        <w:rPr>
          <w:b w:val="0"/>
          <w:sz w:val="24"/>
          <w:szCs w:val="24"/>
        </w:rPr>
        <w:t>Reading Assignment:</w:t>
      </w:r>
    </w:p>
    <w:p w14:paraId="76D0F841" w14:textId="77777777" w:rsidR="00456FC7" w:rsidRPr="00456FC7" w:rsidRDefault="00456FC7" w:rsidP="00456FC7">
      <w:pPr>
        <w:pStyle w:val="Caption1"/>
        <w:rPr>
          <w:b w:val="0"/>
          <w:sz w:val="24"/>
          <w:szCs w:val="24"/>
        </w:rPr>
      </w:pPr>
    </w:p>
    <w:p w14:paraId="49D0D597" w14:textId="1B85804B" w:rsidR="00456FC7" w:rsidRPr="00456FC7" w:rsidRDefault="00456FC7" w:rsidP="00456FC7">
      <w:pPr>
        <w:pStyle w:val="Caption1"/>
        <w:rPr>
          <w:b w:val="0"/>
          <w:sz w:val="24"/>
          <w:szCs w:val="24"/>
        </w:rPr>
      </w:pPr>
      <w:r w:rsidRPr="00456FC7">
        <w:rPr>
          <w:b w:val="0"/>
          <w:sz w:val="24"/>
          <w:szCs w:val="24"/>
        </w:rPr>
        <w:t xml:space="preserve">Precious Seeds Basic Science for JSS Three by J.O </w:t>
      </w:r>
      <w:proofErr w:type="spellStart"/>
      <w:r w:rsidRPr="00456FC7">
        <w:rPr>
          <w:b w:val="0"/>
          <w:sz w:val="24"/>
          <w:szCs w:val="24"/>
        </w:rPr>
        <w:t>Otugboyega</w:t>
      </w:r>
      <w:proofErr w:type="spellEnd"/>
      <w:r w:rsidRPr="00456FC7">
        <w:rPr>
          <w:b w:val="0"/>
          <w:sz w:val="24"/>
          <w:szCs w:val="24"/>
        </w:rPr>
        <w:t xml:space="preserve"> et al. Chapter 13, Pages 79-87</w:t>
      </w:r>
    </w:p>
    <w:p w14:paraId="6B9EE4FC" w14:textId="77777777" w:rsidR="00456FC7" w:rsidRPr="00456FC7" w:rsidRDefault="00456FC7" w:rsidP="00456FC7">
      <w:pPr>
        <w:pStyle w:val="Caption1"/>
        <w:rPr>
          <w:b w:val="0"/>
          <w:sz w:val="24"/>
          <w:szCs w:val="24"/>
        </w:rPr>
      </w:pPr>
    </w:p>
    <w:p w14:paraId="49C37D4D" w14:textId="4F5B865D" w:rsidR="00456FC7" w:rsidRPr="00456FC7" w:rsidRDefault="00456FC7" w:rsidP="00456FC7">
      <w:pPr>
        <w:pStyle w:val="Caption1"/>
        <w:rPr>
          <w:b w:val="0"/>
          <w:sz w:val="24"/>
          <w:szCs w:val="24"/>
        </w:rPr>
      </w:pPr>
      <w:r w:rsidRPr="00456FC7">
        <w:rPr>
          <w:b w:val="0"/>
          <w:sz w:val="24"/>
          <w:szCs w:val="24"/>
        </w:rPr>
        <w:t>Weekend Assignment:</w:t>
      </w:r>
    </w:p>
    <w:p w14:paraId="6BAAC039" w14:textId="77777777" w:rsidR="00456FC7" w:rsidRPr="00456FC7" w:rsidRDefault="00456FC7" w:rsidP="00456FC7">
      <w:pPr>
        <w:pStyle w:val="Caption1"/>
        <w:rPr>
          <w:b w:val="0"/>
          <w:sz w:val="24"/>
          <w:szCs w:val="24"/>
        </w:rPr>
      </w:pPr>
    </w:p>
    <w:p w14:paraId="109D2EF7" w14:textId="40195F8D" w:rsidR="00456FC7" w:rsidRPr="00456FC7" w:rsidRDefault="00456FC7" w:rsidP="00456FC7">
      <w:pPr>
        <w:pStyle w:val="Caption1"/>
        <w:rPr>
          <w:b w:val="0"/>
          <w:sz w:val="24"/>
          <w:szCs w:val="24"/>
        </w:rPr>
      </w:pPr>
      <w:r w:rsidRPr="00456FC7">
        <w:rPr>
          <w:b w:val="0"/>
          <w:sz w:val="24"/>
          <w:szCs w:val="24"/>
        </w:rPr>
        <w:t>1. The major cause of greenhouse effect is the accumulation of:</w:t>
      </w:r>
    </w:p>
    <w:p w14:paraId="791F6EB4" w14:textId="0BF79363" w:rsidR="00456FC7" w:rsidRPr="00456FC7" w:rsidRDefault="00456FC7" w:rsidP="00456FC7">
      <w:pPr>
        <w:pStyle w:val="Caption1"/>
        <w:rPr>
          <w:b w:val="0"/>
          <w:sz w:val="24"/>
          <w:szCs w:val="24"/>
        </w:rPr>
      </w:pPr>
      <w:r w:rsidRPr="00456FC7">
        <w:rPr>
          <w:b w:val="0"/>
          <w:sz w:val="24"/>
          <w:szCs w:val="24"/>
        </w:rPr>
        <w:t xml:space="preserve">- A. Water </w:t>
      </w:r>
      <w:proofErr w:type="gramStart"/>
      <w:r w:rsidRPr="00456FC7">
        <w:rPr>
          <w:b w:val="0"/>
          <w:sz w:val="24"/>
          <w:szCs w:val="24"/>
        </w:rPr>
        <w:t>vapor  B.</w:t>
      </w:r>
      <w:proofErr w:type="gramEnd"/>
      <w:r w:rsidRPr="00456FC7">
        <w:rPr>
          <w:b w:val="0"/>
          <w:sz w:val="24"/>
          <w:szCs w:val="24"/>
        </w:rPr>
        <w:t xml:space="preserve"> Carbon dioxide  C. Methane gas  D. Oxygen</w:t>
      </w:r>
    </w:p>
    <w:p w14:paraId="45E6D957" w14:textId="77777777" w:rsidR="00456FC7" w:rsidRPr="00456FC7" w:rsidRDefault="00456FC7" w:rsidP="00456FC7">
      <w:pPr>
        <w:pStyle w:val="Caption1"/>
        <w:rPr>
          <w:b w:val="0"/>
          <w:sz w:val="24"/>
          <w:szCs w:val="24"/>
        </w:rPr>
      </w:pPr>
    </w:p>
    <w:p w14:paraId="442CB273" w14:textId="42D1063A" w:rsidR="00456FC7" w:rsidRPr="00456FC7" w:rsidRDefault="00456FC7" w:rsidP="00456FC7">
      <w:pPr>
        <w:pStyle w:val="Caption1"/>
        <w:rPr>
          <w:b w:val="0"/>
          <w:sz w:val="24"/>
          <w:szCs w:val="24"/>
        </w:rPr>
      </w:pPr>
      <w:r w:rsidRPr="00456FC7">
        <w:rPr>
          <w:b w:val="0"/>
          <w:sz w:val="24"/>
          <w:szCs w:val="24"/>
        </w:rPr>
        <w:t>2. Which of the following is the chemical symbol of ozone?</w:t>
      </w:r>
    </w:p>
    <w:p w14:paraId="01C6C970" w14:textId="33DDFDB4" w:rsidR="00456FC7" w:rsidRPr="00456FC7" w:rsidRDefault="00456FC7" w:rsidP="00456FC7">
      <w:pPr>
        <w:pStyle w:val="Caption1"/>
        <w:rPr>
          <w:b w:val="0"/>
          <w:sz w:val="24"/>
          <w:szCs w:val="24"/>
        </w:rPr>
      </w:pPr>
      <w:r w:rsidRPr="00456FC7">
        <w:rPr>
          <w:b w:val="0"/>
          <w:sz w:val="24"/>
          <w:szCs w:val="24"/>
        </w:rPr>
        <w:t xml:space="preserve">- A. O3 B. O2 C. </w:t>
      </w:r>
      <w:proofErr w:type="gramStart"/>
      <w:r w:rsidRPr="00456FC7">
        <w:rPr>
          <w:b w:val="0"/>
          <w:sz w:val="24"/>
          <w:szCs w:val="24"/>
        </w:rPr>
        <w:t>CO2  D.</w:t>
      </w:r>
      <w:proofErr w:type="gramEnd"/>
      <w:r w:rsidRPr="00456FC7">
        <w:rPr>
          <w:b w:val="0"/>
          <w:sz w:val="24"/>
          <w:szCs w:val="24"/>
        </w:rPr>
        <w:t xml:space="preserve"> H2O</w:t>
      </w:r>
    </w:p>
    <w:p w14:paraId="422A7121" w14:textId="77777777" w:rsidR="00456FC7" w:rsidRPr="00456FC7" w:rsidRDefault="00456FC7" w:rsidP="00456FC7">
      <w:pPr>
        <w:pStyle w:val="Caption1"/>
        <w:rPr>
          <w:b w:val="0"/>
          <w:sz w:val="24"/>
          <w:szCs w:val="24"/>
        </w:rPr>
      </w:pPr>
    </w:p>
    <w:p w14:paraId="7142D59B" w14:textId="6C641E8C" w:rsidR="00456FC7" w:rsidRPr="00456FC7" w:rsidRDefault="00456FC7" w:rsidP="00456FC7">
      <w:pPr>
        <w:pStyle w:val="Caption1"/>
        <w:rPr>
          <w:b w:val="0"/>
          <w:sz w:val="24"/>
          <w:szCs w:val="24"/>
        </w:rPr>
      </w:pPr>
      <w:r w:rsidRPr="00456FC7">
        <w:rPr>
          <w:b w:val="0"/>
          <w:sz w:val="24"/>
          <w:szCs w:val="24"/>
        </w:rPr>
        <w:t>3. Which of the following is not a consequence of global warming?</w:t>
      </w:r>
    </w:p>
    <w:p w14:paraId="2C098B41" w14:textId="665AB9D4" w:rsidR="00456FC7" w:rsidRPr="00456FC7" w:rsidRDefault="00456FC7" w:rsidP="00456FC7">
      <w:pPr>
        <w:pStyle w:val="Caption1"/>
        <w:rPr>
          <w:b w:val="0"/>
          <w:sz w:val="24"/>
          <w:szCs w:val="24"/>
        </w:rPr>
      </w:pPr>
      <w:r w:rsidRPr="00456FC7">
        <w:rPr>
          <w:b w:val="0"/>
          <w:sz w:val="24"/>
          <w:szCs w:val="24"/>
        </w:rPr>
        <w:t xml:space="preserve">- A. Seasonal </w:t>
      </w:r>
      <w:proofErr w:type="gramStart"/>
      <w:r w:rsidRPr="00456FC7">
        <w:rPr>
          <w:b w:val="0"/>
          <w:sz w:val="24"/>
          <w:szCs w:val="24"/>
        </w:rPr>
        <w:t>changes  B.</w:t>
      </w:r>
      <w:proofErr w:type="gramEnd"/>
      <w:r w:rsidRPr="00456FC7">
        <w:rPr>
          <w:b w:val="0"/>
          <w:sz w:val="24"/>
          <w:szCs w:val="24"/>
        </w:rPr>
        <w:t xml:space="preserve"> Increased heat  C. Crop growth  D. Flooding</w:t>
      </w:r>
    </w:p>
    <w:p w14:paraId="052FFE7B" w14:textId="77777777" w:rsidR="00456FC7" w:rsidRPr="00456FC7" w:rsidRDefault="00456FC7" w:rsidP="00456FC7">
      <w:pPr>
        <w:pStyle w:val="Caption1"/>
        <w:rPr>
          <w:b w:val="0"/>
          <w:sz w:val="24"/>
          <w:szCs w:val="24"/>
        </w:rPr>
      </w:pPr>
    </w:p>
    <w:p w14:paraId="1D425B33" w14:textId="247D08D8" w:rsidR="00456FC7" w:rsidRPr="00456FC7" w:rsidRDefault="00456FC7" w:rsidP="00456FC7">
      <w:pPr>
        <w:pStyle w:val="Caption1"/>
        <w:rPr>
          <w:b w:val="0"/>
          <w:sz w:val="24"/>
          <w:szCs w:val="24"/>
        </w:rPr>
      </w:pPr>
      <w:r w:rsidRPr="00456FC7">
        <w:rPr>
          <w:b w:val="0"/>
          <w:sz w:val="24"/>
          <w:szCs w:val="24"/>
        </w:rPr>
        <w:t>4. Which of the following can cause ozone layer depletion?</w:t>
      </w:r>
    </w:p>
    <w:p w14:paraId="15B174F1" w14:textId="4197F93E" w:rsidR="00456FC7" w:rsidRPr="00456FC7" w:rsidRDefault="00456FC7" w:rsidP="00456FC7">
      <w:pPr>
        <w:pStyle w:val="Caption1"/>
        <w:rPr>
          <w:b w:val="0"/>
          <w:sz w:val="24"/>
          <w:szCs w:val="24"/>
        </w:rPr>
      </w:pPr>
      <w:r w:rsidRPr="00456FC7">
        <w:rPr>
          <w:b w:val="0"/>
          <w:sz w:val="24"/>
          <w:szCs w:val="24"/>
        </w:rPr>
        <w:t xml:space="preserve">- A. </w:t>
      </w:r>
      <w:proofErr w:type="gramStart"/>
      <w:r w:rsidRPr="00456FC7">
        <w:rPr>
          <w:b w:val="0"/>
          <w:sz w:val="24"/>
          <w:szCs w:val="24"/>
        </w:rPr>
        <w:t>CFC  B.</w:t>
      </w:r>
      <w:proofErr w:type="gramEnd"/>
      <w:r w:rsidRPr="00456FC7">
        <w:rPr>
          <w:b w:val="0"/>
          <w:sz w:val="24"/>
          <w:szCs w:val="24"/>
        </w:rPr>
        <w:t xml:space="preserve"> Oxygen  C. Water vapor  D. Carbon dioxide</w:t>
      </w:r>
    </w:p>
    <w:p w14:paraId="53E00AFB" w14:textId="77777777" w:rsidR="00456FC7" w:rsidRPr="00456FC7" w:rsidRDefault="00456FC7" w:rsidP="00456FC7">
      <w:pPr>
        <w:pStyle w:val="Caption1"/>
        <w:rPr>
          <w:b w:val="0"/>
          <w:sz w:val="24"/>
          <w:szCs w:val="24"/>
        </w:rPr>
      </w:pPr>
    </w:p>
    <w:p w14:paraId="55121952" w14:textId="5DE9F5BB" w:rsidR="00456FC7" w:rsidRPr="00456FC7" w:rsidRDefault="00456FC7" w:rsidP="00456FC7">
      <w:pPr>
        <w:pStyle w:val="Caption1"/>
        <w:rPr>
          <w:b w:val="0"/>
          <w:sz w:val="24"/>
          <w:szCs w:val="24"/>
        </w:rPr>
      </w:pPr>
      <w:r w:rsidRPr="00456FC7">
        <w:rPr>
          <w:b w:val="0"/>
          <w:sz w:val="24"/>
          <w:szCs w:val="24"/>
        </w:rPr>
        <w:t>5. Which of the following activities will help control global warming?</w:t>
      </w:r>
    </w:p>
    <w:p w14:paraId="32624C56" w14:textId="7E41A9B1" w:rsidR="00456FC7" w:rsidRPr="00456FC7" w:rsidRDefault="00456FC7" w:rsidP="00456FC7">
      <w:pPr>
        <w:pStyle w:val="Caption1"/>
        <w:rPr>
          <w:b w:val="0"/>
          <w:sz w:val="24"/>
          <w:szCs w:val="24"/>
        </w:rPr>
      </w:pPr>
      <w:r w:rsidRPr="00456FC7">
        <w:rPr>
          <w:b w:val="0"/>
          <w:sz w:val="24"/>
          <w:szCs w:val="24"/>
        </w:rPr>
        <w:t xml:space="preserve">- A. Burning of </w:t>
      </w:r>
      <w:proofErr w:type="gramStart"/>
      <w:r w:rsidRPr="00456FC7">
        <w:rPr>
          <w:b w:val="0"/>
          <w:sz w:val="24"/>
          <w:szCs w:val="24"/>
        </w:rPr>
        <w:t>fuel  B.</w:t>
      </w:r>
      <w:proofErr w:type="gramEnd"/>
      <w:r w:rsidRPr="00456FC7">
        <w:rPr>
          <w:b w:val="0"/>
          <w:sz w:val="24"/>
          <w:szCs w:val="24"/>
        </w:rPr>
        <w:t xml:space="preserve"> Afforestation  C. Increasing human population  D. Urbanization</w:t>
      </w:r>
    </w:p>
    <w:p w14:paraId="00174827" w14:textId="77777777" w:rsidR="00456FC7" w:rsidRPr="00456FC7" w:rsidRDefault="00456FC7" w:rsidP="00456FC7">
      <w:pPr>
        <w:pStyle w:val="Caption1"/>
        <w:rPr>
          <w:b w:val="0"/>
          <w:sz w:val="24"/>
          <w:szCs w:val="24"/>
        </w:rPr>
      </w:pPr>
    </w:p>
    <w:p w14:paraId="1837A988" w14:textId="7C73834F" w:rsidR="00456FC7" w:rsidRPr="00456FC7" w:rsidRDefault="00456FC7" w:rsidP="00456FC7">
      <w:pPr>
        <w:pStyle w:val="Caption1"/>
        <w:rPr>
          <w:b w:val="0"/>
          <w:sz w:val="24"/>
          <w:szCs w:val="24"/>
        </w:rPr>
      </w:pPr>
      <w:r w:rsidRPr="00456FC7">
        <w:rPr>
          <w:b w:val="0"/>
          <w:sz w:val="24"/>
          <w:szCs w:val="24"/>
        </w:rPr>
        <w:t>Theory</w:t>
      </w:r>
    </w:p>
    <w:p w14:paraId="2A6F8413" w14:textId="77777777" w:rsidR="00456FC7" w:rsidRPr="00456FC7" w:rsidRDefault="00456FC7" w:rsidP="00456FC7">
      <w:pPr>
        <w:pStyle w:val="Caption1"/>
        <w:rPr>
          <w:b w:val="0"/>
          <w:sz w:val="24"/>
          <w:szCs w:val="24"/>
        </w:rPr>
      </w:pPr>
    </w:p>
    <w:p w14:paraId="132AA0D8" w14:textId="2EC4298E" w:rsidR="00456FC7" w:rsidRPr="00456FC7" w:rsidRDefault="00456FC7" w:rsidP="00456FC7">
      <w:pPr>
        <w:pStyle w:val="Caption1"/>
        <w:rPr>
          <w:b w:val="0"/>
          <w:sz w:val="24"/>
          <w:szCs w:val="24"/>
        </w:rPr>
      </w:pPr>
      <w:r w:rsidRPr="00456FC7">
        <w:rPr>
          <w:b w:val="0"/>
          <w:sz w:val="24"/>
          <w:szCs w:val="24"/>
        </w:rPr>
        <w:t>1. List five control measures taken to reduce ozone layer depletion.</w:t>
      </w:r>
    </w:p>
    <w:p w14:paraId="3BB3F2CC" w14:textId="4B4491B1" w:rsidR="009B4D6D" w:rsidRPr="009B4D6D" w:rsidRDefault="00456FC7" w:rsidP="00DA60A5">
      <w:pPr>
        <w:pStyle w:val="Caption1"/>
        <w:jc w:val="center"/>
        <w:rPr>
          <w:sz w:val="24"/>
          <w:szCs w:val="24"/>
        </w:rPr>
      </w:pPr>
      <w:r w:rsidRPr="00456FC7">
        <w:rPr>
          <w:b w:val="0"/>
          <w:sz w:val="24"/>
          <w:szCs w:val="24"/>
        </w:rPr>
        <w:t>2.Explain</w:t>
      </w:r>
      <w:r w:rsidR="009B4D6D">
        <w:rPr>
          <w:b w:val="0"/>
          <w:sz w:val="24"/>
          <w:szCs w:val="24"/>
        </w:rPr>
        <w:t xml:space="preserve"> </w:t>
      </w:r>
      <w:r w:rsidRPr="00456FC7">
        <w:rPr>
          <w:b w:val="0"/>
          <w:sz w:val="24"/>
          <w:szCs w:val="24"/>
        </w:rPr>
        <w:t>the</w:t>
      </w:r>
      <w:r w:rsidR="009B4D6D">
        <w:rPr>
          <w:b w:val="0"/>
          <w:sz w:val="24"/>
          <w:szCs w:val="24"/>
        </w:rPr>
        <w:t xml:space="preserve"> </w:t>
      </w:r>
      <w:r w:rsidRPr="00456FC7">
        <w:rPr>
          <w:b w:val="0"/>
          <w:sz w:val="24"/>
          <w:szCs w:val="24"/>
        </w:rPr>
        <w:t>term</w:t>
      </w:r>
      <w:r w:rsidR="009B4D6D">
        <w:rPr>
          <w:b w:val="0"/>
          <w:sz w:val="24"/>
          <w:szCs w:val="24"/>
        </w:rPr>
        <w:t xml:space="preserve"> </w:t>
      </w:r>
      <w:r w:rsidRPr="00456FC7">
        <w:rPr>
          <w:b w:val="0"/>
          <w:sz w:val="24"/>
          <w:szCs w:val="24"/>
        </w:rPr>
        <w:t>"green</w:t>
      </w:r>
      <w:r w:rsidR="009B4D6D">
        <w:rPr>
          <w:b w:val="0"/>
          <w:sz w:val="24"/>
          <w:szCs w:val="24"/>
        </w:rPr>
        <w:t>-</w:t>
      </w:r>
      <w:r w:rsidRPr="00456FC7">
        <w:rPr>
          <w:b w:val="0"/>
          <w:sz w:val="24"/>
          <w:szCs w:val="24"/>
        </w:rPr>
        <w:t>house</w:t>
      </w:r>
      <w:r w:rsidR="009B4D6D">
        <w:rPr>
          <w:b w:val="0"/>
          <w:sz w:val="24"/>
          <w:szCs w:val="24"/>
        </w:rPr>
        <w:t xml:space="preserve"> </w:t>
      </w:r>
      <w:r w:rsidRPr="00456FC7">
        <w:rPr>
          <w:b w:val="0"/>
          <w:sz w:val="24"/>
          <w:szCs w:val="24"/>
        </w:rPr>
        <w:t>effect."</w:t>
      </w:r>
      <w:r w:rsidR="007F6588" w:rsidRPr="000B3BE2">
        <w:rPr>
          <w:sz w:val="24"/>
          <w:szCs w:val="24"/>
        </w:rPr>
        <w:br w:type="page"/>
      </w:r>
      <w:r w:rsidR="009B4D6D" w:rsidRPr="009B4D6D">
        <w:rPr>
          <w:sz w:val="24"/>
          <w:szCs w:val="24"/>
        </w:rPr>
        <w:lastRenderedPageBreak/>
        <w:t>WEEK SIX</w:t>
      </w:r>
    </w:p>
    <w:p w14:paraId="01764CD0" w14:textId="77777777" w:rsidR="009B4D6D" w:rsidRPr="009B4D6D" w:rsidRDefault="009B4D6D" w:rsidP="00DA60A5">
      <w:pPr>
        <w:pStyle w:val="Caption1"/>
        <w:jc w:val="center"/>
        <w:rPr>
          <w:sz w:val="24"/>
          <w:szCs w:val="24"/>
        </w:rPr>
      </w:pPr>
    </w:p>
    <w:p w14:paraId="326D6CBA" w14:textId="111812C8" w:rsidR="009B4D6D" w:rsidRPr="009B4D6D" w:rsidRDefault="009B4D6D" w:rsidP="00DA60A5">
      <w:pPr>
        <w:pStyle w:val="Caption1"/>
        <w:jc w:val="center"/>
        <w:rPr>
          <w:sz w:val="24"/>
          <w:szCs w:val="24"/>
        </w:rPr>
      </w:pPr>
      <w:r w:rsidRPr="009B4D6D">
        <w:rPr>
          <w:sz w:val="24"/>
          <w:szCs w:val="24"/>
        </w:rPr>
        <w:t>Resources from Living Things</w:t>
      </w:r>
    </w:p>
    <w:p w14:paraId="2AF0F902" w14:textId="77777777" w:rsidR="009B4D6D" w:rsidRPr="009B4D6D" w:rsidRDefault="009B4D6D" w:rsidP="00DA60A5">
      <w:pPr>
        <w:pStyle w:val="Caption1"/>
        <w:jc w:val="center"/>
        <w:rPr>
          <w:sz w:val="24"/>
          <w:szCs w:val="24"/>
        </w:rPr>
      </w:pPr>
    </w:p>
    <w:p w14:paraId="798D941B" w14:textId="14F49A49" w:rsidR="009B4D6D" w:rsidRPr="00DA60A5" w:rsidRDefault="009B4D6D" w:rsidP="009B4D6D">
      <w:pPr>
        <w:pStyle w:val="Caption1"/>
        <w:rPr>
          <w:b w:val="0"/>
          <w:sz w:val="24"/>
          <w:szCs w:val="24"/>
        </w:rPr>
      </w:pPr>
      <w:r w:rsidRPr="00DA60A5">
        <w:rPr>
          <w:b w:val="0"/>
          <w:sz w:val="24"/>
          <w:szCs w:val="24"/>
        </w:rPr>
        <w:t>Content:</w:t>
      </w:r>
    </w:p>
    <w:p w14:paraId="4777D837" w14:textId="77777777" w:rsidR="009B4D6D" w:rsidRPr="00DA60A5" w:rsidRDefault="009B4D6D" w:rsidP="009B4D6D">
      <w:pPr>
        <w:pStyle w:val="Caption1"/>
        <w:rPr>
          <w:b w:val="0"/>
          <w:sz w:val="24"/>
          <w:szCs w:val="24"/>
        </w:rPr>
      </w:pPr>
    </w:p>
    <w:p w14:paraId="5BAE96B6" w14:textId="77777777" w:rsidR="009B4D6D" w:rsidRPr="00DA60A5" w:rsidRDefault="009B4D6D" w:rsidP="009B4D6D">
      <w:pPr>
        <w:pStyle w:val="Caption1"/>
        <w:rPr>
          <w:b w:val="0"/>
          <w:sz w:val="24"/>
          <w:szCs w:val="24"/>
        </w:rPr>
      </w:pPr>
      <w:r w:rsidRPr="00DA60A5">
        <w:rPr>
          <w:b w:val="0"/>
          <w:sz w:val="24"/>
          <w:szCs w:val="24"/>
        </w:rPr>
        <w:t>- Introduction</w:t>
      </w:r>
    </w:p>
    <w:p w14:paraId="53D8B110" w14:textId="77777777" w:rsidR="009B4D6D" w:rsidRPr="00DA60A5" w:rsidRDefault="009B4D6D" w:rsidP="009B4D6D">
      <w:pPr>
        <w:pStyle w:val="Caption1"/>
        <w:rPr>
          <w:b w:val="0"/>
          <w:sz w:val="24"/>
          <w:szCs w:val="24"/>
        </w:rPr>
      </w:pPr>
      <w:r w:rsidRPr="00DA60A5">
        <w:rPr>
          <w:b w:val="0"/>
          <w:sz w:val="24"/>
          <w:szCs w:val="24"/>
        </w:rPr>
        <w:t>- Resources from Plants</w:t>
      </w:r>
    </w:p>
    <w:p w14:paraId="3B0D90B3" w14:textId="77777777" w:rsidR="009B4D6D" w:rsidRPr="00DA60A5" w:rsidRDefault="009B4D6D" w:rsidP="009B4D6D">
      <w:pPr>
        <w:pStyle w:val="Caption1"/>
        <w:rPr>
          <w:b w:val="0"/>
          <w:sz w:val="24"/>
          <w:szCs w:val="24"/>
        </w:rPr>
      </w:pPr>
      <w:r w:rsidRPr="00DA60A5">
        <w:rPr>
          <w:b w:val="0"/>
          <w:sz w:val="24"/>
          <w:szCs w:val="24"/>
        </w:rPr>
        <w:t>- Resources from Animals</w:t>
      </w:r>
    </w:p>
    <w:p w14:paraId="1274ED5C" w14:textId="77777777" w:rsidR="009B4D6D" w:rsidRPr="00DA60A5" w:rsidRDefault="009B4D6D" w:rsidP="009B4D6D">
      <w:pPr>
        <w:pStyle w:val="Caption1"/>
        <w:rPr>
          <w:b w:val="0"/>
          <w:sz w:val="24"/>
          <w:szCs w:val="24"/>
        </w:rPr>
      </w:pPr>
      <w:r w:rsidRPr="00DA60A5">
        <w:rPr>
          <w:b w:val="0"/>
          <w:sz w:val="24"/>
          <w:szCs w:val="24"/>
        </w:rPr>
        <w:t>- Economic Importance of Resources from Plants and Animals</w:t>
      </w:r>
    </w:p>
    <w:p w14:paraId="2AC29D18" w14:textId="77777777" w:rsidR="009B4D6D" w:rsidRPr="00DA60A5" w:rsidRDefault="009B4D6D" w:rsidP="009B4D6D">
      <w:pPr>
        <w:pStyle w:val="Caption1"/>
        <w:rPr>
          <w:b w:val="0"/>
          <w:sz w:val="24"/>
          <w:szCs w:val="24"/>
        </w:rPr>
      </w:pPr>
    </w:p>
    <w:p w14:paraId="07115DD1" w14:textId="77777777" w:rsidR="009B4D6D" w:rsidRPr="00DA60A5" w:rsidRDefault="009B4D6D" w:rsidP="009B4D6D">
      <w:pPr>
        <w:pStyle w:val="Caption1"/>
        <w:rPr>
          <w:b w:val="0"/>
          <w:sz w:val="24"/>
          <w:szCs w:val="24"/>
        </w:rPr>
      </w:pPr>
      <w:r w:rsidRPr="00DA60A5">
        <w:rPr>
          <w:b w:val="0"/>
          <w:sz w:val="24"/>
          <w:szCs w:val="24"/>
        </w:rPr>
        <w:t>Natural resources encompass valuable materials found in nature, essential for human needs. These resources include air, water, plants, animals, metals, and soil, among others.</w:t>
      </w:r>
    </w:p>
    <w:p w14:paraId="4048C1F7" w14:textId="77777777" w:rsidR="009B4D6D" w:rsidRPr="00DA60A5" w:rsidRDefault="009B4D6D" w:rsidP="009B4D6D">
      <w:pPr>
        <w:pStyle w:val="Caption1"/>
        <w:rPr>
          <w:b w:val="0"/>
          <w:sz w:val="24"/>
          <w:szCs w:val="24"/>
        </w:rPr>
      </w:pPr>
    </w:p>
    <w:p w14:paraId="4245EC8F" w14:textId="77777777" w:rsidR="009B4D6D" w:rsidRPr="00DA60A5" w:rsidRDefault="009B4D6D" w:rsidP="009B4D6D">
      <w:pPr>
        <w:pStyle w:val="Caption1"/>
        <w:rPr>
          <w:b w:val="0"/>
          <w:sz w:val="24"/>
          <w:szCs w:val="24"/>
        </w:rPr>
      </w:pPr>
      <w:r w:rsidRPr="00DA60A5">
        <w:rPr>
          <w:b w:val="0"/>
          <w:sz w:val="24"/>
          <w:szCs w:val="24"/>
        </w:rPr>
        <w:t>Resources are classified as renewable or non-renewable. Renewable resources, such as plants and animals, can replenish naturally. Non-renewable resources, like minerals, cannot be replaced after use.</w:t>
      </w:r>
    </w:p>
    <w:p w14:paraId="0F90FCE6" w14:textId="77777777" w:rsidR="009B4D6D" w:rsidRPr="00DA60A5" w:rsidRDefault="009B4D6D" w:rsidP="009B4D6D">
      <w:pPr>
        <w:pStyle w:val="Caption1"/>
        <w:rPr>
          <w:b w:val="0"/>
          <w:sz w:val="24"/>
          <w:szCs w:val="24"/>
        </w:rPr>
      </w:pPr>
    </w:p>
    <w:p w14:paraId="4842B9F4" w14:textId="3DB8791F" w:rsidR="009B4D6D" w:rsidRPr="00DA60A5" w:rsidRDefault="009B4D6D" w:rsidP="009B4D6D">
      <w:pPr>
        <w:pStyle w:val="Caption1"/>
        <w:rPr>
          <w:b w:val="0"/>
          <w:sz w:val="24"/>
          <w:szCs w:val="24"/>
        </w:rPr>
      </w:pPr>
      <w:r w:rsidRPr="00DA60A5">
        <w:rPr>
          <w:b w:val="0"/>
          <w:sz w:val="24"/>
          <w:szCs w:val="24"/>
        </w:rPr>
        <w:t>Evaluation:</w:t>
      </w:r>
    </w:p>
    <w:p w14:paraId="42E49A89" w14:textId="77777777" w:rsidR="009B4D6D" w:rsidRPr="00DA60A5" w:rsidRDefault="009B4D6D" w:rsidP="009B4D6D">
      <w:pPr>
        <w:pStyle w:val="Caption1"/>
        <w:rPr>
          <w:b w:val="0"/>
          <w:sz w:val="24"/>
          <w:szCs w:val="24"/>
        </w:rPr>
      </w:pPr>
    </w:p>
    <w:p w14:paraId="57094BE4" w14:textId="7BB1E453" w:rsidR="009B4D6D" w:rsidRPr="00DA60A5" w:rsidRDefault="009B4D6D" w:rsidP="009B4D6D">
      <w:pPr>
        <w:pStyle w:val="Caption1"/>
        <w:rPr>
          <w:b w:val="0"/>
          <w:sz w:val="24"/>
          <w:szCs w:val="24"/>
        </w:rPr>
      </w:pPr>
      <w:r w:rsidRPr="00DA60A5">
        <w:rPr>
          <w:b w:val="0"/>
          <w:sz w:val="24"/>
          <w:szCs w:val="24"/>
        </w:rPr>
        <w:t>1. What are natural resources?</w:t>
      </w:r>
    </w:p>
    <w:p w14:paraId="1AB146AB" w14:textId="77777777" w:rsidR="009B4D6D" w:rsidRPr="00DA60A5" w:rsidRDefault="009B4D6D" w:rsidP="009B4D6D">
      <w:pPr>
        <w:pStyle w:val="Caption1"/>
        <w:rPr>
          <w:b w:val="0"/>
          <w:sz w:val="24"/>
          <w:szCs w:val="24"/>
        </w:rPr>
      </w:pPr>
      <w:r w:rsidRPr="00DA60A5">
        <w:rPr>
          <w:b w:val="0"/>
          <w:sz w:val="24"/>
          <w:szCs w:val="24"/>
        </w:rPr>
        <w:t xml:space="preserve">   - Natural resources are valuable materials found in nature, serving various human needs.</w:t>
      </w:r>
    </w:p>
    <w:p w14:paraId="1DF0C39F" w14:textId="77777777" w:rsidR="009B4D6D" w:rsidRPr="00DA60A5" w:rsidRDefault="009B4D6D" w:rsidP="009B4D6D">
      <w:pPr>
        <w:pStyle w:val="Caption1"/>
        <w:rPr>
          <w:b w:val="0"/>
          <w:sz w:val="24"/>
          <w:szCs w:val="24"/>
        </w:rPr>
      </w:pPr>
    </w:p>
    <w:p w14:paraId="388D78C3" w14:textId="728FE7DB" w:rsidR="009B4D6D" w:rsidRPr="00DA60A5" w:rsidRDefault="009B4D6D" w:rsidP="009B4D6D">
      <w:pPr>
        <w:pStyle w:val="Caption1"/>
        <w:rPr>
          <w:b w:val="0"/>
          <w:sz w:val="24"/>
          <w:szCs w:val="24"/>
        </w:rPr>
      </w:pPr>
      <w:r w:rsidRPr="00DA60A5">
        <w:rPr>
          <w:b w:val="0"/>
          <w:sz w:val="24"/>
          <w:szCs w:val="24"/>
        </w:rPr>
        <w:t>2. State the two types of resources with examples.</w:t>
      </w:r>
    </w:p>
    <w:p w14:paraId="265EAE0D" w14:textId="77777777" w:rsidR="009B4D6D" w:rsidRPr="00DA60A5" w:rsidRDefault="009B4D6D" w:rsidP="009B4D6D">
      <w:pPr>
        <w:pStyle w:val="Caption1"/>
        <w:rPr>
          <w:b w:val="0"/>
          <w:sz w:val="24"/>
          <w:szCs w:val="24"/>
        </w:rPr>
      </w:pPr>
      <w:r w:rsidRPr="00DA60A5">
        <w:rPr>
          <w:b w:val="0"/>
          <w:sz w:val="24"/>
          <w:szCs w:val="24"/>
        </w:rPr>
        <w:t xml:space="preserve">   - Renewable resources (e.g., plants, animals) and non-renewable resources (e.g., minerals).</w:t>
      </w:r>
    </w:p>
    <w:p w14:paraId="19480111" w14:textId="77777777" w:rsidR="009B4D6D" w:rsidRPr="00DA60A5" w:rsidRDefault="009B4D6D" w:rsidP="009B4D6D">
      <w:pPr>
        <w:pStyle w:val="Caption1"/>
        <w:rPr>
          <w:b w:val="0"/>
          <w:sz w:val="24"/>
          <w:szCs w:val="24"/>
        </w:rPr>
      </w:pPr>
    </w:p>
    <w:p w14:paraId="7A5DA291" w14:textId="68E0E2B9" w:rsidR="009B4D6D" w:rsidRPr="00DA60A5" w:rsidRDefault="009B4D6D" w:rsidP="009B4D6D">
      <w:pPr>
        <w:pStyle w:val="Caption1"/>
        <w:rPr>
          <w:b w:val="0"/>
          <w:sz w:val="24"/>
          <w:szCs w:val="24"/>
        </w:rPr>
      </w:pPr>
      <w:r w:rsidRPr="00DA60A5">
        <w:rPr>
          <w:b w:val="0"/>
          <w:sz w:val="24"/>
          <w:szCs w:val="24"/>
        </w:rPr>
        <w:t>Resources from Plants:</w:t>
      </w:r>
    </w:p>
    <w:p w14:paraId="75329A1F" w14:textId="77777777" w:rsidR="009B4D6D" w:rsidRPr="00DA60A5" w:rsidRDefault="009B4D6D" w:rsidP="009B4D6D">
      <w:pPr>
        <w:pStyle w:val="Caption1"/>
        <w:rPr>
          <w:b w:val="0"/>
          <w:sz w:val="24"/>
          <w:szCs w:val="24"/>
        </w:rPr>
      </w:pPr>
    </w:p>
    <w:p w14:paraId="314F846F" w14:textId="77777777" w:rsidR="009B4D6D" w:rsidRPr="00DA60A5" w:rsidRDefault="009B4D6D" w:rsidP="009B4D6D">
      <w:pPr>
        <w:pStyle w:val="Caption1"/>
        <w:rPr>
          <w:b w:val="0"/>
          <w:sz w:val="24"/>
          <w:szCs w:val="24"/>
        </w:rPr>
      </w:pPr>
      <w:r w:rsidRPr="00DA60A5">
        <w:rPr>
          <w:b w:val="0"/>
          <w:sz w:val="24"/>
          <w:szCs w:val="24"/>
        </w:rPr>
        <w:t>Resources obtained from plants include:</w:t>
      </w:r>
    </w:p>
    <w:p w14:paraId="529862D3" w14:textId="77777777" w:rsidR="009B4D6D" w:rsidRPr="00DA60A5" w:rsidRDefault="009B4D6D" w:rsidP="009B4D6D">
      <w:pPr>
        <w:pStyle w:val="Caption1"/>
        <w:rPr>
          <w:b w:val="0"/>
          <w:sz w:val="24"/>
          <w:szCs w:val="24"/>
        </w:rPr>
      </w:pPr>
    </w:p>
    <w:p w14:paraId="3B1423F3" w14:textId="35ED91C3" w:rsidR="009B4D6D" w:rsidRPr="00DA60A5" w:rsidRDefault="009B4D6D" w:rsidP="009B4D6D">
      <w:pPr>
        <w:pStyle w:val="Caption1"/>
        <w:rPr>
          <w:b w:val="0"/>
          <w:sz w:val="24"/>
          <w:szCs w:val="24"/>
        </w:rPr>
      </w:pPr>
      <w:r w:rsidRPr="00DA60A5">
        <w:rPr>
          <w:b w:val="0"/>
          <w:sz w:val="24"/>
          <w:szCs w:val="24"/>
        </w:rPr>
        <w:t>1. Food Crops:</w:t>
      </w:r>
    </w:p>
    <w:p w14:paraId="0EB3FF51" w14:textId="77777777" w:rsidR="009B4D6D" w:rsidRPr="00DA60A5" w:rsidRDefault="009B4D6D" w:rsidP="009B4D6D">
      <w:pPr>
        <w:pStyle w:val="Caption1"/>
        <w:rPr>
          <w:b w:val="0"/>
          <w:sz w:val="24"/>
          <w:szCs w:val="24"/>
        </w:rPr>
      </w:pPr>
      <w:r w:rsidRPr="00DA60A5">
        <w:rPr>
          <w:b w:val="0"/>
          <w:sz w:val="24"/>
          <w:szCs w:val="24"/>
        </w:rPr>
        <w:t xml:space="preserve">   - Leafy vegetables (e.g., bitter leaf, spinach)</w:t>
      </w:r>
    </w:p>
    <w:p w14:paraId="2A567854" w14:textId="77777777" w:rsidR="009B4D6D" w:rsidRPr="00DA60A5" w:rsidRDefault="009B4D6D" w:rsidP="009B4D6D">
      <w:pPr>
        <w:pStyle w:val="Caption1"/>
        <w:rPr>
          <w:b w:val="0"/>
          <w:sz w:val="24"/>
          <w:szCs w:val="24"/>
        </w:rPr>
      </w:pPr>
      <w:r w:rsidRPr="00DA60A5">
        <w:rPr>
          <w:b w:val="0"/>
          <w:sz w:val="24"/>
          <w:szCs w:val="24"/>
        </w:rPr>
        <w:t xml:space="preserve">   - Fruits (e.g., orange, mango)</w:t>
      </w:r>
    </w:p>
    <w:p w14:paraId="5253074E" w14:textId="77777777" w:rsidR="009B4D6D" w:rsidRPr="00DA60A5" w:rsidRDefault="009B4D6D" w:rsidP="009B4D6D">
      <w:pPr>
        <w:pStyle w:val="Caption1"/>
        <w:rPr>
          <w:b w:val="0"/>
          <w:sz w:val="24"/>
          <w:szCs w:val="24"/>
        </w:rPr>
      </w:pPr>
      <w:r w:rsidRPr="00DA60A5">
        <w:rPr>
          <w:b w:val="0"/>
          <w:sz w:val="24"/>
          <w:szCs w:val="24"/>
        </w:rPr>
        <w:t xml:space="preserve">   - Grains and cereals (e.g., rice, millet)</w:t>
      </w:r>
    </w:p>
    <w:p w14:paraId="564C1E8A" w14:textId="77777777" w:rsidR="009B4D6D" w:rsidRPr="00DA60A5" w:rsidRDefault="009B4D6D" w:rsidP="009B4D6D">
      <w:pPr>
        <w:pStyle w:val="Caption1"/>
        <w:rPr>
          <w:b w:val="0"/>
          <w:sz w:val="24"/>
          <w:szCs w:val="24"/>
        </w:rPr>
      </w:pPr>
      <w:r w:rsidRPr="00DA60A5">
        <w:rPr>
          <w:b w:val="0"/>
          <w:sz w:val="24"/>
          <w:szCs w:val="24"/>
        </w:rPr>
        <w:t xml:space="preserve">   - Staples and tubers (e.g., yam, cassava)</w:t>
      </w:r>
    </w:p>
    <w:p w14:paraId="413C80DB" w14:textId="77777777" w:rsidR="009B4D6D" w:rsidRPr="00DA60A5" w:rsidRDefault="009B4D6D" w:rsidP="009B4D6D">
      <w:pPr>
        <w:pStyle w:val="Caption1"/>
        <w:rPr>
          <w:b w:val="0"/>
          <w:sz w:val="24"/>
          <w:szCs w:val="24"/>
        </w:rPr>
      </w:pPr>
      <w:r w:rsidRPr="00DA60A5">
        <w:rPr>
          <w:b w:val="0"/>
          <w:sz w:val="24"/>
          <w:szCs w:val="24"/>
        </w:rPr>
        <w:t xml:space="preserve">   - Oil plants (e.g., oil palm, groundnut)</w:t>
      </w:r>
    </w:p>
    <w:p w14:paraId="49281A8A" w14:textId="77777777" w:rsidR="009B4D6D" w:rsidRPr="00DA60A5" w:rsidRDefault="009B4D6D" w:rsidP="009B4D6D">
      <w:pPr>
        <w:pStyle w:val="Caption1"/>
        <w:rPr>
          <w:b w:val="0"/>
          <w:sz w:val="24"/>
          <w:szCs w:val="24"/>
        </w:rPr>
      </w:pPr>
    </w:p>
    <w:p w14:paraId="228EF6D4" w14:textId="3C7C7D6D" w:rsidR="009B4D6D" w:rsidRPr="00DA60A5" w:rsidRDefault="009B4D6D" w:rsidP="009B4D6D">
      <w:pPr>
        <w:pStyle w:val="Caption1"/>
        <w:rPr>
          <w:b w:val="0"/>
          <w:sz w:val="24"/>
          <w:szCs w:val="24"/>
        </w:rPr>
      </w:pPr>
      <w:r w:rsidRPr="00DA60A5">
        <w:rPr>
          <w:b w:val="0"/>
          <w:sz w:val="24"/>
          <w:szCs w:val="24"/>
        </w:rPr>
        <w:t>2. Cash Crops:</w:t>
      </w:r>
    </w:p>
    <w:p w14:paraId="619FDC8F" w14:textId="77777777" w:rsidR="009B4D6D" w:rsidRPr="00DA60A5" w:rsidRDefault="009B4D6D" w:rsidP="009B4D6D">
      <w:pPr>
        <w:pStyle w:val="Caption1"/>
        <w:rPr>
          <w:b w:val="0"/>
          <w:sz w:val="24"/>
          <w:szCs w:val="24"/>
        </w:rPr>
      </w:pPr>
      <w:r w:rsidRPr="00DA60A5">
        <w:rPr>
          <w:b w:val="0"/>
          <w:sz w:val="24"/>
          <w:szCs w:val="24"/>
        </w:rPr>
        <w:t xml:space="preserve">   - </w:t>
      </w:r>
      <w:proofErr w:type="spellStart"/>
      <w:r w:rsidRPr="00DA60A5">
        <w:rPr>
          <w:b w:val="0"/>
          <w:sz w:val="24"/>
          <w:szCs w:val="24"/>
        </w:rPr>
        <w:t>Fibre</w:t>
      </w:r>
      <w:proofErr w:type="spellEnd"/>
      <w:r w:rsidRPr="00DA60A5">
        <w:rPr>
          <w:b w:val="0"/>
          <w:sz w:val="24"/>
          <w:szCs w:val="24"/>
        </w:rPr>
        <w:t xml:space="preserve"> crops (e.g., cotton)</w:t>
      </w:r>
    </w:p>
    <w:p w14:paraId="4CDD46F8" w14:textId="77777777" w:rsidR="009B4D6D" w:rsidRPr="00DA60A5" w:rsidRDefault="009B4D6D" w:rsidP="009B4D6D">
      <w:pPr>
        <w:pStyle w:val="Caption1"/>
        <w:rPr>
          <w:b w:val="0"/>
          <w:sz w:val="24"/>
          <w:szCs w:val="24"/>
        </w:rPr>
      </w:pPr>
      <w:r w:rsidRPr="00DA60A5">
        <w:rPr>
          <w:b w:val="0"/>
          <w:sz w:val="24"/>
          <w:szCs w:val="24"/>
        </w:rPr>
        <w:t xml:space="preserve">   - Oil crops (e.g., coconut)</w:t>
      </w:r>
    </w:p>
    <w:p w14:paraId="5FF87CF2" w14:textId="77777777" w:rsidR="009B4D6D" w:rsidRPr="00DA60A5" w:rsidRDefault="009B4D6D" w:rsidP="009B4D6D">
      <w:pPr>
        <w:pStyle w:val="Caption1"/>
        <w:rPr>
          <w:b w:val="0"/>
          <w:sz w:val="24"/>
          <w:szCs w:val="24"/>
        </w:rPr>
      </w:pPr>
      <w:r w:rsidRPr="00DA60A5">
        <w:rPr>
          <w:b w:val="0"/>
          <w:sz w:val="24"/>
          <w:szCs w:val="24"/>
        </w:rPr>
        <w:t xml:space="preserve">   - Beverage crops (e.g., cocoa)</w:t>
      </w:r>
    </w:p>
    <w:p w14:paraId="5ADE3C7C" w14:textId="77777777" w:rsidR="009B4D6D" w:rsidRPr="00DA60A5" w:rsidRDefault="009B4D6D" w:rsidP="009B4D6D">
      <w:pPr>
        <w:pStyle w:val="Caption1"/>
        <w:rPr>
          <w:b w:val="0"/>
          <w:sz w:val="24"/>
          <w:szCs w:val="24"/>
        </w:rPr>
      </w:pPr>
      <w:r w:rsidRPr="00DA60A5">
        <w:rPr>
          <w:b w:val="0"/>
          <w:sz w:val="24"/>
          <w:szCs w:val="24"/>
        </w:rPr>
        <w:t xml:space="preserve">   - Latex crops (e.g., rubber)</w:t>
      </w:r>
    </w:p>
    <w:p w14:paraId="1AC34275" w14:textId="77777777" w:rsidR="009B4D6D" w:rsidRPr="00DA60A5" w:rsidRDefault="009B4D6D" w:rsidP="009B4D6D">
      <w:pPr>
        <w:pStyle w:val="Caption1"/>
        <w:rPr>
          <w:b w:val="0"/>
          <w:sz w:val="24"/>
          <w:szCs w:val="24"/>
        </w:rPr>
      </w:pPr>
    </w:p>
    <w:p w14:paraId="4FD93B13" w14:textId="4233CFD1" w:rsidR="009B4D6D" w:rsidRPr="00DA60A5" w:rsidRDefault="009B4D6D" w:rsidP="009B4D6D">
      <w:pPr>
        <w:pStyle w:val="Caption1"/>
        <w:rPr>
          <w:b w:val="0"/>
          <w:sz w:val="24"/>
          <w:szCs w:val="24"/>
        </w:rPr>
      </w:pPr>
      <w:r w:rsidRPr="00DA60A5">
        <w:rPr>
          <w:b w:val="0"/>
          <w:sz w:val="24"/>
          <w:szCs w:val="24"/>
        </w:rPr>
        <w:t>3. Medicinal Plants:</w:t>
      </w:r>
    </w:p>
    <w:p w14:paraId="5BBC270F" w14:textId="77777777" w:rsidR="009B4D6D" w:rsidRPr="00DA60A5" w:rsidRDefault="009B4D6D" w:rsidP="009B4D6D">
      <w:pPr>
        <w:pStyle w:val="Caption1"/>
        <w:rPr>
          <w:b w:val="0"/>
          <w:sz w:val="24"/>
          <w:szCs w:val="24"/>
        </w:rPr>
      </w:pPr>
      <w:r w:rsidRPr="00DA60A5">
        <w:rPr>
          <w:b w:val="0"/>
          <w:sz w:val="24"/>
          <w:szCs w:val="24"/>
        </w:rPr>
        <w:t xml:space="preserve">   - Plants like </w:t>
      </w:r>
      <w:proofErr w:type="spellStart"/>
      <w:r w:rsidRPr="00DA60A5">
        <w:rPr>
          <w:b w:val="0"/>
          <w:sz w:val="24"/>
          <w:szCs w:val="24"/>
        </w:rPr>
        <w:t>Dongoyaro</w:t>
      </w:r>
      <w:proofErr w:type="spellEnd"/>
      <w:r w:rsidRPr="00DA60A5">
        <w:rPr>
          <w:b w:val="0"/>
          <w:sz w:val="24"/>
          <w:szCs w:val="24"/>
        </w:rPr>
        <w:t xml:space="preserve"> and </w:t>
      </w:r>
      <w:proofErr w:type="spellStart"/>
      <w:r w:rsidRPr="00DA60A5">
        <w:rPr>
          <w:b w:val="0"/>
          <w:sz w:val="24"/>
          <w:szCs w:val="24"/>
        </w:rPr>
        <w:t>kolanut</w:t>
      </w:r>
      <w:proofErr w:type="spellEnd"/>
      <w:r w:rsidRPr="00DA60A5">
        <w:rPr>
          <w:b w:val="0"/>
          <w:sz w:val="24"/>
          <w:szCs w:val="24"/>
        </w:rPr>
        <w:t xml:space="preserve"> trees have medicinal properties.</w:t>
      </w:r>
    </w:p>
    <w:p w14:paraId="5C335E83" w14:textId="77777777" w:rsidR="009B4D6D" w:rsidRPr="00DA60A5" w:rsidRDefault="009B4D6D" w:rsidP="009B4D6D">
      <w:pPr>
        <w:pStyle w:val="Caption1"/>
        <w:rPr>
          <w:b w:val="0"/>
          <w:sz w:val="24"/>
          <w:szCs w:val="24"/>
        </w:rPr>
      </w:pPr>
    </w:p>
    <w:p w14:paraId="39BDAF4B" w14:textId="54328C1E" w:rsidR="009B4D6D" w:rsidRPr="00DA60A5" w:rsidRDefault="009B4D6D" w:rsidP="009B4D6D">
      <w:pPr>
        <w:pStyle w:val="Caption1"/>
        <w:rPr>
          <w:b w:val="0"/>
          <w:sz w:val="24"/>
          <w:szCs w:val="24"/>
        </w:rPr>
      </w:pPr>
      <w:r w:rsidRPr="00DA60A5">
        <w:rPr>
          <w:b w:val="0"/>
          <w:sz w:val="24"/>
          <w:szCs w:val="24"/>
        </w:rPr>
        <w:t>4. Textile Crops:</w:t>
      </w:r>
    </w:p>
    <w:p w14:paraId="3CFA92B5" w14:textId="77777777" w:rsidR="009B4D6D" w:rsidRPr="00DA60A5" w:rsidRDefault="009B4D6D" w:rsidP="009B4D6D">
      <w:pPr>
        <w:pStyle w:val="Caption1"/>
        <w:rPr>
          <w:b w:val="0"/>
          <w:sz w:val="24"/>
          <w:szCs w:val="24"/>
        </w:rPr>
      </w:pPr>
      <w:r w:rsidRPr="00DA60A5">
        <w:rPr>
          <w:b w:val="0"/>
          <w:sz w:val="24"/>
          <w:szCs w:val="24"/>
        </w:rPr>
        <w:t xml:space="preserve">   - Cotton and dye plants like indigo are used in textile manufacturing.</w:t>
      </w:r>
    </w:p>
    <w:p w14:paraId="73DB0803" w14:textId="77777777" w:rsidR="009B4D6D" w:rsidRPr="00DA60A5" w:rsidRDefault="009B4D6D" w:rsidP="009B4D6D">
      <w:pPr>
        <w:pStyle w:val="Caption1"/>
        <w:rPr>
          <w:b w:val="0"/>
          <w:sz w:val="24"/>
          <w:szCs w:val="24"/>
        </w:rPr>
      </w:pPr>
    </w:p>
    <w:p w14:paraId="34CF4843" w14:textId="7953B9F1" w:rsidR="009B4D6D" w:rsidRPr="00DA60A5" w:rsidRDefault="009B4D6D" w:rsidP="009B4D6D">
      <w:pPr>
        <w:pStyle w:val="Caption1"/>
        <w:rPr>
          <w:b w:val="0"/>
          <w:sz w:val="24"/>
          <w:szCs w:val="24"/>
        </w:rPr>
      </w:pPr>
      <w:r w:rsidRPr="00DA60A5">
        <w:rPr>
          <w:b w:val="0"/>
          <w:sz w:val="24"/>
          <w:szCs w:val="24"/>
        </w:rPr>
        <w:t>5. Woods:</w:t>
      </w:r>
    </w:p>
    <w:p w14:paraId="0F13FED8" w14:textId="77777777" w:rsidR="009B4D6D" w:rsidRPr="00DA60A5" w:rsidRDefault="009B4D6D" w:rsidP="009B4D6D">
      <w:pPr>
        <w:pStyle w:val="Caption1"/>
        <w:rPr>
          <w:b w:val="0"/>
          <w:sz w:val="24"/>
          <w:szCs w:val="24"/>
        </w:rPr>
      </w:pPr>
      <w:r w:rsidRPr="00DA60A5">
        <w:rPr>
          <w:b w:val="0"/>
          <w:sz w:val="24"/>
          <w:szCs w:val="24"/>
        </w:rPr>
        <w:t xml:space="preserve">   - Trees such as Mahogany and African walnut provide wood for various purposes.</w:t>
      </w:r>
    </w:p>
    <w:p w14:paraId="0D246968" w14:textId="77777777" w:rsidR="009B4D6D" w:rsidRPr="00DA60A5" w:rsidRDefault="009B4D6D" w:rsidP="009B4D6D">
      <w:pPr>
        <w:pStyle w:val="Caption1"/>
        <w:rPr>
          <w:b w:val="0"/>
          <w:sz w:val="24"/>
          <w:szCs w:val="24"/>
        </w:rPr>
      </w:pPr>
    </w:p>
    <w:p w14:paraId="48EC7274" w14:textId="61A7473E" w:rsidR="009B4D6D" w:rsidRPr="00DA60A5" w:rsidRDefault="009B4D6D" w:rsidP="009B4D6D">
      <w:pPr>
        <w:pStyle w:val="Caption1"/>
        <w:rPr>
          <w:b w:val="0"/>
          <w:sz w:val="24"/>
          <w:szCs w:val="24"/>
        </w:rPr>
      </w:pPr>
      <w:r w:rsidRPr="00DA60A5">
        <w:rPr>
          <w:b w:val="0"/>
          <w:sz w:val="24"/>
          <w:szCs w:val="24"/>
        </w:rPr>
        <w:t>6. Ornamental Plants:</w:t>
      </w:r>
    </w:p>
    <w:p w14:paraId="31EFA468" w14:textId="77777777" w:rsidR="009B4D6D" w:rsidRPr="00DA60A5" w:rsidRDefault="009B4D6D" w:rsidP="009B4D6D">
      <w:pPr>
        <w:pStyle w:val="Caption1"/>
        <w:rPr>
          <w:b w:val="0"/>
          <w:sz w:val="24"/>
          <w:szCs w:val="24"/>
        </w:rPr>
      </w:pPr>
      <w:r w:rsidRPr="00DA60A5">
        <w:rPr>
          <w:b w:val="0"/>
          <w:sz w:val="24"/>
          <w:szCs w:val="24"/>
        </w:rPr>
        <w:t xml:space="preserve">   - Plants like Hibiscus and Pride of Barbados beautify the environment.</w:t>
      </w:r>
    </w:p>
    <w:p w14:paraId="51830292" w14:textId="77777777" w:rsidR="009B4D6D" w:rsidRPr="00DA60A5" w:rsidRDefault="009B4D6D" w:rsidP="009B4D6D">
      <w:pPr>
        <w:pStyle w:val="Caption1"/>
        <w:rPr>
          <w:b w:val="0"/>
          <w:sz w:val="24"/>
          <w:szCs w:val="24"/>
        </w:rPr>
      </w:pPr>
    </w:p>
    <w:p w14:paraId="2A067E3F" w14:textId="3AED7DC8" w:rsidR="009B4D6D" w:rsidRPr="00DA60A5" w:rsidRDefault="009B4D6D" w:rsidP="009B4D6D">
      <w:pPr>
        <w:pStyle w:val="Caption1"/>
        <w:rPr>
          <w:b w:val="0"/>
          <w:sz w:val="24"/>
          <w:szCs w:val="24"/>
        </w:rPr>
      </w:pPr>
      <w:r w:rsidRPr="00DA60A5">
        <w:rPr>
          <w:b w:val="0"/>
          <w:sz w:val="24"/>
          <w:szCs w:val="24"/>
        </w:rPr>
        <w:t>7. Compost and Manure:</w:t>
      </w:r>
    </w:p>
    <w:p w14:paraId="5625FD3E" w14:textId="77777777" w:rsidR="009B4D6D" w:rsidRPr="00DA60A5" w:rsidRDefault="009B4D6D" w:rsidP="009B4D6D">
      <w:pPr>
        <w:pStyle w:val="Caption1"/>
        <w:rPr>
          <w:b w:val="0"/>
          <w:sz w:val="24"/>
          <w:szCs w:val="24"/>
        </w:rPr>
      </w:pPr>
      <w:r w:rsidRPr="00DA60A5">
        <w:rPr>
          <w:b w:val="0"/>
          <w:sz w:val="24"/>
          <w:szCs w:val="24"/>
        </w:rPr>
        <w:t xml:space="preserve">   - Decomposed plants contribute to soil fertility.</w:t>
      </w:r>
    </w:p>
    <w:p w14:paraId="0A7122DF" w14:textId="77777777" w:rsidR="009B4D6D" w:rsidRPr="00DA60A5" w:rsidRDefault="009B4D6D" w:rsidP="009B4D6D">
      <w:pPr>
        <w:pStyle w:val="Caption1"/>
        <w:rPr>
          <w:b w:val="0"/>
          <w:sz w:val="24"/>
          <w:szCs w:val="24"/>
        </w:rPr>
      </w:pPr>
    </w:p>
    <w:p w14:paraId="31537557" w14:textId="68C9BB08" w:rsidR="009B4D6D" w:rsidRPr="00DA60A5" w:rsidRDefault="009B4D6D" w:rsidP="009B4D6D">
      <w:pPr>
        <w:pStyle w:val="Caption1"/>
        <w:rPr>
          <w:b w:val="0"/>
          <w:sz w:val="24"/>
          <w:szCs w:val="24"/>
        </w:rPr>
      </w:pPr>
      <w:r w:rsidRPr="00DA60A5">
        <w:rPr>
          <w:b w:val="0"/>
          <w:sz w:val="24"/>
          <w:szCs w:val="24"/>
        </w:rPr>
        <w:t>Evaluation:</w:t>
      </w:r>
    </w:p>
    <w:p w14:paraId="69C96A83" w14:textId="77777777" w:rsidR="009B4D6D" w:rsidRPr="00DA60A5" w:rsidRDefault="009B4D6D" w:rsidP="009B4D6D">
      <w:pPr>
        <w:pStyle w:val="Caption1"/>
        <w:rPr>
          <w:b w:val="0"/>
          <w:sz w:val="24"/>
          <w:szCs w:val="24"/>
        </w:rPr>
      </w:pPr>
    </w:p>
    <w:p w14:paraId="6F08109C" w14:textId="2F4921AB" w:rsidR="009B4D6D" w:rsidRPr="00DA60A5" w:rsidRDefault="009B4D6D" w:rsidP="009B4D6D">
      <w:pPr>
        <w:pStyle w:val="Caption1"/>
        <w:rPr>
          <w:b w:val="0"/>
          <w:sz w:val="24"/>
          <w:szCs w:val="24"/>
        </w:rPr>
      </w:pPr>
      <w:r w:rsidRPr="00DA60A5">
        <w:rPr>
          <w:b w:val="0"/>
          <w:sz w:val="24"/>
          <w:szCs w:val="24"/>
        </w:rPr>
        <w:t>1. List five resources obtained from plants with two examples each.</w:t>
      </w:r>
    </w:p>
    <w:p w14:paraId="23721587" w14:textId="3EC860E7" w:rsidR="009B4D6D" w:rsidRPr="00DA60A5" w:rsidRDefault="009B4D6D" w:rsidP="009B4D6D">
      <w:pPr>
        <w:pStyle w:val="Caption1"/>
        <w:rPr>
          <w:b w:val="0"/>
          <w:sz w:val="24"/>
          <w:szCs w:val="24"/>
        </w:rPr>
      </w:pPr>
      <w:r w:rsidRPr="00DA60A5">
        <w:rPr>
          <w:b w:val="0"/>
          <w:sz w:val="24"/>
          <w:szCs w:val="24"/>
        </w:rPr>
        <w:t>2. List four food crops and four cash crops.</w:t>
      </w:r>
    </w:p>
    <w:p w14:paraId="6AB0A266" w14:textId="77777777" w:rsidR="009B4D6D" w:rsidRPr="00DA60A5" w:rsidRDefault="009B4D6D" w:rsidP="009B4D6D">
      <w:pPr>
        <w:pStyle w:val="Caption1"/>
        <w:rPr>
          <w:b w:val="0"/>
          <w:sz w:val="24"/>
          <w:szCs w:val="24"/>
        </w:rPr>
      </w:pPr>
    </w:p>
    <w:p w14:paraId="15531267" w14:textId="7A732FC5" w:rsidR="009B4D6D" w:rsidRPr="00DA60A5" w:rsidRDefault="009B4D6D" w:rsidP="009B4D6D">
      <w:pPr>
        <w:pStyle w:val="Caption1"/>
        <w:rPr>
          <w:b w:val="0"/>
          <w:sz w:val="24"/>
          <w:szCs w:val="24"/>
        </w:rPr>
      </w:pPr>
      <w:r w:rsidRPr="00DA60A5">
        <w:rPr>
          <w:b w:val="0"/>
          <w:sz w:val="24"/>
          <w:szCs w:val="24"/>
        </w:rPr>
        <w:t>Resources from Animals:</w:t>
      </w:r>
    </w:p>
    <w:p w14:paraId="2EF5A9C0" w14:textId="77777777" w:rsidR="009B4D6D" w:rsidRPr="00DA60A5" w:rsidRDefault="009B4D6D" w:rsidP="009B4D6D">
      <w:pPr>
        <w:pStyle w:val="Caption1"/>
        <w:rPr>
          <w:b w:val="0"/>
          <w:sz w:val="24"/>
          <w:szCs w:val="24"/>
        </w:rPr>
      </w:pPr>
    </w:p>
    <w:p w14:paraId="217DE44C" w14:textId="77777777" w:rsidR="009B4D6D" w:rsidRPr="00DA60A5" w:rsidRDefault="009B4D6D" w:rsidP="009B4D6D">
      <w:pPr>
        <w:pStyle w:val="Caption1"/>
        <w:rPr>
          <w:b w:val="0"/>
          <w:sz w:val="24"/>
          <w:szCs w:val="24"/>
        </w:rPr>
      </w:pPr>
      <w:r w:rsidRPr="00DA60A5">
        <w:rPr>
          <w:b w:val="0"/>
          <w:sz w:val="24"/>
          <w:szCs w:val="24"/>
        </w:rPr>
        <w:t>Animals provide various resources:</w:t>
      </w:r>
    </w:p>
    <w:p w14:paraId="75ABFE44" w14:textId="77777777" w:rsidR="009B4D6D" w:rsidRPr="00DA60A5" w:rsidRDefault="009B4D6D" w:rsidP="009B4D6D">
      <w:pPr>
        <w:pStyle w:val="Caption1"/>
        <w:rPr>
          <w:b w:val="0"/>
          <w:sz w:val="24"/>
          <w:szCs w:val="24"/>
        </w:rPr>
      </w:pPr>
    </w:p>
    <w:p w14:paraId="62465B8E" w14:textId="3F554FB0" w:rsidR="009B4D6D" w:rsidRPr="00DA60A5" w:rsidRDefault="009B4D6D" w:rsidP="009B4D6D">
      <w:pPr>
        <w:pStyle w:val="Caption1"/>
        <w:rPr>
          <w:b w:val="0"/>
          <w:sz w:val="24"/>
          <w:szCs w:val="24"/>
        </w:rPr>
      </w:pPr>
      <w:r w:rsidRPr="00DA60A5">
        <w:rPr>
          <w:b w:val="0"/>
          <w:sz w:val="24"/>
          <w:szCs w:val="24"/>
        </w:rPr>
        <w:t>1. Food:</w:t>
      </w:r>
    </w:p>
    <w:p w14:paraId="4033434F" w14:textId="77777777" w:rsidR="009B4D6D" w:rsidRPr="00DA60A5" w:rsidRDefault="009B4D6D" w:rsidP="009B4D6D">
      <w:pPr>
        <w:pStyle w:val="Caption1"/>
        <w:rPr>
          <w:b w:val="0"/>
          <w:sz w:val="24"/>
          <w:szCs w:val="24"/>
        </w:rPr>
      </w:pPr>
      <w:r w:rsidRPr="00DA60A5">
        <w:rPr>
          <w:b w:val="0"/>
          <w:sz w:val="24"/>
          <w:szCs w:val="24"/>
        </w:rPr>
        <w:t xml:space="preserve">   - </w:t>
      </w:r>
      <w:proofErr w:type="spellStart"/>
      <w:r w:rsidRPr="00DA60A5">
        <w:rPr>
          <w:b w:val="0"/>
          <w:sz w:val="24"/>
          <w:szCs w:val="24"/>
        </w:rPr>
        <w:t>Livestocks</w:t>
      </w:r>
      <w:proofErr w:type="spellEnd"/>
      <w:r w:rsidRPr="00DA60A5">
        <w:rPr>
          <w:b w:val="0"/>
          <w:sz w:val="24"/>
          <w:szCs w:val="24"/>
        </w:rPr>
        <w:t xml:space="preserve"> like pigs, goats, and fish provide meat rich in proteins and nutrients.</w:t>
      </w:r>
    </w:p>
    <w:p w14:paraId="09A9F6AF" w14:textId="77777777" w:rsidR="009B4D6D" w:rsidRPr="00DA60A5" w:rsidRDefault="009B4D6D" w:rsidP="009B4D6D">
      <w:pPr>
        <w:pStyle w:val="Caption1"/>
        <w:rPr>
          <w:b w:val="0"/>
          <w:sz w:val="24"/>
          <w:szCs w:val="24"/>
        </w:rPr>
      </w:pPr>
    </w:p>
    <w:p w14:paraId="586947E7" w14:textId="631F3D22" w:rsidR="009B4D6D" w:rsidRPr="00DA60A5" w:rsidRDefault="009B4D6D" w:rsidP="009B4D6D">
      <w:pPr>
        <w:pStyle w:val="Caption1"/>
        <w:rPr>
          <w:b w:val="0"/>
          <w:sz w:val="24"/>
          <w:szCs w:val="24"/>
        </w:rPr>
      </w:pPr>
      <w:r w:rsidRPr="00DA60A5">
        <w:rPr>
          <w:b w:val="0"/>
          <w:sz w:val="24"/>
          <w:szCs w:val="24"/>
        </w:rPr>
        <w:t>2. Eggs:</w:t>
      </w:r>
    </w:p>
    <w:p w14:paraId="59F848D3" w14:textId="77777777" w:rsidR="009B4D6D" w:rsidRPr="00DA60A5" w:rsidRDefault="009B4D6D" w:rsidP="009B4D6D">
      <w:pPr>
        <w:pStyle w:val="Caption1"/>
        <w:rPr>
          <w:b w:val="0"/>
          <w:sz w:val="24"/>
          <w:szCs w:val="24"/>
        </w:rPr>
      </w:pPr>
      <w:r w:rsidRPr="00DA60A5">
        <w:rPr>
          <w:b w:val="0"/>
          <w:sz w:val="24"/>
          <w:szCs w:val="24"/>
        </w:rPr>
        <w:t xml:space="preserve">   - Poultry birds such as chickens and ducks lay eggs, which are protein sources.</w:t>
      </w:r>
    </w:p>
    <w:p w14:paraId="250EB3AD" w14:textId="77777777" w:rsidR="009B4D6D" w:rsidRPr="00DA60A5" w:rsidRDefault="009B4D6D" w:rsidP="009B4D6D">
      <w:pPr>
        <w:pStyle w:val="Caption1"/>
        <w:rPr>
          <w:b w:val="0"/>
          <w:sz w:val="24"/>
          <w:szCs w:val="24"/>
        </w:rPr>
      </w:pPr>
    </w:p>
    <w:p w14:paraId="400FB257" w14:textId="79567DA9" w:rsidR="009B4D6D" w:rsidRPr="00DA60A5" w:rsidRDefault="009B4D6D" w:rsidP="009B4D6D">
      <w:pPr>
        <w:pStyle w:val="Caption1"/>
        <w:rPr>
          <w:b w:val="0"/>
          <w:sz w:val="24"/>
          <w:szCs w:val="24"/>
        </w:rPr>
      </w:pPr>
      <w:r w:rsidRPr="00DA60A5">
        <w:rPr>
          <w:b w:val="0"/>
          <w:sz w:val="24"/>
          <w:szCs w:val="24"/>
        </w:rPr>
        <w:t>3. Dairy Products:</w:t>
      </w:r>
    </w:p>
    <w:p w14:paraId="353979D0" w14:textId="77777777" w:rsidR="009B4D6D" w:rsidRPr="00DA60A5" w:rsidRDefault="009B4D6D" w:rsidP="009B4D6D">
      <w:pPr>
        <w:pStyle w:val="Caption1"/>
        <w:rPr>
          <w:b w:val="0"/>
          <w:sz w:val="24"/>
          <w:szCs w:val="24"/>
        </w:rPr>
      </w:pPr>
      <w:r w:rsidRPr="00DA60A5">
        <w:rPr>
          <w:b w:val="0"/>
          <w:sz w:val="24"/>
          <w:szCs w:val="24"/>
        </w:rPr>
        <w:t xml:space="preserve">   - Cattle produce milk, leading to products like cheese and yoghurt.</w:t>
      </w:r>
    </w:p>
    <w:p w14:paraId="790301F7" w14:textId="77777777" w:rsidR="009B4D6D" w:rsidRPr="00DA60A5" w:rsidRDefault="009B4D6D" w:rsidP="009B4D6D">
      <w:pPr>
        <w:pStyle w:val="Caption1"/>
        <w:rPr>
          <w:b w:val="0"/>
          <w:sz w:val="24"/>
          <w:szCs w:val="24"/>
        </w:rPr>
      </w:pPr>
    </w:p>
    <w:p w14:paraId="036F6608" w14:textId="13CEE668" w:rsidR="009B4D6D" w:rsidRPr="00DA60A5" w:rsidRDefault="009B4D6D" w:rsidP="009B4D6D">
      <w:pPr>
        <w:pStyle w:val="Caption1"/>
        <w:rPr>
          <w:b w:val="0"/>
          <w:sz w:val="24"/>
          <w:szCs w:val="24"/>
        </w:rPr>
      </w:pPr>
      <w:r w:rsidRPr="00DA60A5">
        <w:rPr>
          <w:b w:val="0"/>
          <w:sz w:val="24"/>
          <w:szCs w:val="24"/>
        </w:rPr>
        <w:t>4. Bones:</w:t>
      </w:r>
    </w:p>
    <w:p w14:paraId="63A9F9C6" w14:textId="77777777" w:rsidR="009B4D6D" w:rsidRPr="00DA60A5" w:rsidRDefault="009B4D6D" w:rsidP="009B4D6D">
      <w:pPr>
        <w:pStyle w:val="Caption1"/>
        <w:rPr>
          <w:b w:val="0"/>
          <w:sz w:val="24"/>
          <w:szCs w:val="24"/>
        </w:rPr>
      </w:pPr>
      <w:r w:rsidRPr="00DA60A5">
        <w:rPr>
          <w:b w:val="0"/>
          <w:sz w:val="24"/>
          <w:szCs w:val="24"/>
        </w:rPr>
        <w:t xml:space="preserve">   - Animal bones are used for glues and ornamental items.</w:t>
      </w:r>
    </w:p>
    <w:p w14:paraId="0AE01BF7" w14:textId="77777777" w:rsidR="009B4D6D" w:rsidRPr="00DA60A5" w:rsidRDefault="009B4D6D" w:rsidP="009B4D6D">
      <w:pPr>
        <w:pStyle w:val="Caption1"/>
        <w:rPr>
          <w:b w:val="0"/>
          <w:sz w:val="24"/>
          <w:szCs w:val="24"/>
        </w:rPr>
      </w:pPr>
    </w:p>
    <w:p w14:paraId="529D8FF2" w14:textId="31BAF8A5" w:rsidR="009B4D6D" w:rsidRPr="00DA60A5" w:rsidRDefault="009B4D6D" w:rsidP="009B4D6D">
      <w:pPr>
        <w:pStyle w:val="Caption1"/>
        <w:rPr>
          <w:b w:val="0"/>
          <w:sz w:val="24"/>
          <w:szCs w:val="24"/>
        </w:rPr>
      </w:pPr>
      <w:r w:rsidRPr="00DA60A5">
        <w:rPr>
          <w:b w:val="0"/>
          <w:sz w:val="24"/>
          <w:szCs w:val="24"/>
        </w:rPr>
        <w:t>5. Horns:</w:t>
      </w:r>
    </w:p>
    <w:p w14:paraId="01A8201E" w14:textId="77777777" w:rsidR="009B4D6D" w:rsidRPr="00DA60A5" w:rsidRDefault="009B4D6D" w:rsidP="009B4D6D">
      <w:pPr>
        <w:pStyle w:val="Caption1"/>
        <w:rPr>
          <w:b w:val="0"/>
          <w:sz w:val="24"/>
          <w:szCs w:val="24"/>
        </w:rPr>
      </w:pPr>
      <w:r w:rsidRPr="00DA60A5">
        <w:rPr>
          <w:b w:val="0"/>
          <w:sz w:val="24"/>
          <w:szCs w:val="24"/>
        </w:rPr>
        <w:t xml:space="preserve">   - Horns from animals like cattle find decorative uses.</w:t>
      </w:r>
    </w:p>
    <w:p w14:paraId="29E4D346" w14:textId="77777777" w:rsidR="009B4D6D" w:rsidRPr="00DA60A5" w:rsidRDefault="009B4D6D" w:rsidP="009B4D6D">
      <w:pPr>
        <w:pStyle w:val="Caption1"/>
        <w:rPr>
          <w:b w:val="0"/>
          <w:sz w:val="24"/>
          <w:szCs w:val="24"/>
        </w:rPr>
      </w:pPr>
    </w:p>
    <w:p w14:paraId="4A89FCFF" w14:textId="6D5DD93B" w:rsidR="009B4D6D" w:rsidRPr="00DA60A5" w:rsidRDefault="009B4D6D" w:rsidP="009B4D6D">
      <w:pPr>
        <w:pStyle w:val="Caption1"/>
        <w:rPr>
          <w:b w:val="0"/>
          <w:sz w:val="24"/>
          <w:szCs w:val="24"/>
        </w:rPr>
      </w:pPr>
      <w:r w:rsidRPr="00DA60A5">
        <w:rPr>
          <w:b w:val="0"/>
          <w:sz w:val="24"/>
          <w:szCs w:val="24"/>
        </w:rPr>
        <w:t>6. Feathers:</w:t>
      </w:r>
    </w:p>
    <w:p w14:paraId="2ABB9C71" w14:textId="77777777" w:rsidR="009B4D6D" w:rsidRPr="00DA60A5" w:rsidRDefault="009B4D6D" w:rsidP="009B4D6D">
      <w:pPr>
        <w:pStyle w:val="Caption1"/>
        <w:rPr>
          <w:b w:val="0"/>
          <w:sz w:val="24"/>
          <w:szCs w:val="24"/>
        </w:rPr>
      </w:pPr>
      <w:r w:rsidRPr="00DA60A5">
        <w:rPr>
          <w:b w:val="0"/>
          <w:sz w:val="24"/>
          <w:szCs w:val="24"/>
        </w:rPr>
        <w:t xml:space="preserve">   - Bird feathers are utilized for various decorative purposes.</w:t>
      </w:r>
    </w:p>
    <w:p w14:paraId="7A6D5617" w14:textId="77777777" w:rsidR="009B4D6D" w:rsidRPr="00DA60A5" w:rsidRDefault="009B4D6D" w:rsidP="009B4D6D">
      <w:pPr>
        <w:pStyle w:val="Caption1"/>
        <w:rPr>
          <w:b w:val="0"/>
          <w:sz w:val="24"/>
          <w:szCs w:val="24"/>
        </w:rPr>
      </w:pPr>
    </w:p>
    <w:p w14:paraId="4F8CB5A7" w14:textId="53D47B75" w:rsidR="009B4D6D" w:rsidRPr="00DA60A5" w:rsidRDefault="009B4D6D" w:rsidP="009B4D6D">
      <w:pPr>
        <w:pStyle w:val="Caption1"/>
        <w:rPr>
          <w:b w:val="0"/>
          <w:sz w:val="24"/>
          <w:szCs w:val="24"/>
        </w:rPr>
      </w:pPr>
      <w:r w:rsidRPr="00DA60A5">
        <w:rPr>
          <w:b w:val="0"/>
          <w:sz w:val="24"/>
          <w:szCs w:val="24"/>
        </w:rPr>
        <w:t>7. Hide and Skin:</w:t>
      </w:r>
    </w:p>
    <w:p w14:paraId="6421A6E6" w14:textId="77777777" w:rsidR="009B4D6D" w:rsidRPr="00DA60A5" w:rsidRDefault="009B4D6D" w:rsidP="009B4D6D">
      <w:pPr>
        <w:pStyle w:val="Caption1"/>
        <w:rPr>
          <w:b w:val="0"/>
          <w:sz w:val="24"/>
          <w:szCs w:val="24"/>
        </w:rPr>
      </w:pPr>
      <w:r w:rsidRPr="00DA60A5">
        <w:rPr>
          <w:b w:val="0"/>
          <w:sz w:val="24"/>
          <w:szCs w:val="24"/>
        </w:rPr>
        <w:t xml:space="preserve">   - Hides and skins from animals like sheep are used for items like belts and bags.</w:t>
      </w:r>
    </w:p>
    <w:p w14:paraId="7A0CC095" w14:textId="77777777" w:rsidR="009B4D6D" w:rsidRPr="00DA60A5" w:rsidRDefault="009B4D6D" w:rsidP="009B4D6D">
      <w:pPr>
        <w:pStyle w:val="Caption1"/>
        <w:rPr>
          <w:b w:val="0"/>
          <w:sz w:val="24"/>
          <w:szCs w:val="24"/>
        </w:rPr>
      </w:pPr>
    </w:p>
    <w:p w14:paraId="56451E12" w14:textId="5D9A5664" w:rsidR="009B4D6D" w:rsidRPr="00DA60A5" w:rsidRDefault="009B4D6D" w:rsidP="009B4D6D">
      <w:pPr>
        <w:pStyle w:val="Caption1"/>
        <w:rPr>
          <w:b w:val="0"/>
          <w:sz w:val="24"/>
          <w:szCs w:val="24"/>
        </w:rPr>
      </w:pPr>
      <w:r w:rsidRPr="00DA60A5">
        <w:rPr>
          <w:b w:val="0"/>
          <w:sz w:val="24"/>
          <w:szCs w:val="24"/>
        </w:rPr>
        <w:t>8. Beast of Burden:</w:t>
      </w:r>
    </w:p>
    <w:p w14:paraId="349F81D0" w14:textId="77777777" w:rsidR="009B4D6D" w:rsidRPr="00DA60A5" w:rsidRDefault="009B4D6D" w:rsidP="009B4D6D">
      <w:pPr>
        <w:pStyle w:val="Caption1"/>
        <w:rPr>
          <w:b w:val="0"/>
          <w:sz w:val="24"/>
          <w:szCs w:val="24"/>
        </w:rPr>
      </w:pPr>
      <w:r w:rsidRPr="00DA60A5">
        <w:rPr>
          <w:b w:val="0"/>
          <w:sz w:val="24"/>
          <w:szCs w:val="24"/>
        </w:rPr>
        <w:t xml:space="preserve">   - Animals like horses and donkeys assist in carrying loads.</w:t>
      </w:r>
    </w:p>
    <w:p w14:paraId="6643EA44" w14:textId="77777777" w:rsidR="009B4D6D" w:rsidRPr="00DA60A5" w:rsidRDefault="009B4D6D" w:rsidP="009B4D6D">
      <w:pPr>
        <w:pStyle w:val="Caption1"/>
        <w:rPr>
          <w:b w:val="0"/>
          <w:sz w:val="24"/>
          <w:szCs w:val="24"/>
        </w:rPr>
      </w:pPr>
    </w:p>
    <w:p w14:paraId="567F2D82" w14:textId="0240A104" w:rsidR="009B4D6D" w:rsidRPr="00DA60A5" w:rsidRDefault="009B4D6D" w:rsidP="009B4D6D">
      <w:pPr>
        <w:pStyle w:val="Caption1"/>
        <w:rPr>
          <w:b w:val="0"/>
          <w:sz w:val="24"/>
          <w:szCs w:val="24"/>
        </w:rPr>
      </w:pPr>
      <w:r w:rsidRPr="00DA60A5">
        <w:rPr>
          <w:b w:val="0"/>
          <w:sz w:val="24"/>
          <w:szCs w:val="24"/>
        </w:rPr>
        <w:t>9. Animal Dungs:</w:t>
      </w:r>
    </w:p>
    <w:p w14:paraId="6801C943" w14:textId="77777777" w:rsidR="009B4D6D" w:rsidRPr="00DA60A5" w:rsidRDefault="009B4D6D" w:rsidP="009B4D6D">
      <w:pPr>
        <w:pStyle w:val="Caption1"/>
        <w:rPr>
          <w:b w:val="0"/>
          <w:sz w:val="24"/>
          <w:szCs w:val="24"/>
        </w:rPr>
      </w:pPr>
      <w:r w:rsidRPr="00DA60A5">
        <w:rPr>
          <w:b w:val="0"/>
          <w:sz w:val="24"/>
          <w:szCs w:val="24"/>
        </w:rPr>
        <w:t xml:space="preserve">   - Waste is used as manure, enhancing soil fertility and crop yield.</w:t>
      </w:r>
    </w:p>
    <w:p w14:paraId="279304E7" w14:textId="77777777" w:rsidR="009B4D6D" w:rsidRPr="00DA60A5" w:rsidRDefault="009B4D6D" w:rsidP="009B4D6D">
      <w:pPr>
        <w:pStyle w:val="Caption1"/>
        <w:rPr>
          <w:b w:val="0"/>
          <w:sz w:val="24"/>
          <w:szCs w:val="24"/>
        </w:rPr>
      </w:pPr>
    </w:p>
    <w:p w14:paraId="4E2FEB88" w14:textId="70F7ABCB" w:rsidR="009B4D6D" w:rsidRPr="00DA60A5" w:rsidRDefault="009B4D6D" w:rsidP="009B4D6D">
      <w:pPr>
        <w:pStyle w:val="Caption1"/>
        <w:rPr>
          <w:b w:val="0"/>
          <w:sz w:val="24"/>
          <w:szCs w:val="24"/>
        </w:rPr>
      </w:pPr>
      <w:r w:rsidRPr="00DA60A5">
        <w:rPr>
          <w:b w:val="0"/>
          <w:sz w:val="24"/>
          <w:szCs w:val="24"/>
        </w:rPr>
        <w:t>Evaluation:</w:t>
      </w:r>
    </w:p>
    <w:p w14:paraId="1F6BA38A" w14:textId="77777777" w:rsidR="009B4D6D" w:rsidRPr="00DA60A5" w:rsidRDefault="009B4D6D" w:rsidP="009B4D6D">
      <w:pPr>
        <w:pStyle w:val="Caption1"/>
        <w:rPr>
          <w:b w:val="0"/>
          <w:sz w:val="24"/>
          <w:szCs w:val="24"/>
        </w:rPr>
      </w:pPr>
    </w:p>
    <w:p w14:paraId="7F6DA485" w14:textId="77777777" w:rsidR="009B4D6D" w:rsidRPr="00DA60A5" w:rsidRDefault="009B4D6D" w:rsidP="009B4D6D">
      <w:pPr>
        <w:pStyle w:val="Caption1"/>
        <w:rPr>
          <w:b w:val="0"/>
          <w:sz w:val="24"/>
          <w:szCs w:val="24"/>
        </w:rPr>
      </w:pPr>
      <w:r w:rsidRPr="00DA60A5">
        <w:rPr>
          <w:b w:val="0"/>
          <w:sz w:val="24"/>
          <w:szCs w:val="24"/>
        </w:rPr>
        <w:t>State five animal resources.</w:t>
      </w:r>
    </w:p>
    <w:p w14:paraId="2C4D75C8" w14:textId="77777777" w:rsidR="009B4D6D" w:rsidRPr="00DA60A5" w:rsidRDefault="009B4D6D" w:rsidP="009B4D6D">
      <w:pPr>
        <w:pStyle w:val="Caption1"/>
        <w:rPr>
          <w:b w:val="0"/>
          <w:sz w:val="24"/>
          <w:szCs w:val="24"/>
        </w:rPr>
      </w:pPr>
    </w:p>
    <w:p w14:paraId="32AC500D" w14:textId="43B8342A" w:rsidR="009B4D6D" w:rsidRPr="00DA60A5" w:rsidRDefault="009B4D6D" w:rsidP="009B4D6D">
      <w:pPr>
        <w:pStyle w:val="Caption1"/>
        <w:rPr>
          <w:b w:val="0"/>
          <w:sz w:val="24"/>
          <w:szCs w:val="24"/>
        </w:rPr>
      </w:pPr>
      <w:r w:rsidRPr="00DA60A5">
        <w:rPr>
          <w:b w:val="0"/>
          <w:sz w:val="24"/>
          <w:szCs w:val="24"/>
        </w:rPr>
        <w:t>Economic Importance of Resources from Living Things:</w:t>
      </w:r>
    </w:p>
    <w:p w14:paraId="1787C6C3" w14:textId="77777777" w:rsidR="009B4D6D" w:rsidRPr="00DA60A5" w:rsidRDefault="009B4D6D" w:rsidP="009B4D6D">
      <w:pPr>
        <w:pStyle w:val="Caption1"/>
        <w:rPr>
          <w:b w:val="0"/>
          <w:sz w:val="24"/>
          <w:szCs w:val="24"/>
        </w:rPr>
      </w:pPr>
    </w:p>
    <w:p w14:paraId="4EE0D79E" w14:textId="2A15DCCB" w:rsidR="009B4D6D" w:rsidRPr="00DA60A5" w:rsidRDefault="009B4D6D" w:rsidP="009B4D6D">
      <w:pPr>
        <w:pStyle w:val="Caption1"/>
        <w:rPr>
          <w:b w:val="0"/>
          <w:sz w:val="24"/>
          <w:szCs w:val="24"/>
        </w:rPr>
      </w:pPr>
      <w:r w:rsidRPr="00DA60A5">
        <w:rPr>
          <w:b w:val="0"/>
          <w:sz w:val="24"/>
          <w:szCs w:val="24"/>
        </w:rPr>
        <w:t>1. Source of Food:</w:t>
      </w:r>
    </w:p>
    <w:p w14:paraId="22BCABC1" w14:textId="77777777" w:rsidR="009B4D6D" w:rsidRPr="00DA60A5" w:rsidRDefault="009B4D6D" w:rsidP="009B4D6D">
      <w:pPr>
        <w:pStyle w:val="Caption1"/>
        <w:rPr>
          <w:b w:val="0"/>
          <w:sz w:val="24"/>
          <w:szCs w:val="24"/>
        </w:rPr>
      </w:pPr>
      <w:r w:rsidRPr="00DA60A5">
        <w:rPr>
          <w:b w:val="0"/>
          <w:sz w:val="24"/>
          <w:szCs w:val="24"/>
        </w:rPr>
        <w:t xml:space="preserve">   - Plants and animals provide diverse food sources.</w:t>
      </w:r>
    </w:p>
    <w:p w14:paraId="3B15DF69" w14:textId="77777777" w:rsidR="009B4D6D" w:rsidRPr="00DA60A5" w:rsidRDefault="009B4D6D" w:rsidP="009B4D6D">
      <w:pPr>
        <w:pStyle w:val="Caption1"/>
        <w:rPr>
          <w:b w:val="0"/>
          <w:sz w:val="24"/>
          <w:szCs w:val="24"/>
        </w:rPr>
      </w:pPr>
    </w:p>
    <w:p w14:paraId="51287FE2" w14:textId="2337BA39" w:rsidR="009B4D6D" w:rsidRPr="00DA60A5" w:rsidRDefault="009B4D6D" w:rsidP="009B4D6D">
      <w:pPr>
        <w:pStyle w:val="Caption1"/>
        <w:rPr>
          <w:b w:val="0"/>
          <w:sz w:val="24"/>
          <w:szCs w:val="24"/>
        </w:rPr>
      </w:pPr>
      <w:r w:rsidRPr="00DA60A5">
        <w:rPr>
          <w:b w:val="0"/>
          <w:sz w:val="24"/>
          <w:szCs w:val="24"/>
        </w:rPr>
        <w:t>2. Raw Materials for Industries:</w:t>
      </w:r>
    </w:p>
    <w:p w14:paraId="19BED88C" w14:textId="77777777" w:rsidR="009B4D6D" w:rsidRPr="00DA60A5" w:rsidRDefault="009B4D6D" w:rsidP="009B4D6D">
      <w:pPr>
        <w:pStyle w:val="Caption1"/>
        <w:rPr>
          <w:b w:val="0"/>
          <w:sz w:val="24"/>
          <w:szCs w:val="24"/>
        </w:rPr>
      </w:pPr>
      <w:r w:rsidRPr="00DA60A5">
        <w:rPr>
          <w:b w:val="0"/>
          <w:sz w:val="24"/>
          <w:szCs w:val="24"/>
        </w:rPr>
        <w:t xml:space="preserve">   - Timber, leather, and milk serve as raw materials.</w:t>
      </w:r>
    </w:p>
    <w:p w14:paraId="4986255C" w14:textId="77777777" w:rsidR="009B4D6D" w:rsidRPr="00DA60A5" w:rsidRDefault="009B4D6D" w:rsidP="009B4D6D">
      <w:pPr>
        <w:pStyle w:val="Caption1"/>
        <w:rPr>
          <w:b w:val="0"/>
          <w:sz w:val="24"/>
          <w:szCs w:val="24"/>
        </w:rPr>
      </w:pPr>
    </w:p>
    <w:p w14:paraId="3A542499" w14:textId="525AD32C" w:rsidR="009B4D6D" w:rsidRPr="00DA60A5" w:rsidRDefault="009B4D6D" w:rsidP="009B4D6D">
      <w:pPr>
        <w:pStyle w:val="Caption1"/>
        <w:rPr>
          <w:b w:val="0"/>
          <w:sz w:val="24"/>
          <w:szCs w:val="24"/>
        </w:rPr>
      </w:pPr>
      <w:r w:rsidRPr="00DA60A5">
        <w:rPr>
          <w:b w:val="0"/>
          <w:sz w:val="24"/>
          <w:szCs w:val="24"/>
        </w:rPr>
        <w:t>3. Medicinal Uses:</w:t>
      </w:r>
    </w:p>
    <w:p w14:paraId="490CC3D2" w14:textId="77777777" w:rsidR="009B4D6D" w:rsidRPr="00DA60A5" w:rsidRDefault="009B4D6D" w:rsidP="009B4D6D">
      <w:pPr>
        <w:pStyle w:val="Caption1"/>
        <w:rPr>
          <w:b w:val="0"/>
          <w:sz w:val="24"/>
          <w:szCs w:val="24"/>
        </w:rPr>
      </w:pPr>
      <w:r w:rsidRPr="00DA60A5">
        <w:rPr>
          <w:b w:val="0"/>
          <w:sz w:val="24"/>
          <w:szCs w:val="24"/>
        </w:rPr>
        <w:t xml:space="preserve">   - Many plants offer medicinal properties.</w:t>
      </w:r>
    </w:p>
    <w:p w14:paraId="09C118A6" w14:textId="77777777" w:rsidR="009B4D6D" w:rsidRPr="00DA60A5" w:rsidRDefault="009B4D6D" w:rsidP="009B4D6D">
      <w:pPr>
        <w:pStyle w:val="Caption1"/>
        <w:rPr>
          <w:b w:val="0"/>
          <w:sz w:val="24"/>
          <w:szCs w:val="24"/>
        </w:rPr>
      </w:pPr>
    </w:p>
    <w:p w14:paraId="4FDB451C" w14:textId="2E46870A" w:rsidR="009B4D6D" w:rsidRPr="00DA60A5" w:rsidRDefault="009B4D6D" w:rsidP="009B4D6D">
      <w:pPr>
        <w:pStyle w:val="Caption1"/>
        <w:rPr>
          <w:b w:val="0"/>
          <w:sz w:val="24"/>
          <w:szCs w:val="24"/>
        </w:rPr>
      </w:pPr>
      <w:r w:rsidRPr="00DA60A5">
        <w:rPr>
          <w:b w:val="0"/>
          <w:sz w:val="24"/>
          <w:szCs w:val="24"/>
        </w:rPr>
        <w:t>4. Environmental Benefits:</w:t>
      </w:r>
    </w:p>
    <w:p w14:paraId="29F734D7" w14:textId="77777777" w:rsidR="009B4D6D" w:rsidRPr="00DA60A5" w:rsidRDefault="009B4D6D" w:rsidP="009B4D6D">
      <w:pPr>
        <w:pStyle w:val="Caption1"/>
        <w:rPr>
          <w:b w:val="0"/>
          <w:sz w:val="24"/>
          <w:szCs w:val="24"/>
        </w:rPr>
      </w:pPr>
      <w:r w:rsidRPr="00DA60A5">
        <w:rPr>
          <w:b w:val="0"/>
          <w:sz w:val="24"/>
          <w:szCs w:val="24"/>
        </w:rPr>
        <w:t xml:space="preserve">   - Plants produce oxygen, purifying the environment.</w:t>
      </w:r>
    </w:p>
    <w:p w14:paraId="0BB2E4A4" w14:textId="77777777" w:rsidR="009B4D6D" w:rsidRPr="00DA60A5" w:rsidRDefault="009B4D6D" w:rsidP="009B4D6D">
      <w:pPr>
        <w:pStyle w:val="Caption1"/>
        <w:rPr>
          <w:b w:val="0"/>
          <w:sz w:val="24"/>
          <w:szCs w:val="24"/>
        </w:rPr>
      </w:pPr>
    </w:p>
    <w:p w14:paraId="68FA1475" w14:textId="3AC0BD35" w:rsidR="009B4D6D" w:rsidRPr="00DA60A5" w:rsidRDefault="009B4D6D" w:rsidP="009B4D6D">
      <w:pPr>
        <w:pStyle w:val="Caption1"/>
        <w:rPr>
          <w:b w:val="0"/>
          <w:sz w:val="24"/>
          <w:szCs w:val="24"/>
        </w:rPr>
      </w:pPr>
      <w:r w:rsidRPr="00DA60A5">
        <w:rPr>
          <w:b w:val="0"/>
          <w:sz w:val="24"/>
          <w:szCs w:val="24"/>
        </w:rPr>
        <w:t>5. Agricultural Assistance:</w:t>
      </w:r>
    </w:p>
    <w:p w14:paraId="5CEFC523" w14:textId="77777777" w:rsidR="009B4D6D" w:rsidRPr="00DA60A5" w:rsidRDefault="009B4D6D" w:rsidP="009B4D6D">
      <w:pPr>
        <w:pStyle w:val="Caption1"/>
        <w:rPr>
          <w:b w:val="0"/>
          <w:sz w:val="24"/>
          <w:szCs w:val="24"/>
        </w:rPr>
      </w:pPr>
      <w:r w:rsidRPr="00DA60A5">
        <w:rPr>
          <w:b w:val="0"/>
          <w:sz w:val="24"/>
          <w:szCs w:val="24"/>
        </w:rPr>
        <w:t xml:space="preserve">   - Animals aid in farming activities.</w:t>
      </w:r>
    </w:p>
    <w:p w14:paraId="756ABA7C" w14:textId="77777777" w:rsidR="009B4D6D" w:rsidRPr="00DA60A5" w:rsidRDefault="009B4D6D" w:rsidP="009B4D6D">
      <w:pPr>
        <w:pStyle w:val="Caption1"/>
        <w:rPr>
          <w:b w:val="0"/>
          <w:sz w:val="24"/>
          <w:szCs w:val="24"/>
        </w:rPr>
      </w:pPr>
    </w:p>
    <w:p w14:paraId="1A812108" w14:textId="5977912D" w:rsidR="009B4D6D" w:rsidRPr="00DA60A5" w:rsidRDefault="009B4D6D" w:rsidP="009B4D6D">
      <w:pPr>
        <w:pStyle w:val="Caption1"/>
        <w:rPr>
          <w:b w:val="0"/>
          <w:sz w:val="24"/>
          <w:szCs w:val="24"/>
        </w:rPr>
      </w:pPr>
      <w:r w:rsidRPr="00DA60A5">
        <w:rPr>
          <w:b w:val="0"/>
          <w:sz w:val="24"/>
          <w:szCs w:val="24"/>
        </w:rPr>
        <w:t>6. Economic Value:</w:t>
      </w:r>
    </w:p>
    <w:p w14:paraId="66DCFEA7" w14:textId="77777777" w:rsidR="009B4D6D" w:rsidRPr="00DA60A5" w:rsidRDefault="009B4D6D" w:rsidP="009B4D6D">
      <w:pPr>
        <w:pStyle w:val="Caption1"/>
        <w:rPr>
          <w:b w:val="0"/>
          <w:sz w:val="24"/>
          <w:szCs w:val="24"/>
        </w:rPr>
      </w:pPr>
      <w:r w:rsidRPr="00DA60A5">
        <w:rPr>
          <w:b w:val="0"/>
          <w:sz w:val="24"/>
          <w:szCs w:val="24"/>
        </w:rPr>
        <w:t xml:space="preserve">   - Plants and animals generate income for farmers.</w:t>
      </w:r>
    </w:p>
    <w:p w14:paraId="47224933" w14:textId="77777777" w:rsidR="009B4D6D" w:rsidRPr="00DA60A5" w:rsidRDefault="009B4D6D" w:rsidP="009B4D6D">
      <w:pPr>
        <w:pStyle w:val="Caption1"/>
        <w:rPr>
          <w:b w:val="0"/>
          <w:sz w:val="24"/>
          <w:szCs w:val="24"/>
        </w:rPr>
      </w:pPr>
    </w:p>
    <w:p w14:paraId="095EFF06" w14:textId="004B7746" w:rsidR="009B4D6D" w:rsidRPr="00DA60A5" w:rsidRDefault="009B4D6D" w:rsidP="009B4D6D">
      <w:pPr>
        <w:pStyle w:val="Caption1"/>
        <w:rPr>
          <w:b w:val="0"/>
          <w:sz w:val="24"/>
          <w:szCs w:val="24"/>
        </w:rPr>
      </w:pPr>
      <w:r w:rsidRPr="00DA60A5">
        <w:rPr>
          <w:b w:val="0"/>
          <w:sz w:val="24"/>
          <w:szCs w:val="24"/>
        </w:rPr>
        <w:t>7. Employment Opportunities:</w:t>
      </w:r>
    </w:p>
    <w:p w14:paraId="1C6A4653" w14:textId="77777777" w:rsidR="009B4D6D" w:rsidRPr="00DA60A5" w:rsidRDefault="009B4D6D" w:rsidP="009B4D6D">
      <w:pPr>
        <w:pStyle w:val="Caption1"/>
        <w:rPr>
          <w:b w:val="0"/>
          <w:sz w:val="24"/>
          <w:szCs w:val="24"/>
        </w:rPr>
      </w:pPr>
      <w:r w:rsidRPr="00DA60A5">
        <w:rPr>
          <w:b w:val="0"/>
          <w:sz w:val="24"/>
          <w:szCs w:val="24"/>
        </w:rPr>
        <w:t xml:space="preserve">   - Agriculture and related sectors provide jobs.</w:t>
      </w:r>
    </w:p>
    <w:p w14:paraId="34189A05" w14:textId="77777777" w:rsidR="009B4D6D" w:rsidRPr="00DA60A5" w:rsidRDefault="009B4D6D" w:rsidP="009B4D6D">
      <w:pPr>
        <w:pStyle w:val="Caption1"/>
        <w:rPr>
          <w:b w:val="0"/>
          <w:sz w:val="24"/>
          <w:szCs w:val="24"/>
        </w:rPr>
      </w:pPr>
    </w:p>
    <w:p w14:paraId="2ED990AD" w14:textId="3B086046" w:rsidR="009B4D6D" w:rsidRPr="00DA60A5" w:rsidRDefault="009B4D6D" w:rsidP="009B4D6D">
      <w:pPr>
        <w:pStyle w:val="Caption1"/>
        <w:rPr>
          <w:b w:val="0"/>
          <w:sz w:val="24"/>
          <w:szCs w:val="24"/>
        </w:rPr>
      </w:pPr>
      <w:r w:rsidRPr="00DA60A5">
        <w:rPr>
          <w:b w:val="0"/>
          <w:sz w:val="24"/>
          <w:szCs w:val="24"/>
        </w:rPr>
        <w:t>8. Ornamental Use:</w:t>
      </w:r>
    </w:p>
    <w:p w14:paraId="6B901509" w14:textId="77777777" w:rsidR="009B4D6D" w:rsidRPr="00DA60A5" w:rsidRDefault="009B4D6D" w:rsidP="009B4D6D">
      <w:pPr>
        <w:pStyle w:val="Caption1"/>
        <w:rPr>
          <w:b w:val="0"/>
          <w:sz w:val="24"/>
          <w:szCs w:val="24"/>
        </w:rPr>
      </w:pPr>
      <w:r w:rsidRPr="00DA60A5">
        <w:rPr>
          <w:b w:val="0"/>
          <w:sz w:val="24"/>
          <w:szCs w:val="24"/>
        </w:rPr>
        <w:t xml:space="preserve">   - Ornamental plants beautify surroundings.</w:t>
      </w:r>
    </w:p>
    <w:p w14:paraId="1183F275" w14:textId="77777777" w:rsidR="009B4D6D" w:rsidRPr="00DA60A5" w:rsidRDefault="009B4D6D" w:rsidP="009B4D6D">
      <w:pPr>
        <w:pStyle w:val="Caption1"/>
        <w:rPr>
          <w:b w:val="0"/>
          <w:sz w:val="24"/>
          <w:szCs w:val="24"/>
        </w:rPr>
      </w:pPr>
    </w:p>
    <w:p w14:paraId="0DF93378" w14:textId="779913A2" w:rsidR="009B4D6D" w:rsidRPr="00DA60A5" w:rsidRDefault="009B4D6D" w:rsidP="009B4D6D">
      <w:pPr>
        <w:pStyle w:val="Caption1"/>
        <w:rPr>
          <w:b w:val="0"/>
          <w:sz w:val="24"/>
          <w:szCs w:val="24"/>
        </w:rPr>
      </w:pPr>
      <w:r w:rsidRPr="00DA60A5">
        <w:rPr>
          <w:b w:val="0"/>
          <w:sz w:val="24"/>
          <w:szCs w:val="24"/>
        </w:rPr>
        <w:t>9. Tourism:</w:t>
      </w:r>
    </w:p>
    <w:p w14:paraId="2C384894" w14:textId="77777777" w:rsidR="009B4D6D" w:rsidRPr="00DA60A5" w:rsidRDefault="009B4D6D" w:rsidP="009B4D6D">
      <w:pPr>
        <w:pStyle w:val="Caption1"/>
        <w:rPr>
          <w:b w:val="0"/>
          <w:sz w:val="24"/>
          <w:szCs w:val="24"/>
        </w:rPr>
      </w:pPr>
      <w:r w:rsidRPr="00DA60A5">
        <w:rPr>
          <w:b w:val="0"/>
          <w:sz w:val="24"/>
          <w:szCs w:val="24"/>
        </w:rPr>
        <w:t xml:space="preserve">   - Zoos and parks with animals attract tourists.</w:t>
      </w:r>
    </w:p>
    <w:p w14:paraId="06452245" w14:textId="77777777" w:rsidR="009B4D6D" w:rsidRPr="00DA60A5" w:rsidRDefault="009B4D6D" w:rsidP="009B4D6D">
      <w:pPr>
        <w:pStyle w:val="Caption1"/>
        <w:rPr>
          <w:b w:val="0"/>
          <w:sz w:val="24"/>
          <w:szCs w:val="24"/>
        </w:rPr>
      </w:pPr>
    </w:p>
    <w:p w14:paraId="25407601" w14:textId="0E09745E" w:rsidR="009B4D6D" w:rsidRPr="00DA60A5" w:rsidRDefault="009B4D6D" w:rsidP="009B4D6D">
      <w:pPr>
        <w:pStyle w:val="Caption1"/>
        <w:rPr>
          <w:b w:val="0"/>
          <w:sz w:val="24"/>
          <w:szCs w:val="24"/>
        </w:rPr>
      </w:pPr>
      <w:r w:rsidRPr="00DA60A5">
        <w:rPr>
          <w:b w:val="0"/>
          <w:sz w:val="24"/>
          <w:szCs w:val="24"/>
        </w:rPr>
        <w:t>Evaluation:</w:t>
      </w:r>
    </w:p>
    <w:p w14:paraId="34FBBC09" w14:textId="77777777" w:rsidR="009B4D6D" w:rsidRPr="00DA60A5" w:rsidRDefault="009B4D6D" w:rsidP="009B4D6D">
      <w:pPr>
        <w:pStyle w:val="Caption1"/>
        <w:rPr>
          <w:b w:val="0"/>
          <w:sz w:val="24"/>
          <w:szCs w:val="24"/>
        </w:rPr>
      </w:pPr>
    </w:p>
    <w:p w14:paraId="38697D89" w14:textId="77777777" w:rsidR="009B4D6D" w:rsidRPr="00DA60A5" w:rsidRDefault="009B4D6D" w:rsidP="009B4D6D">
      <w:pPr>
        <w:pStyle w:val="Caption1"/>
        <w:rPr>
          <w:b w:val="0"/>
          <w:sz w:val="24"/>
          <w:szCs w:val="24"/>
        </w:rPr>
      </w:pPr>
      <w:r w:rsidRPr="00DA60A5">
        <w:rPr>
          <w:b w:val="0"/>
          <w:sz w:val="24"/>
          <w:szCs w:val="24"/>
        </w:rPr>
        <w:t>State five importance of plant and animal resources.</w:t>
      </w:r>
    </w:p>
    <w:p w14:paraId="4201C98F" w14:textId="77777777" w:rsidR="009B4D6D" w:rsidRPr="00DA60A5" w:rsidRDefault="009B4D6D" w:rsidP="009B4D6D">
      <w:pPr>
        <w:pStyle w:val="Caption1"/>
        <w:rPr>
          <w:b w:val="0"/>
          <w:sz w:val="24"/>
          <w:szCs w:val="24"/>
        </w:rPr>
      </w:pPr>
    </w:p>
    <w:p w14:paraId="599E5627" w14:textId="58215B83" w:rsidR="009B4D6D" w:rsidRPr="00DA60A5" w:rsidRDefault="009B4D6D" w:rsidP="009B4D6D">
      <w:pPr>
        <w:pStyle w:val="Caption1"/>
        <w:rPr>
          <w:b w:val="0"/>
          <w:sz w:val="24"/>
          <w:szCs w:val="24"/>
        </w:rPr>
      </w:pPr>
      <w:r w:rsidRPr="00DA60A5">
        <w:rPr>
          <w:b w:val="0"/>
          <w:sz w:val="24"/>
          <w:szCs w:val="24"/>
        </w:rPr>
        <w:t>General Evaluation:</w:t>
      </w:r>
    </w:p>
    <w:p w14:paraId="2A5C02E4" w14:textId="77777777" w:rsidR="009B4D6D" w:rsidRPr="00DA60A5" w:rsidRDefault="009B4D6D" w:rsidP="009B4D6D">
      <w:pPr>
        <w:pStyle w:val="Caption1"/>
        <w:rPr>
          <w:b w:val="0"/>
          <w:sz w:val="24"/>
          <w:szCs w:val="24"/>
        </w:rPr>
      </w:pPr>
    </w:p>
    <w:p w14:paraId="26E7ADCF" w14:textId="4A689FCD" w:rsidR="009B4D6D" w:rsidRPr="00DA60A5" w:rsidRDefault="009B4D6D" w:rsidP="009B4D6D">
      <w:pPr>
        <w:pStyle w:val="Caption1"/>
        <w:rPr>
          <w:b w:val="0"/>
          <w:sz w:val="24"/>
          <w:szCs w:val="24"/>
        </w:rPr>
      </w:pPr>
      <w:r w:rsidRPr="00DA60A5">
        <w:rPr>
          <w:b w:val="0"/>
          <w:sz w:val="24"/>
          <w:szCs w:val="24"/>
        </w:rPr>
        <w:t>1. Name five plant and animal resources each.</w:t>
      </w:r>
    </w:p>
    <w:p w14:paraId="2103B4E5" w14:textId="0C2E43C4" w:rsidR="009B4D6D" w:rsidRPr="00DA60A5" w:rsidRDefault="009B4D6D" w:rsidP="009B4D6D">
      <w:pPr>
        <w:pStyle w:val="Caption1"/>
        <w:rPr>
          <w:b w:val="0"/>
          <w:sz w:val="24"/>
          <w:szCs w:val="24"/>
        </w:rPr>
      </w:pPr>
      <w:r w:rsidRPr="00DA60A5">
        <w:rPr>
          <w:b w:val="0"/>
          <w:sz w:val="24"/>
          <w:szCs w:val="24"/>
        </w:rPr>
        <w:t>2. Provide two differences between bones and horns</w:t>
      </w:r>
    </w:p>
    <w:p w14:paraId="263F6EBD" w14:textId="7B574656" w:rsidR="009B4D6D" w:rsidRPr="00DA60A5" w:rsidRDefault="009B4D6D" w:rsidP="009B4D6D">
      <w:pPr>
        <w:pStyle w:val="Caption1"/>
        <w:rPr>
          <w:b w:val="0"/>
          <w:sz w:val="24"/>
          <w:szCs w:val="24"/>
        </w:rPr>
      </w:pPr>
      <w:r w:rsidRPr="00DA60A5">
        <w:rPr>
          <w:b w:val="0"/>
          <w:sz w:val="24"/>
          <w:szCs w:val="24"/>
        </w:rPr>
        <w:t xml:space="preserve">3. Define </w:t>
      </w:r>
      <w:proofErr w:type="spellStart"/>
      <w:r w:rsidRPr="00DA60A5">
        <w:rPr>
          <w:b w:val="0"/>
          <w:sz w:val="24"/>
          <w:szCs w:val="24"/>
        </w:rPr>
        <w:t>Neurone</w:t>
      </w:r>
      <w:proofErr w:type="spellEnd"/>
      <w:r w:rsidRPr="00DA60A5">
        <w:rPr>
          <w:b w:val="0"/>
          <w:sz w:val="24"/>
          <w:szCs w:val="24"/>
        </w:rPr>
        <w:t>.</w:t>
      </w:r>
    </w:p>
    <w:p w14:paraId="6A880F51" w14:textId="46204844" w:rsidR="009B4D6D" w:rsidRPr="00DA60A5" w:rsidRDefault="009B4D6D" w:rsidP="009B4D6D">
      <w:pPr>
        <w:pStyle w:val="Caption1"/>
        <w:rPr>
          <w:b w:val="0"/>
          <w:sz w:val="24"/>
          <w:szCs w:val="24"/>
        </w:rPr>
      </w:pPr>
      <w:r w:rsidRPr="00DA60A5">
        <w:rPr>
          <w:b w:val="0"/>
          <w:sz w:val="24"/>
          <w:szCs w:val="24"/>
        </w:rPr>
        <w:t>4. Define flooding.</w:t>
      </w:r>
    </w:p>
    <w:p w14:paraId="00C07B49" w14:textId="2A8867F5" w:rsidR="009B4D6D" w:rsidRPr="00DA60A5" w:rsidRDefault="009B4D6D" w:rsidP="009B4D6D">
      <w:pPr>
        <w:pStyle w:val="Caption1"/>
        <w:rPr>
          <w:b w:val="0"/>
          <w:sz w:val="24"/>
          <w:szCs w:val="24"/>
        </w:rPr>
      </w:pPr>
      <w:r w:rsidRPr="00DA60A5">
        <w:rPr>
          <w:b w:val="0"/>
          <w:sz w:val="24"/>
          <w:szCs w:val="24"/>
        </w:rPr>
        <w:t>5. State five effects of deforestation.</w:t>
      </w:r>
    </w:p>
    <w:p w14:paraId="73463F5C" w14:textId="77777777" w:rsidR="009B4D6D" w:rsidRPr="00DA60A5" w:rsidRDefault="009B4D6D" w:rsidP="009B4D6D">
      <w:pPr>
        <w:pStyle w:val="Caption1"/>
        <w:rPr>
          <w:b w:val="0"/>
          <w:sz w:val="24"/>
          <w:szCs w:val="24"/>
        </w:rPr>
      </w:pPr>
    </w:p>
    <w:p w14:paraId="68F9B431" w14:textId="6C3E5162" w:rsidR="009B4D6D" w:rsidRPr="00DA60A5" w:rsidRDefault="009B4D6D" w:rsidP="009B4D6D">
      <w:pPr>
        <w:pStyle w:val="Caption1"/>
        <w:rPr>
          <w:b w:val="0"/>
          <w:sz w:val="24"/>
          <w:szCs w:val="24"/>
        </w:rPr>
      </w:pPr>
      <w:r w:rsidRPr="00DA60A5">
        <w:rPr>
          <w:b w:val="0"/>
          <w:sz w:val="24"/>
          <w:szCs w:val="24"/>
        </w:rPr>
        <w:t>Reading Assignment:</w:t>
      </w:r>
    </w:p>
    <w:p w14:paraId="4E82A646" w14:textId="77777777" w:rsidR="009B4D6D" w:rsidRPr="00DA60A5" w:rsidRDefault="009B4D6D" w:rsidP="009B4D6D">
      <w:pPr>
        <w:pStyle w:val="Caption1"/>
        <w:rPr>
          <w:b w:val="0"/>
          <w:sz w:val="24"/>
          <w:szCs w:val="24"/>
        </w:rPr>
      </w:pPr>
    </w:p>
    <w:p w14:paraId="0531A98B" w14:textId="665AD48E" w:rsidR="009B4D6D" w:rsidRPr="00DA60A5" w:rsidRDefault="009B4D6D" w:rsidP="009B4D6D">
      <w:pPr>
        <w:pStyle w:val="Caption1"/>
        <w:rPr>
          <w:b w:val="0"/>
          <w:sz w:val="24"/>
          <w:szCs w:val="24"/>
        </w:rPr>
      </w:pPr>
      <w:r w:rsidRPr="00DA60A5">
        <w:rPr>
          <w:b w:val="0"/>
          <w:sz w:val="24"/>
          <w:szCs w:val="24"/>
        </w:rPr>
        <w:t>Precious Seeds Basic Science for JSS Thre</w:t>
      </w:r>
      <w:r w:rsidR="00DA60A5">
        <w:rPr>
          <w:b w:val="0"/>
          <w:sz w:val="24"/>
          <w:szCs w:val="24"/>
        </w:rPr>
        <w:t>e</w:t>
      </w:r>
      <w:r w:rsidRPr="00DA60A5">
        <w:rPr>
          <w:b w:val="0"/>
          <w:sz w:val="24"/>
          <w:szCs w:val="24"/>
        </w:rPr>
        <w:t xml:space="preserve"> by J.O </w:t>
      </w:r>
      <w:proofErr w:type="spellStart"/>
      <w:r w:rsidRPr="00DA60A5">
        <w:rPr>
          <w:b w:val="0"/>
          <w:sz w:val="24"/>
          <w:szCs w:val="24"/>
        </w:rPr>
        <w:t>Otugboyega</w:t>
      </w:r>
      <w:proofErr w:type="spellEnd"/>
      <w:r w:rsidRPr="00DA60A5">
        <w:rPr>
          <w:b w:val="0"/>
          <w:sz w:val="24"/>
          <w:szCs w:val="24"/>
        </w:rPr>
        <w:t xml:space="preserve"> et al. Chapter 15, Pages 95-96</w:t>
      </w:r>
    </w:p>
    <w:p w14:paraId="5D41F25D" w14:textId="77777777" w:rsidR="009B4D6D" w:rsidRPr="00DA60A5" w:rsidRDefault="009B4D6D" w:rsidP="009B4D6D">
      <w:pPr>
        <w:pStyle w:val="Caption1"/>
        <w:rPr>
          <w:b w:val="0"/>
          <w:sz w:val="24"/>
          <w:szCs w:val="24"/>
        </w:rPr>
      </w:pPr>
    </w:p>
    <w:p w14:paraId="45FBD4D1" w14:textId="7BECA339" w:rsidR="009B4D6D" w:rsidRPr="00DA60A5" w:rsidRDefault="009B4D6D" w:rsidP="009B4D6D">
      <w:pPr>
        <w:pStyle w:val="Caption1"/>
        <w:rPr>
          <w:b w:val="0"/>
          <w:sz w:val="24"/>
          <w:szCs w:val="24"/>
        </w:rPr>
      </w:pPr>
      <w:r w:rsidRPr="00DA60A5">
        <w:rPr>
          <w:b w:val="0"/>
          <w:sz w:val="24"/>
          <w:szCs w:val="24"/>
        </w:rPr>
        <w:t>Weekend Assignment:</w:t>
      </w:r>
    </w:p>
    <w:p w14:paraId="69203981" w14:textId="77777777" w:rsidR="009B4D6D" w:rsidRPr="00DA60A5" w:rsidRDefault="009B4D6D" w:rsidP="009B4D6D">
      <w:pPr>
        <w:pStyle w:val="Caption1"/>
        <w:rPr>
          <w:b w:val="0"/>
          <w:sz w:val="24"/>
          <w:szCs w:val="24"/>
        </w:rPr>
      </w:pPr>
    </w:p>
    <w:p w14:paraId="144AF311" w14:textId="42F1BE57" w:rsidR="009B4D6D" w:rsidRPr="00DA60A5" w:rsidRDefault="009B4D6D" w:rsidP="009B4D6D">
      <w:pPr>
        <w:pStyle w:val="Caption1"/>
        <w:rPr>
          <w:b w:val="0"/>
          <w:sz w:val="24"/>
          <w:szCs w:val="24"/>
        </w:rPr>
      </w:pPr>
      <w:r w:rsidRPr="00DA60A5">
        <w:rPr>
          <w:b w:val="0"/>
          <w:sz w:val="24"/>
          <w:szCs w:val="24"/>
        </w:rPr>
        <w:t>1. Which of the following is not a plant resource?</w:t>
      </w:r>
    </w:p>
    <w:p w14:paraId="1A5B878E" w14:textId="77777777" w:rsidR="009B4D6D" w:rsidRPr="00DA60A5" w:rsidRDefault="009B4D6D" w:rsidP="009B4D6D">
      <w:pPr>
        <w:pStyle w:val="Caption1"/>
        <w:rPr>
          <w:b w:val="0"/>
          <w:sz w:val="24"/>
          <w:szCs w:val="24"/>
        </w:rPr>
      </w:pPr>
      <w:r w:rsidRPr="00DA60A5">
        <w:rPr>
          <w:b w:val="0"/>
          <w:sz w:val="24"/>
          <w:szCs w:val="24"/>
        </w:rPr>
        <w:t xml:space="preserve">   - A. </w:t>
      </w:r>
      <w:proofErr w:type="gramStart"/>
      <w:r w:rsidRPr="00DA60A5">
        <w:rPr>
          <w:b w:val="0"/>
          <w:sz w:val="24"/>
          <w:szCs w:val="24"/>
        </w:rPr>
        <w:t>Food  B.</w:t>
      </w:r>
      <w:proofErr w:type="gramEnd"/>
      <w:r w:rsidRPr="00DA60A5">
        <w:rPr>
          <w:b w:val="0"/>
          <w:sz w:val="24"/>
          <w:szCs w:val="24"/>
        </w:rPr>
        <w:t xml:space="preserve"> Fuel  C. Latex  D. Fruit</w:t>
      </w:r>
    </w:p>
    <w:p w14:paraId="446C04CA" w14:textId="77777777" w:rsidR="009B4D6D" w:rsidRPr="00DA60A5" w:rsidRDefault="009B4D6D" w:rsidP="009B4D6D">
      <w:pPr>
        <w:pStyle w:val="Caption1"/>
        <w:rPr>
          <w:b w:val="0"/>
          <w:sz w:val="24"/>
          <w:szCs w:val="24"/>
        </w:rPr>
      </w:pPr>
    </w:p>
    <w:p w14:paraId="7F0087AE" w14:textId="4BB60DE8" w:rsidR="009B4D6D" w:rsidRPr="00DA60A5" w:rsidRDefault="009B4D6D" w:rsidP="009B4D6D">
      <w:pPr>
        <w:pStyle w:val="Caption1"/>
        <w:rPr>
          <w:b w:val="0"/>
          <w:sz w:val="24"/>
          <w:szCs w:val="24"/>
        </w:rPr>
      </w:pPr>
      <w:r w:rsidRPr="00DA60A5">
        <w:rPr>
          <w:b w:val="0"/>
          <w:sz w:val="24"/>
          <w:szCs w:val="24"/>
        </w:rPr>
        <w:t>2. The following are animal resources except:</w:t>
      </w:r>
    </w:p>
    <w:p w14:paraId="5262174B" w14:textId="77777777" w:rsidR="009B4D6D" w:rsidRPr="00DA60A5" w:rsidRDefault="009B4D6D" w:rsidP="009B4D6D">
      <w:pPr>
        <w:pStyle w:val="Caption1"/>
        <w:rPr>
          <w:b w:val="0"/>
          <w:sz w:val="24"/>
          <w:szCs w:val="24"/>
        </w:rPr>
      </w:pPr>
      <w:r w:rsidRPr="00DA60A5">
        <w:rPr>
          <w:b w:val="0"/>
          <w:sz w:val="24"/>
          <w:szCs w:val="24"/>
        </w:rPr>
        <w:t xml:space="preserve">   - A. </w:t>
      </w:r>
      <w:proofErr w:type="gramStart"/>
      <w:r w:rsidRPr="00DA60A5">
        <w:rPr>
          <w:b w:val="0"/>
          <w:sz w:val="24"/>
          <w:szCs w:val="24"/>
        </w:rPr>
        <w:t>Fur  B.</w:t>
      </w:r>
      <w:proofErr w:type="gramEnd"/>
      <w:r w:rsidRPr="00DA60A5">
        <w:rPr>
          <w:b w:val="0"/>
          <w:sz w:val="24"/>
          <w:szCs w:val="24"/>
        </w:rPr>
        <w:t xml:space="preserve"> Horn  C. Skin  D. </w:t>
      </w:r>
      <w:proofErr w:type="spellStart"/>
      <w:r w:rsidRPr="00DA60A5">
        <w:rPr>
          <w:b w:val="0"/>
          <w:sz w:val="24"/>
          <w:szCs w:val="24"/>
        </w:rPr>
        <w:t>Fibre</w:t>
      </w:r>
      <w:proofErr w:type="spellEnd"/>
    </w:p>
    <w:p w14:paraId="18248678" w14:textId="77777777" w:rsidR="009B4D6D" w:rsidRPr="00DA60A5" w:rsidRDefault="009B4D6D" w:rsidP="009B4D6D">
      <w:pPr>
        <w:pStyle w:val="Caption1"/>
        <w:rPr>
          <w:b w:val="0"/>
          <w:sz w:val="24"/>
          <w:szCs w:val="24"/>
        </w:rPr>
      </w:pPr>
    </w:p>
    <w:p w14:paraId="4C47647D" w14:textId="687CADA8" w:rsidR="009B4D6D" w:rsidRPr="00DA60A5" w:rsidRDefault="009B4D6D" w:rsidP="009B4D6D">
      <w:pPr>
        <w:pStyle w:val="Caption1"/>
        <w:rPr>
          <w:b w:val="0"/>
          <w:sz w:val="24"/>
          <w:szCs w:val="24"/>
        </w:rPr>
      </w:pPr>
      <w:r w:rsidRPr="00DA60A5">
        <w:rPr>
          <w:b w:val="0"/>
          <w:sz w:val="24"/>
          <w:szCs w:val="24"/>
        </w:rPr>
        <w:t>3. Which of the following is the process of producing and keeping milk?</w:t>
      </w:r>
    </w:p>
    <w:p w14:paraId="69E6E068" w14:textId="77777777" w:rsidR="009B4D6D" w:rsidRPr="00DA60A5" w:rsidRDefault="009B4D6D" w:rsidP="009B4D6D">
      <w:pPr>
        <w:pStyle w:val="Caption1"/>
        <w:rPr>
          <w:b w:val="0"/>
          <w:sz w:val="24"/>
          <w:szCs w:val="24"/>
        </w:rPr>
      </w:pPr>
      <w:r w:rsidRPr="00DA60A5">
        <w:rPr>
          <w:b w:val="0"/>
          <w:sz w:val="24"/>
          <w:szCs w:val="24"/>
        </w:rPr>
        <w:t xml:space="preserve">   - A. </w:t>
      </w:r>
      <w:proofErr w:type="gramStart"/>
      <w:r w:rsidRPr="00DA60A5">
        <w:rPr>
          <w:b w:val="0"/>
          <w:sz w:val="24"/>
          <w:szCs w:val="24"/>
        </w:rPr>
        <w:t>Farming  B.</w:t>
      </w:r>
      <w:proofErr w:type="gramEnd"/>
      <w:r w:rsidRPr="00DA60A5">
        <w:rPr>
          <w:b w:val="0"/>
          <w:sz w:val="24"/>
          <w:szCs w:val="24"/>
        </w:rPr>
        <w:t xml:space="preserve"> Poultry  C. Dairy  D. Skinning</w:t>
      </w:r>
    </w:p>
    <w:p w14:paraId="593BDD2E" w14:textId="77777777" w:rsidR="009B4D6D" w:rsidRPr="00DA60A5" w:rsidRDefault="009B4D6D" w:rsidP="009B4D6D">
      <w:pPr>
        <w:pStyle w:val="Caption1"/>
        <w:rPr>
          <w:b w:val="0"/>
          <w:sz w:val="24"/>
          <w:szCs w:val="24"/>
        </w:rPr>
      </w:pPr>
    </w:p>
    <w:p w14:paraId="68A12106" w14:textId="18E2C7A4" w:rsidR="009B4D6D" w:rsidRPr="00DA60A5" w:rsidRDefault="009B4D6D" w:rsidP="009B4D6D">
      <w:pPr>
        <w:pStyle w:val="Caption1"/>
        <w:rPr>
          <w:b w:val="0"/>
          <w:sz w:val="24"/>
          <w:szCs w:val="24"/>
        </w:rPr>
      </w:pPr>
      <w:r w:rsidRPr="00DA60A5">
        <w:rPr>
          <w:b w:val="0"/>
          <w:sz w:val="24"/>
          <w:szCs w:val="24"/>
        </w:rPr>
        <w:t>4. Which of the following is not a cash crop?</w:t>
      </w:r>
    </w:p>
    <w:p w14:paraId="087CD1ED" w14:textId="77777777" w:rsidR="009B4D6D" w:rsidRPr="00DA60A5" w:rsidRDefault="009B4D6D" w:rsidP="009B4D6D">
      <w:pPr>
        <w:pStyle w:val="Caption1"/>
        <w:rPr>
          <w:b w:val="0"/>
          <w:sz w:val="24"/>
          <w:szCs w:val="24"/>
        </w:rPr>
      </w:pPr>
      <w:r w:rsidRPr="00DA60A5">
        <w:rPr>
          <w:b w:val="0"/>
          <w:sz w:val="24"/>
          <w:szCs w:val="24"/>
        </w:rPr>
        <w:t xml:space="preserve">   - A. </w:t>
      </w:r>
      <w:proofErr w:type="gramStart"/>
      <w:r w:rsidRPr="00DA60A5">
        <w:rPr>
          <w:b w:val="0"/>
          <w:sz w:val="24"/>
          <w:szCs w:val="24"/>
        </w:rPr>
        <w:t>Cocoyam  B.</w:t>
      </w:r>
      <w:proofErr w:type="gramEnd"/>
      <w:r w:rsidRPr="00DA60A5">
        <w:rPr>
          <w:b w:val="0"/>
          <w:sz w:val="24"/>
          <w:szCs w:val="24"/>
        </w:rPr>
        <w:t xml:space="preserve"> Cocoa  C. Groundnut  D. Cotton</w:t>
      </w:r>
    </w:p>
    <w:p w14:paraId="378E3668" w14:textId="77777777" w:rsidR="009B4D6D" w:rsidRPr="00DA60A5" w:rsidRDefault="009B4D6D" w:rsidP="009B4D6D">
      <w:pPr>
        <w:pStyle w:val="Caption1"/>
        <w:rPr>
          <w:b w:val="0"/>
          <w:sz w:val="24"/>
          <w:szCs w:val="24"/>
        </w:rPr>
      </w:pPr>
    </w:p>
    <w:p w14:paraId="65CA0E4B" w14:textId="6C4D41EE" w:rsidR="009B4D6D" w:rsidRPr="00DA60A5" w:rsidRDefault="009B4D6D" w:rsidP="009B4D6D">
      <w:pPr>
        <w:pStyle w:val="Caption1"/>
        <w:rPr>
          <w:b w:val="0"/>
          <w:sz w:val="24"/>
          <w:szCs w:val="24"/>
        </w:rPr>
      </w:pPr>
      <w:r w:rsidRPr="00DA60A5">
        <w:rPr>
          <w:b w:val="0"/>
          <w:sz w:val="24"/>
          <w:szCs w:val="24"/>
        </w:rPr>
        <w:t>5. The following are ornamental plants except:</w:t>
      </w:r>
    </w:p>
    <w:p w14:paraId="13933D46" w14:textId="77777777" w:rsidR="009B4D6D" w:rsidRPr="00DA60A5" w:rsidRDefault="009B4D6D" w:rsidP="009B4D6D">
      <w:pPr>
        <w:pStyle w:val="Caption1"/>
        <w:rPr>
          <w:b w:val="0"/>
          <w:sz w:val="24"/>
          <w:szCs w:val="24"/>
        </w:rPr>
      </w:pPr>
      <w:r w:rsidRPr="00DA60A5">
        <w:rPr>
          <w:b w:val="0"/>
          <w:sz w:val="24"/>
          <w:szCs w:val="24"/>
        </w:rPr>
        <w:t xml:space="preserve">   - A. </w:t>
      </w:r>
      <w:proofErr w:type="gramStart"/>
      <w:r w:rsidRPr="00DA60A5">
        <w:rPr>
          <w:b w:val="0"/>
          <w:sz w:val="24"/>
          <w:szCs w:val="24"/>
        </w:rPr>
        <w:t>Hibiscus  B.</w:t>
      </w:r>
      <w:proofErr w:type="gramEnd"/>
      <w:r w:rsidRPr="00DA60A5">
        <w:rPr>
          <w:b w:val="0"/>
          <w:sz w:val="24"/>
          <w:szCs w:val="24"/>
        </w:rPr>
        <w:t xml:space="preserve"> Rose  C. Mango  D. Pride of Barbados</w:t>
      </w:r>
    </w:p>
    <w:p w14:paraId="12A25ABC" w14:textId="77777777" w:rsidR="009B4D6D" w:rsidRPr="00DA60A5" w:rsidRDefault="009B4D6D" w:rsidP="009B4D6D">
      <w:pPr>
        <w:pStyle w:val="Caption1"/>
        <w:rPr>
          <w:b w:val="0"/>
          <w:sz w:val="24"/>
          <w:szCs w:val="24"/>
        </w:rPr>
      </w:pPr>
    </w:p>
    <w:p w14:paraId="797F8987" w14:textId="61173CF6" w:rsidR="009B4D6D" w:rsidRPr="00DA60A5" w:rsidRDefault="009B4D6D" w:rsidP="009B4D6D">
      <w:pPr>
        <w:pStyle w:val="Caption1"/>
        <w:rPr>
          <w:b w:val="0"/>
          <w:sz w:val="24"/>
          <w:szCs w:val="24"/>
        </w:rPr>
      </w:pPr>
      <w:r w:rsidRPr="00DA60A5">
        <w:rPr>
          <w:b w:val="0"/>
          <w:sz w:val="24"/>
          <w:szCs w:val="24"/>
        </w:rPr>
        <w:t>Theory:</w:t>
      </w:r>
    </w:p>
    <w:p w14:paraId="2CCBF8D4" w14:textId="77777777" w:rsidR="009B4D6D" w:rsidRPr="00DA60A5" w:rsidRDefault="009B4D6D" w:rsidP="009B4D6D">
      <w:pPr>
        <w:pStyle w:val="Caption1"/>
        <w:rPr>
          <w:b w:val="0"/>
          <w:sz w:val="24"/>
          <w:szCs w:val="24"/>
        </w:rPr>
      </w:pPr>
    </w:p>
    <w:p w14:paraId="2815AF5D" w14:textId="29D4182C" w:rsidR="009B4D6D" w:rsidRPr="00DA60A5" w:rsidRDefault="009B4D6D" w:rsidP="009B4D6D">
      <w:pPr>
        <w:pStyle w:val="Caption1"/>
        <w:rPr>
          <w:b w:val="0"/>
          <w:sz w:val="24"/>
          <w:szCs w:val="24"/>
        </w:rPr>
      </w:pPr>
      <w:r w:rsidRPr="00DA60A5">
        <w:rPr>
          <w:b w:val="0"/>
          <w:sz w:val="24"/>
          <w:szCs w:val="24"/>
        </w:rPr>
        <w:t>1. Briefly explain the following terms:</w:t>
      </w:r>
    </w:p>
    <w:p w14:paraId="62F54E29" w14:textId="77777777" w:rsidR="009B4D6D" w:rsidRPr="00DA60A5" w:rsidRDefault="009B4D6D" w:rsidP="009B4D6D">
      <w:pPr>
        <w:pStyle w:val="Caption1"/>
        <w:rPr>
          <w:b w:val="0"/>
          <w:sz w:val="24"/>
          <w:szCs w:val="24"/>
        </w:rPr>
      </w:pPr>
      <w:r w:rsidRPr="00DA60A5">
        <w:rPr>
          <w:b w:val="0"/>
          <w:sz w:val="24"/>
          <w:szCs w:val="24"/>
        </w:rPr>
        <w:t xml:space="preserve">   a) Food crops</w:t>
      </w:r>
    </w:p>
    <w:p w14:paraId="77C470C1" w14:textId="77777777" w:rsidR="009B4D6D" w:rsidRPr="00DA60A5" w:rsidRDefault="009B4D6D" w:rsidP="009B4D6D">
      <w:pPr>
        <w:pStyle w:val="Caption1"/>
        <w:rPr>
          <w:b w:val="0"/>
          <w:sz w:val="24"/>
          <w:szCs w:val="24"/>
        </w:rPr>
      </w:pPr>
      <w:r w:rsidRPr="00DA60A5">
        <w:rPr>
          <w:b w:val="0"/>
          <w:sz w:val="24"/>
          <w:szCs w:val="24"/>
        </w:rPr>
        <w:t xml:space="preserve">   b) Cash crops</w:t>
      </w:r>
    </w:p>
    <w:p w14:paraId="4626919A" w14:textId="77777777" w:rsidR="009B4D6D" w:rsidRPr="00DA60A5" w:rsidRDefault="009B4D6D" w:rsidP="009B4D6D">
      <w:pPr>
        <w:pStyle w:val="Caption1"/>
        <w:rPr>
          <w:b w:val="0"/>
          <w:sz w:val="24"/>
          <w:szCs w:val="24"/>
        </w:rPr>
      </w:pPr>
      <w:r w:rsidRPr="00DA60A5">
        <w:rPr>
          <w:b w:val="0"/>
          <w:sz w:val="24"/>
          <w:szCs w:val="24"/>
        </w:rPr>
        <w:t xml:space="preserve">   c) Medicinal plants</w:t>
      </w:r>
    </w:p>
    <w:p w14:paraId="50AC9397" w14:textId="77777777" w:rsidR="009B4D6D" w:rsidRPr="00DA60A5" w:rsidRDefault="009B4D6D" w:rsidP="009B4D6D">
      <w:pPr>
        <w:pStyle w:val="Caption1"/>
        <w:rPr>
          <w:b w:val="0"/>
          <w:sz w:val="24"/>
          <w:szCs w:val="24"/>
        </w:rPr>
      </w:pPr>
      <w:r w:rsidRPr="00DA60A5">
        <w:rPr>
          <w:b w:val="0"/>
          <w:sz w:val="24"/>
          <w:szCs w:val="24"/>
        </w:rPr>
        <w:t xml:space="preserve">   d) Ornamental plants</w:t>
      </w:r>
    </w:p>
    <w:p w14:paraId="07A6EF1C" w14:textId="77777777" w:rsidR="009B4D6D" w:rsidRPr="00DA60A5" w:rsidRDefault="009B4D6D" w:rsidP="009B4D6D">
      <w:pPr>
        <w:pStyle w:val="Caption1"/>
        <w:rPr>
          <w:b w:val="0"/>
          <w:sz w:val="24"/>
          <w:szCs w:val="24"/>
        </w:rPr>
      </w:pPr>
    </w:p>
    <w:p w14:paraId="08D4C860" w14:textId="24FC9BC4" w:rsidR="009B4D6D" w:rsidRPr="00DA60A5" w:rsidRDefault="009B4D6D" w:rsidP="009B4D6D">
      <w:pPr>
        <w:pStyle w:val="Caption1"/>
        <w:jc w:val="left"/>
        <w:rPr>
          <w:b w:val="0"/>
          <w:sz w:val="24"/>
          <w:szCs w:val="24"/>
        </w:rPr>
      </w:pPr>
      <w:r w:rsidRPr="00DA60A5">
        <w:rPr>
          <w:b w:val="0"/>
          <w:sz w:val="24"/>
          <w:szCs w:val="24"/>
        </w:rPr>
        <w:t>2. State five importance of plant and animal resources.</w:t>
      </w:r>
    </w:p>
    <w:p w14:paraId="3916670C" w14:textId="77777777" w:rsidR="009B4D6D" w:rsidRDefault="009B4D6D" w:rsidP="009B4D6D">
      <w:pPr>
        <w:pStyle w:val="Caption1"/>
        <w:jc w:val="left"/>
        <w:rPr>
          <w:sz w:val="24"/>
          <w:szCs w:val="24"/>
        </w:rPr>
      </w:pPr>
    </w:p>
    <w:p w14:paraId="513C883E" w14:textId="77777777" w:rsidR="009B4D6D" w:rsidRDefault="009B4D6D" w:rsidP="009B4D6D">
      <w:pPr>
        <w:pStyle w:val="Caption1"/>
        <w:jc w:val="left"/>
        <w:rPr>
          <w:sz w:val="24"/>
          <w:szCs w:val="24"/>
        </w:rPr>
      </w:pPr>
    </w:p>
    <w:p w14:paraId="2D7231B1" w14:textId="77777777" w:rsidR="009B4D6D" w:rsidRDefault="009B4D6D" w:rsidP="009B4D6D">
      <w:pPr>
        <w:pStyle w:val="Caption1"/>
        <w:jc w:val="left"/>
        <w:rPr>
          <w:sz w:val="24"/>
          <w:szCs w:val="24"/>
        </w:rPr>
      </w:pPr>
    </w:p>
    <w:p w14:paraId="57EF23DE" w14:textId="77777777" w:rsidR="009B4D6D" w:rsidRDefault="009B4D6D" w:rsidP="009B4D6D">
      <w:pPr>
        <w:pStyle w:val="Caption1"/>
        <w:jc w:val="left"/>
        <w:rPr>
          <w:sz w:val="24"/>
          <w:szCs w:val="24"/>
        </w:rPr>
      </w:pPr>
    </w:p>
    <w:p w14:paraId="0988FB98" w14:textId="77777777" w:rsidR="009B4D6D" w:rsidRDefault="009B4D6D" w:rsidP="009B4D6D">
      <w:pPr>
        <w:pStyle w:val="Caption1"/>
        <w:jc w:val="left"/>
        <w:rPr>
          <w:sz w:val="24"/>
          <w:szCs w:val="24"/>
        </w:rPr>
      </w:pPr>
    </w:p>
    <w:p w14:paraId="1BDDDC0A" w14:textId="77777777" w:rsidR="009B4D6D" w:rsidRDefault="009B4D6D" w:rsidP="009B4D6D">
      <w:pPr>
        <w:pStyle w:val="Caption1"/>
        <w:jc w:val="left"/>
        <w:rPr>
          <w:sz w:val="24"/>
          <w:szCs w:val="24"/>
        </w:rPr>
      </w:pPr>
    </w:p>
    <w:p w14:paraId="16554197" w14:textId="16333CB8" w:rsidR="00DA60A5" w:rsidRPr="00DA60A5" w:rsidRDefault="00DA60A5" w:rsidP="00DA60A5">
      <w:pPr>
        <w:jc w:val="both"/>
        <w:rPr>
          <w:rFonts w:ascii="Times New Roman" w:eastAsia="Times New Roman" w:hAnsi="Times New Roman"/>
          <w:b/>
          <w:sz w:val="24"/>
          <w:szCs w:val="24"/>
        </w:rPr>
      </w:pPr>
      <w:r w:rsidRPr="00DA60A5">
        <w:rPr>
          <w:rFonts w:ascii="Times New Roman" w:eastAsia="Times New Roman" w:hAnsi="Times New Roman"/>
          <w:b/>
          <w:sz w:val="24"/>
          <w:szCs w:val="24"/>
        </w:rPr>
        <w:t>WEEK SEVEN</w:t>
      </w:r>
    </w:p>
    <w:p w14:paraId="5FC200FD" w14:textId="77777777" w:rsidR="00DA60A5" w:rsidRPr="00DA60A5" w:rsidRDefault="00DA60A5" w:rsidP="00DA60A5">
      <w:pPr>
        <w:jc w:val="both"/>
        <w:rPr>
          <w:rFonts w:ascii="Times New Roman" w:eastAsia="Times New Roman" w:hAnsi="Times New Roman"/>
          <w:b/>
          <w:sz w:val="24"/>
          <w:szCs w:val="24"/>
        </w:rPr>
      </w:pPr>
    </w:p>
    <w:p w14:paraId="732E3CC2" w14:textId="4A37C088" w:rsidR="00DA60A5" w:rsidRPr="00DA60A5" w:rsidRDefault="00DA60A5" w:rsidP="00BF10A0">
      <w:pPr>
        <w:jc w:val="center"/>
        <w:rPr>
          <w:rFonts w:ascii="Times New Roman" w:eastAsia="Times New Roman" w:hAnsi="Times New Roman"/>
          <w:b/>
          <w:sz w:val="24"/>
          <w:szCs w:val="24"/>
        </w:rPr>
      </w:pPr>
      <w:r w:rsidRPr="00DA60A5">
        <w:rPr>
          <w:rFonts w:ascii="Times New Roman" w:eastAsia="Times New Roman" w:hAnsi="Times New Roman"/>
          <w:b/>
          <w:sz w:val="24"/>
          <w:szCs w:val="24"/>
        </w:rPr>
        <w:t>Resources from Nonliving Things (Solid Minerals)</w:t>
      </w:r>
    </w:p>
    <w:p w14:paraId="4FDDD4A3" w14:textId="070DFAA9" w:rsidR="00DA60A5" w:rsidRPr="00DA60A5" w:rsidRDefault="00DA60A5" w:rsidP="00BF10A0">
      <w:pPr>
        <w:jc w:val="both"/>
        <w:rPr>
          <w:rFonts w:ascii="Times New Roman" w:eastAsia="Times New Roman" w:hAnsi="Times New Roman"/>
          <w:b/>
          <w:sz w:val="24"/>
          <w:szCs w:val="24"/>
        </w:rPr>
      </w:pPr>
      <w:r w:rsidRPr="00DA60A5">
        <w:rPr>
          <w:rFonts w:ascii="Times New Roman" w:eastAsia="Times New Roman" w:hAnsi="Times New Roman"/>
          <w:b/>
          <w:sz w:val="24"/>
          <w:szCs w:val="24"/>
        </w:rPr>
        <w:t>Content:</w:t>
      </w:r>
    </w:p>
    <w:p w14:paraId="0C335C4A" w14:textId="77777777" w:rsidR="00DA60A5" w:rsidRPr="00BF10A0" w:rsidRDefault="00DA60A5" w:rsidP="00DA60A5">
      <w:pPr>
        <w:jc w:val="both"/>
        <w:rPr>
          <w:rFonts w:ascii="Times New Roman" w:eastAsia="Times New Roman" w:hAnsi="Times New Roman"/>
          <w:sz w:val="24"/>
          <w:szCs w:val="24"/>
        </w:rPr>
      </w:pPr>
    </w:p>
    <w:p w14:paraId="29684C04" w14:textId="77777777" w:rsidR="00DA60A5" w:rsidRPr="00BF10A0" w:rsidRDefault="00DA60A5" w:rsidP="00DA60A5">
      <w:pPr>
        <w:jc w:val="both"/>
        <w:rPr>
          <w:rFonts w:ascii="Times New Roman" w:eastAsia="Times New Roman" w:hAnsi="Times New Roman"/>
          <w:sz w:val="24"/>
          <w:szCs w:val="24"/>
        </w:rPr>
      </w:pPr>
      <w:r w:rsidRPr="00BF10A0">
        <w:rPr>
          <w:rFonts w:ascii="Times New Roman" w:eastAsia="Times New Roman" w:hAnsi="Times New Roman"/>
          <w:sz w:val="24"/>
          <w:szCs w:val="24"/>
        </w:rPr>
        <w:t>- Mineral Resources</w:t>
      </w:r>
    </w:p>
    <w:p w14:paraId="2138F3B9" w14:textId="77777777" w:rsidR="00DA60A5" w:rsidRPr="00BF10A0" w:rsidRDefault="00DA60A5" w:rsidP="00DA60A5">
      <w:pPr>
        <w:jc w:val="both"/>
        <w:rPr>
          <w:rFonts w:ascii="Times New Roman" w:eastAsia="Times New Roman" w:hAnsi="Times New Roman"/>
          <w:sz w:val="24"/>
          <w:szCs w:val="24"/>
        </w:rPr>
      </w:pPr>
      <w:r w:rsidRPr="00BF10A0">
        <w:rPr>
          <w:rFonts w:ascii="Times New Roman" w:eastAsia="Times New Roman" w:hAnsi="Times New Roman"/>
          <w:sz w:val="24"/>
          <w:szCs w:val="24"/>
        </w:rPr>
        <w:t>- Some Mineral Resources, their Location, and Uses</w:t>
      </w:r>
    </w:p>
    <w:p w14:paraId="20EAB183" w14:textId="77777777" w:rsidR="00DA60A5" w:rsidRPr="00BF10A0" w:rsidRDefault="00DA60A5" w:rsidP="00DA60A5">
      <w:pPr>
        <w:jc w:val="both"/>
        <w:rPr>
          <w:rFonts w:ascii="Times New Roman" w:eastAsia="Times New Roman" w:hAnsi="Times New Roman"/>
          <w:sz w:val="24"/>
          <w:szCs w:val="24"/>
        </w:rPr>
      </w:pPr>
      <w:r w:rsidRPr="00BF10A0">
        <w:rPr>
          <w:rFonts w:ascii="Times New Roman" w:eastAsia="Times New Roman" w:hAnsi="Times New Roman"/>
          <w:sz w:val="24"/>
          <w:szCs w:val="24"/>
        </w:rPr>
        <w:t>- General Importance of Mineral Resources</w:t>
      </w:r>
    </w:p>
    <w:p w14:paraId="66A8B5FF" w14:textId="77777777" w:rsidR="00DA60A5" w:rsidRPr="00BF10A0" w:rsidRDefault="00DA60A5" w:rsidP="00DA60A5">
      <w:pPr>
        <w:jc w:val="both"/>
        <w:rPr>
          <w:rFonts w:ascii="Times New Roman" w:eastAsia="Times New Roman" w:hAnsi="Times New Roman"/>
          <w:sz w:val="24"/>
          <w:szCs w:val="24"/>
        </w:rPr>
      </w:pPr>
    </w:p>
    <w:p w14:paraId="715AD572" w14:textId="73E59951" w:rsidR="00DA60A5" w:rsidRPr="00BF10A0" w:rsidRDefault="00DA60A5" w:rsidP="00DA60A5">
      <w:pPr>
        <w:jc w:val="both"/>
        <w:rPr>
          <w:rFonts w:ascii="Times New Roman" w:eastAsia="Times New Roman" w:hAnsi="Times New Roman"/>
          <w:sz w:val="24"/>
          <w:szCs w:val="24"/>
        </w:rPr>
      </w:pPr>
      <w:r w:rsidRPr="00BF10A0">
        <w:rPr>
          <w:rFonts w:ascii="Times New Roman" w:eastAsia="Times New Roman" w:hAnsi="Times New Roman"/>
          <w:sz w:val="24"/>
          <w:szCs w:val="24"/>
        </w:rPr>
        <w:t>Mineral Resources</w:t>
      </w:r>
    </w:p>
    <w:p w14:paraId="44BB6023" w14:textId="77777777" w:rsidR="00DA60A5" w:rsidRPr="00BF10A0" w:rsidRDefault="00DA60A5" w:rsidP="00DA60A5">
      <w:pPr>
        <w:jc w:val="both"/>
        <w:rPr>
          <w:rFonts w:ascii="Times New Roman" w:eastAsia="Times New Roman" w:hAnsi="Times New Roman"/>
          <w:sz w:val="24"/>
          <w:szCs w:val="24"/>
        </w:rPr>
      </w:pPr>
    </w:p>
    <w:p w14:paraId="3F68410D" w14:textId="636403F1" w:rsidR="00EC5129" w:rsidRPr="00BF10A0" w:rsidRDefault="00DA60A5" w:rsidP="00DA60A5">
      <w:pPr>
        <w:jc w:val="both"/>
        <w:rPr>
          <w:rFonts w:ascii="Times New Roman" w:hAnsi="Times New Roman"/>
          <w:sz w:val="24"/>
          <w:szCs w:val="24"/>
        </w:rPr>
      </w:pPr>
      <w:r w:rsidRPr="00BF10A0">
        <w:rPr>
          <w:rFonts w:ascii="Times New Roman" w:eastAsia="Times New Roman" w:hAnsi="Times New Roman"/>
          <w:sz w:val="24"/>
          <w:szCs w:val="24"/>
        </w:rPr>
        <w:t>Mineral resources are natural deposits found in the Earth's crust, serving humanity's needs. Minerals can occur as single elements or compounds and may be found in solid or liquid states. Typically, solid minerals are discovered within the Earth as ores. An ore refers to a compound containing a valuable element deposited in the Earth.</w:t>
      </w:r>
    </w:p>
    <w:p w14:paraId="1D945B0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Some mineral resources, their location and their uses in Nigeria are given below</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88"/>
        <w:gridCol w:w="2766"/>
        <w:gridCol w:w="5521"/>
      </w:tblGrid>
      <w:tr w:rsidR="00827C00" w:rsidRPr="000B3BE2" w14:paraId="711437AC" w14:textId="77777777">
        <w:tc>
          <w:tcPr>
            <w:tcW w:w="1288" w:type="dxa"/>
            <w:tcBorders>
              <w:top w:val="single" w:sz="4" w:space="0" w:color="auto"/>
              <w:left w:val="single" w:sz="4" w:space="0" w:color="auto"/>
              <w:bottom w:val="single" w:sz="4" w:space="0" w:color="auto"/>
              <w:right w:val="single" w:sz="4" w:space="0" w:color="auto"/>
            </w:tcBorders>
          </w:tcPr>
          <w:p w14:paraId="5F74E412"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Mineral resources</w:t>
            </w:r>
          </w:p>
        </w:tc>
        <w:tc>
          <w:tcPr>
            <w:tcW w:w="2766" w:type="dxa"/>
            <w:tcBorders>
              <w:top w:val="single" w:sz="4" w:space="0" w:color="auto"/>
              <w:left w:val="single" w:sz="4" w:space="0" w:color="auto"/>
              <w:bottom w:val="single" w:sz="4" w:space="0" w:color="auto"/>
              <w:right w:val="single" w:sz="4" w:space="0" w:color="auto"/>
            </w:tcBorders>
          </w:tcPr>
          <w:p w14:paraId="225E8026"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Location</w:t>
            </w:r>
          </w:p>
        </w:tc>
        <w:tc>
          <w:tcPr>
            <w:tcW w:w="5521" w:type="dxa"/>
            <w:tcBorders>
              <w:top w:val="single" w:sz="4" w:space="0" w:color="auto"/>
              <w:left w:val="single" w:sz="4" w:space="0" w:color="auto"/>
              <w:bottom w:val="single" w:sz="4" w:space="0" w:color="auto"/>
              <w:right w:val="single" w:sz="4" w:space="0" w:color="auto"/>
            </w:tcBorders>
          </w:tcPr>
          <w:p w14:paraId="1E670414"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Uses</w:t>
            </w:r>
          </w:p>
        </w:tc>
      </w:tr>
      <w:tr w:rsidR="00827C00" w:rsidRPr="000B3BE2" w14:paraId="6E1C835B" w14:textId="77777777">
        <w:tc>
          <w:tcPr>
            <w:tcW w:w="1288" w:type="dxa"/>
            <w:tcBorders>
              <w:top w:val="single" w:sz="4" w:space="0" w:color="auto"/>
              <w:left w:val="single" w:sz="4" w:space="0" w:color="auto"/>
              <w:bottom w:val="single" w:sz="4" w:space="0" w:color="auto"/>
              <w:right w:val="single" w:sz="4" w:space="0" w:color="auto"/>
            </w:tcBorders>
          </w:tcPr>
          <w:p w14:paraId="2FA8BB78"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Gold</w:t>
            </w:r>
          </w:p>
        </w:tc>
        <w:tc>
          <w:tcPr>
            <w:tcW w:w="2766" w:type="dxa"/>
            <w:tcBorders>
              <w:top w:val="single" w:sz="4" w:space="0" w:color="auto"/>
              <w:left w:val="single" w:sz="4" w:space="0" w:color="auto"/>
              <w:bottom w:val="single" w:sz="4" w:space="0" w:color="auto"/>
              <w:right w:val="single" w:sz="4" w:space="0" w:color="auto"/>
            </w:tcBorders>
          </w:tcPr>
          <w:p w14:paraId="772CB957" w14:textId="77777777" w:rsidR="00827C00" w:rsidRPr="000B3BE2" w:rsidRDefault="0055630F" w:rsidP="00D078B2">
            <w:pPr>
              <w:jc w:val="both"/>
              <w:rPr>
                <w:rFonts w:ascii="Times New Roman" w:hAnsi="Times New Roman"/>
                <w:sz w:val="24"/>
                <w:szCs w:val="24"/>
              </w:rPr>
            </w:pPr>
            <w:proofErr w:type="spellStart"/>
            <w:proofErr w:type="gramStart"/>
            <w:r w:rsidRPr="000B3BE2">
              <w:rPr>
                <w:rFonts w:ascii="Times New Roman" w:hAnsi="Times New Roman"/>
                <w:sz w:val="24"/>
                <w:szCs w:val="24"/>
              </w:rPr>
              <w:t>Bida</w:t>
            </w:r>
            <w:proofErr w:type="spellEnd"/>
            <w:r w:rsidRPr="000B3BE2">
              <w:rPr>
                <w:rFonts w:ascii="Times New Roman" w:hAnsi="Times New Roman"/>
                <w:sz w:val="24"/>
                <w:szCs w:val="24"/>
              </w:rPr>
              <w:t>(</w:t>
            </w:r>
            <w:proofErr w:type="gramEnd"/>
            <w:r w:rsidRPr="000B3BE2">
              <w:rPr>
                <w:rFonts w:ascii="Times New Roman" w:hAnsi="Times New Roman"/>
                <w:sz w:val="24"/>
                <w:szCs w:val="24"/>
              </w:rPr>
              <w:t xml:space="preserve">Niger), Ondo, </w:t>
            </w:r>
            <w:proofErr w:type="spellStart"/>
            <w:r w:rsidRPr="000B3BE2">
              <w:rPr>
                <w:rFonts w:ascii="Times New Roman" w:hAnsi="Times New Roman"/>
                <w:sz w:val="24"/>
                <w:szCs w:val="24"/>
              </w:rPr>
              <w:t>katsina</w:t>
            </w:r>
            <w:proofErr w:type="spellEnd"/>
            <w:r w:rsidRPr="000B3BE2">
              <w:rPr>
                <w:rFonts w:ascii="Times New Roman" w:hAnsi="Times New Roman"/>
                <w:sz w:val="24"/>
                <w:szCs w:val="24"/>
              </w:rPr>
              <w:t xml:space="preserve">, </w:t>
            </w:r>
            <w:proofErr w:type="spellStart"/>
            <w:r w:rsidRPr="000B3BE2">
              <w:rPr>
                <w:rFonts w:ascii="Times New Roman" w:hAnsi="Times New Roman"/>
                <w:sz w:val="24"/>
                <w:szCs w:val="24"/>
              </w:rPr>
              <w:t>kebbi</w:t>
            </w:r>
            <w:proofErr w:type="spellEnd"/>
            <w:r w:rsidRPr="000B3BE2">
              <w:rPr>
                <w:rFonts w:ascii="Times New Roman" w:hAnsi="Times New Roman"/>
                <w:sz w:val="24"/>
                <w:szCs w:val="24"/>
              </w:rPr>
              <w:t xml:space="preserve">, </w:t>
            </w:r>
          </w:p>
        </w:tc>
        <w:tc>
          <w:tcPr>
            <w:tcW w:w="5521" w:type="dxa"/>
            <w:tcBorders>
              <w:top w:val="single" w:sz="4" w:space="0" w:color="auto"/>
              <w:left w:val="single" w:sz="4" w:space="0" w:color="auto"/>
              <w:bottom w:val="single" w:sz="4" w:space="0" w:color="auto"/>
              <w:right w:val="single" w:sz="4" w:space="0" w:color="auto"/>
            </w:tcBorders>
          </w:tcPr>
          <w:p w14:paraId="09CF3B2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Used for decoration and making </w:t>
            </w:r>
            <w:proofErr w:type="spellStart"/>
            <w:r w:rsidRPr="000B3BE2">
              <w:rPr>
                <w:rFonts w:ascii="Times New Roman" w:hAnsi="Times New Roman"/>
                <w:sz w:val="24"/>
                <w:szCs w:val="24"/>
              </w:rPr>
              <w:t>jewellery</w:t>
            </w:r>
            <w:proofErr w:type="spellEnd"/>
            <w:r w:rsidRPr="000B3BE2">
              <w:rPr>
                <w:rFonts w:ascii="Times New Roman" w:hAnsi="Times New Roman"/>
                <w:sz w:val="24"/>
                <w:szCs w:val="24"/>
              </w:rPr>
              <w:t>, coinage, currency etc.</w:t>
            </w:r>
          </w:p>
        </w:tc>
      </w:tr>
      <w:tr w:rsidR="00827C00" w:rsidRPr="000B3BE2" w14:paraId="7246D2BE" w14:textId="77777777">
        <w:tc>
          <w:tcPr>
            <w:tcW w:w="1288" w:type="dxa"/>
            <w:tcBorders>
              <w:top w:val="single" w:sz="4" w:space="0" w:color="auto"/>
              <w:left w:val="single" w:sz="4" w:space="0" w:color="auto"/>
              <w:bottom w:val="single" w:sz="4" w:space="0" w:color="auto"/>
              <w:right w:val="single" w:sz="4" w:space="0" w:color="auto"/>
            </w:tcBorders>
          </w:tcPr>
          <w:p w14:paraId="56E82B8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Limestone</w:t>
            </w:r>
          </w:p>
        </w:tc>
        <w:tc>
          <w:tcPr>
            <w:tcW w:w="2766" w:type="dxa"/>
            <w:tcBorders>
              <w:top w:val="single" w:sz="4" w:space="0" w:color="auto"/>
              <w:left w:val="single" w:sz="4" w:space="0" w:color="auto"/>
              <w:bottom w:val="single" w:sz="4" w:space="0" w:color="auto"/>
              <w:right w:val="single" w:sz="4" w:space="0" w:color="auto"/>
            </w:tcBorders>
          </w:tcPr>
          <w:p w14:paraId="23D9A7A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Ogun, Gombe, Kaduna</w:t>
            </w:r>
          </w:p>
        </w:tc>
        <w:tc>
          <w:tcPr>
            <w:tcW w:w="5521" w:type="dxa"/>
            <w:tcBorders>
              <w:top w:val="single" w:sz="4" w:space="0" w:color="auto"/>
              <w:left w:val="single" w:sz="4" w:space="0" w:color="auto"/>
              <w:bottom w:val="single" w:sz="4" w:space="0" w:color="auto"/>
              <w:right w:val="single" w:sz="4" w:space="0" w:color="auto"/>
            </w:tcBorders>
          </w:tcPr>
          <w:p w14:paraId="700105C2"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Used for making cement. Used as filter in paints. </w:t>
            </w:r>
          </w:p>
        </w:tc>
      </w:tr>
      <w:tr w:rsidR="00827C00" w:rsidRPr="000B3BE2" w14:paraId="2623CA74" w14:textId="77777777">
        <w:tc>
          <w:tcPr>
            <w:tcW w:w="1288" w:type="dxa"/>
            <w:tcBorders>
              <w:top w:val="single" w:sz="4" w:space="0" w:color="auto"/>
              <w:left w:val="single" w:sz="4" w:space="0" w:color="auto"/>
              <w:bottom w:val="single" w:sz="4" w:space="0" w:color="auto"/>
              <w:right w:val="single" w:sz="4" w:space="0" w:color="auto"/>
            </w:tcBorders>
          </w:tcPr>
          <w:p w14:paraId="220FB93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Kaolin</w:t>
            </w:r>
          </w:p>
        </w:tc>
        <w:tc>
          <w:tcPr>
            <w:tcW w:w="2766" w:type="dxa"/>
            <w:tcBorders>
              <w:top w:val="single" w:sz="4" w:space="0" w:color="auto"/>
              <w:left w:val="single" w:sz="4" w:space="0" w:color="auto"/>
              <w:bottom w:val="single" w:sz="4" w:space="0" w:color="auto"/>
              <w:right w:val="single" w:sz="4" w:space="0" w:color="auto"/>
            </w:tcBorders>
          </w:tcPr>
          <w:p w14:paraId="50402B25" w14:textId="77777777" w:rsidR="00827C00" w:rsidRPr="000B3BE2" w:rsidRDefault="0055630F" w:rsidP="00D078B2">
            <w:pPr>
              <w:jc w:val="both"/>
              <w:rPr>
                <w:rFonts w:ascii="Times New Roman" w:hAnsi="Times New Roman"/>
                <w:sz w:val="24"/>
                <w:szCs w:val="24"/>
              </w:rPr>
            </w:pPr>
            <w:proofErr w:type="spellStart"/>
            <w:r w:rsidRPr="000B3BE2">
              <w:rPr>
                <w:rFonts w:ascii="Times New Roman" w:hAnsi="Times New Roman"/>
                <w:sz w:val="24"/>
                <w:szCs w:val="24"/>
              </w:rPr>
              <w:t>Kogi</w:t>
            </w:r>
            <w:proofErr w:type="spellEnd"/>
            <w:r w:rsidRPr="000B3BE2">
              <w:rPr>
                <w:rFonts w:ascii="Times New Roman" w:hAnsi="Times New Roman"/>
                <w:sz w:val="24"/>
                <w:szCs w:val="24"/>
              </w:rPr>
              <w:t xml:space="preserve">, </w:t>
            </w:r>
            <w:proofErr w:type="spellStart"/>
            <w:r w:rsidRPr="000B3BE2">
              <w:rPr>
                <w:rFonts w:ascii="Times New Roman" w:hAnsi="Times New Roman"/>
                <w:sz w:val="24"/>
                <w:szCs w:val="24"/>
              </w:rPr>
              <w:t>Abia</w:t>
            </w:r>
            <w:proofErr w:type="spellEnd"/>
            <w:r w:rsidRPr="000B3BE2">
              <w:rPr>
                <w:rFonts w:ascii="Times New Roman" w:hAnsi="Times New Roman"/>
                <w:sz w:val="24"/>
                <w:szCs w:val="24"/>
              </w:rPr>
              <w:t xml:space="preserve">, Abuja, </w:t>
            </w:r>
            <w:proofErr w:type="spellStart"/>
            <w:r w:rsidRPr="000B3BE2">
              <w:rPr>
                <w:rFonts w:ascii="Times New Roman" w:hAnsi="Times New Roman"/>
                <w:sz w:val="24"/>
                <w:szCs w:val="24"/>
              </w:rPr>
              <w:t>katsina</w:t>
            </w:r>
            <w:proofErr w:type="spellEnd"/>
          </w:p>
        </w:tc>
        <w:tc>
          <w:tcPr>
            <w:tcW w:w="5521" w:type="dxa"/>
            <w:tcBorders>
              <w:top w:val="single" w:sz="4" w:space="0" w:color="auto"/>
              <w:left w:val="single" w:sz="4" w:space="0" w:color="auto"/>
              <w:bottom w:val="single" w:sz="4" w:space="0" w:color="auto"/>
              <w:right w:val="single" w:sz="4" w:space="0" w:color="auto"/>
            </w:tcBorders>
          </w:tcPr>
          <w:p w14:paraId="48C419EF"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Used for making ceramics and plates</w:t>
            </w:r>
          </w:p>
        </w:tc>
      </w:tr>
      <w:tr w:rsidR="00827C00" w:rsidRPr="000B3BE2" w14:paraId="1A5A53A0" w14:textId="77777777">
        <w:tc>
          <w:tcPr>
            <w:tcW w:w="1288" w:type="dxa"/>
            <w:tcBorders>
              <w:top w:val="single" w:sz="4" w:space="0" w:color="auto"/>
              <w:left w:val="single" w:sz="4" w:space="0" w:color="auto"/>
              <w:bottom w:val="single" w:sz="4" w:space="0" w:color="auto"/>
              <w:right w:val="single" w:sz="4" w:space="0" w:color="auto"/>
            </w:tcBorders>
          </w:tcPr>
          <w:p w14:paraId="461A9BCF"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Iron ore</w:t>
            </w:r>
          </w:p>
        </w:tc>
        <w:tc>
          <w:tcPr>
            <w:tcW w:w="2766" w:type="dxa"/>
            <w:tcBorders>
              <w:top w:val="single" w:sz="4" w:space="0" w:color="auto"/>
              <w:left w:val="single" w:sz="4" w:space="0" w:color="auto"/>
              <w:bottom w:val="single" w:sz="4" w:space="0" w:color="auto"/>
              <w:right w:val="single" w:sz="4" w:space="0" w:color="auto"/>
            </w:tcBorders>
          </w:tcPr>
          <w:p w14:paraId="05D81B9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Plateau, Benue, </w:t>
            </w:r>
            <w:proofErr w:type="spellStart"/>
            <w:r w:rsidRPr="000B3BE2">
              <w:rPr>
                <w:rFonts w:ascii="Times New Roman" w:hAnsi="Times New Roman"/>
                <w:sz w:val="24"/>
                <w:szCs w:val="24"/>
              </w:rPr>
              <w:t>Kogi</w:t>
            </w:r>
            <w:proofErr w:type="spellEnd"/>
            <w:r w:rsidRPr="000B3BE2">
              <w:rPr>
                <w:rFonts w:ascii="Times New Roman" w:hAnsi="Times New Roman"/>
                <w:sz w:val="24"/>
                <w:szCs w:val="24"/>
              </w:rPr>
              <w:t>, Anambra</w:t>
            </w:r>
          </w:p>
        </w:tc>
        <w:tc>
          <w:tcPr>
            <w:tcW w:w="5521" w:type="dxa"/>
            <w:tcBorders>
              <w:top w:val="single" w:sz="4" w:space="0" w:color="auto"/>
              <w:left w:val="single" w:sz="4" w:space="0" w:color="auto"/>
              <w:bottom w:val="single" w:sz="4" w:space="0" w:color="auto"/>
              <w:right w:val="single" w:sz="4" w:space="0" w:color="auto"/>
            </w:tcBorders>
          </w:tcPr>
          <w:p w14:paraId="4EA7E71E"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For making iron and steel. Also used for making alloys for various uses</w:t>
            </w:r>
          </w:p>
        </w:tc>
      </w:tr>
      <w:tr w:rsidR="00827C00" w:rsidRPr="000B3BE2" w14:paraId="0099013B" w14:textId="77777777">
        <w:tc>
          <w:tcPr>
            <w:tcW w:w="1288" w:type="dxa"/>
            <w:tcBorders>
              <w:top w:val="single" w:sz="4" w:space="0" w:color="auto"/>
              <w:left w:val="single" w:sz="4" w:space="0" w:color="auto"/>
              <w:bottom w:val="single" w:sz="4" w:space="0" w:color="auto"/>
              <w:right w:val="single" w:sz="4" w:space="0" w:color="auto"/>
            </w:tcBorders>
          </w:tcPr>
          <w:p w14:paraId="1646DFEB"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Zinc</w:t>
            </w:r>
          </w:p>
        </w:tc>
        <w:tc>
          <w:tcPr>
            <w:tcW w:w="2766" w:type="dxa"/>
            <w:tcBorders>
              <w:top w:val="single" w:sz="4" w:space="0" w:color="auto"/>
              <w:left w:val="single" w:sz="4" w:space="0" w:color="auto"/>
              <w:bottom w:val="single" w:sz="4" w:space="0" w:color="auto"/>
              <w:right w:val="single" w:sz="4" w:space="0" w:color="auto"/>
            </w:tcBorders>
          </w:tcPr>
          <w:p w14:paraId="3808F61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Bauchi, Benue, </w:t>
            </w:r>
            <w:proofErr w:type="spellStart"/>
            <w:r w:rsidRPr="000B3BE2">
              <w:rPr>
                <w:rFonts w:ascii="Times New Roman" w:hAnsi="Times New Roman"/>
                <w:sz w:val="24"/>
                <w:szCs w:val="24"/>
              </w:rPr>
              <w:t>Akwa</w:t>
            </w:r>
            <w:proofErr w:type="spellEnd"/>
            <w:r w:rsidRPr="000B3BE2">
              <w:rPr>
                <w:rFonts w:ascii="Times New Roman" w:hAnsi="Times New Roman"/>
                <w:sz w:val="24"/>
                <w:szCs w:val="24"/>
              </w:rPr>
              <w:t xml:space="preserve">-Ibom, </w:t>
            </w:r>
            <w:proofErr w:type="spellStart"/>
            <w:r w:rsidRPr="000B3BE2">
              <w:rPr>
                <w:rFonts w:ascii="Times New Roman" w:hAnsi="Times New Roman"/>
                <w:sz w:val="24"/>
                <w:szCs w:val="24"/>
              </w:rPr>
              <w:t>Abia</w:t>
            </w:r>
            <w:proofErr w:type="spellEnd"/>
            <w:r w:rsidRPr="000B3BE2">
              <w:rPr>
                <w:rFonts w:ascii="Times New Roman" w:hAnsi="Times New Roman"/>
                <w:sz w:val="24"/>
                <w:szCs w:val="24"/>
              </w:rPr>
              <w:t>, Anambra</w:t>
            </w:r>
          </w:p>
        </w:tc>
        <w:tc>
          <w:tcPr>
            <w:tcW w:w="5521" w:type="dxa"/>
            <w:tcBorders>
              <w:top w:val="single" w:sz="4" w:space="0" w:color="auto"/>
              <w:left w:val="single" w:sz="4" w:space="0" w:color="auto"/>
              <w:bottom w:val="single" w:sz="4" w:space="0" w:color="auto"/>
              <w:right w:val="single" w:sz="4" w:space="0" w:color="auto"/>
            </w:tcBorders>
          </w:tcPr>
          <w:p w14:paraId="4AD5A14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For making roofing sheets.</w:t>
            </w:r>
          </w:p>
        </w:tc>
      </w:tr>
      <w:tr w:rsidR="00827C00" w:rsidRPr="000B3BE2" w14:paraId="48535F8A" w14:textId="77777777">
        <w:tc>
          <w:tcPr>
            <w:tcW w:w="1288" w:type="dxa"/>
            <w:tcBorders>
              <w:top w:val="single" w:sz="4" w:space="0" w:color="auto"/>
              <w:left w:val="single" w:sz="4" w:space="0" w:color="auto"/>
              <w:bottom w:val="single" w:sz="4" w:space="0" w:color="auto"/>
              <w:right w:val="single" w:sz="4" w:space="0" w:color="auto"/>
            </w:tcBorders>
          </w:tcPr>
          <w:p w14:paraId="08D0DF25"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Coal</w:t>
            </w:r>
          </w:p>
        </w:tc>
        <w:tc>
          <w:tcPr>
            <w:tcW w:w="2766" w:type="dxa"/>
            <w:tcBorders>
              <w:top w:val="single" w:sz="4" w:space="0" w:color="auto"/>
              <w:left w:val="single" w:sz="4" w:space="0" w:color="auto"/>
              <w:bottom w:val="single" w:sz="4" w:space="0" w:color="auto"/>
              <w:right w:val="single" w:sz="4" w:space="0" w:color="auto"/>
            </w:tcBorders>
          </w:tcPr>
          <w:p w14:paraId="500D5673"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Enugu, Benue, </w:t>
            </w:r>
            <w:proofErr w:type="spellStart"/>
            <w:r w:rsidRPr="000B3BE2">
              <w:rPr>
                <w:rFonts w:ascii="Times New Roman" w:hAnsi="Times New Roman"/>
                <w:sz w:val="24"/>
                <w:szCs w:val="24"/>
              </w:rPr>
              <w:t>kogi</w:t>
            </w:r>
            <w:proofErr w:type="spellEnd"/>
            <w:r w:rsidRPr="000B3BE2">
              <w:rPr>
                <w:rFonts w:ascii="Times New Roman" w:hAnsi="Times New Roman"/>
                <w:sz w:val="24"/>
                <w:szCs w:val="24"/>
              </w:rPr>
              <w:t>, Ondo</w:t>
            </w:r>
          </w:p>
        </w:tc>
        <w:tc>
          <w:tcPr>
            <w:tcW w:w="5521" w:type="dxa"/>
            <w:tcBorders>
              <w:top w:val="single" w:sz="4" w:space="0" w:color="auto"/>
              <w:left w:val="single" w:sz="4" w:space="0" w:color="auto"/>
              <w:bottom w:val="single" w:sz="4" w:space="0" w:color="auto"/>
              <w:right w:val="single" w:sz="4" w:space="0" w:color="auto"/>
            </w:tcBorders>
          </w:tcPr>
          <w:p w14:paraId="2ABA4E1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Used as fuel, used industrially to produce coal gas and iron.</w:t>
            </w:r>
          </w:p>
        </w:tc>
      </w:tr>
      <w:tr w:rsidR="00827C00" w:rsidRPr="000B3BE2" w14:paraId="67FAC4F8" w14:textId="77777777">
        <w:tc>
          <w:tcPr>
            <w:tcW w:w="1288" w:type="dxa"/>
            <w:tcBorders>
              <w:top w:val="single" w:sz="4" w:space="0" w:color="auto"/>
              <w:left w:val="single" w:sz="4" w:space="0" w:color="auto"/>
              <w:bottom w:val="single" w:sz="4" w:space="0" w:color="auto"/>
              <w:right w:val="single" w:sz="4" w:space="0" w:color="auto"/>
            </w:tcBorders>
          </w:tcPr>
          <w:p w14:paraId="41850308"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lastRenderedPageBreak/>
              <w:t>Dolomite</w:t>
            </w:r>
          </w:p>
        </w:tc>
        <w:tc>
          <w:tcPr>
            <w:tcW w:w="2766" w:type="dxa"/>
            <w:tcBorders>
              <w:top w:val="single" w:sz="4" w:space="0" w:color="auto"/>
              <w:left w:val="single" w:sz="4" w:space="0" w:color="auto"/>
              <w:bottom w:val="single" w:sz="4" w:space="0" w:color="auto"/>
              <w:right w:val="single" w:sz="4" w:space="0" w:color="auto"/>
            </w:tcBorders>
          </w:tcPr>
          <w:p w14:paraId="26D211D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Plateau, Oyo, Osun, </w:t>
            </w:r>
            <w:proofErr w:type="spellStart"/>
            <w:r w:rsidR="006504FB" w:rsidRPr="000B3BE2">
              <w:rPr>
                <w:rFonts w:ascii="Times New Roman" w:hAnsi="Times New Roman"/>
                <w:sz w:val="24"/>
                <w:szCs w:val="24"/>
              </w:rPr>
              <w:t>Kwara</w:t>
            </w:r>
            <w:proofErr w:type="spellEnd"/>
          </w:p>
        </w:tc>
        <w:tc>
          <w:tcPr>
            <w:tcW w:w="5521" w:type="dxa"/>
            <w:tcBorders>
              <w:top w:val="single" w:sz="4" w:space="0" w:color="auto"/>
              <w:left w:val="single" w:sz="4" w:space="0" w:color="auto"/>
              <w:bottom w:val="single" w:sz="4" w:space="0" w:color="auto"/>
              <w:right w:val="single" w:sz="4" w:space="0" w:color="auto"/>
            </w:tcBorders>
          </w:tcPr>
          <w:p w14:paraId="640326F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For refractory furnace, building materials.</w:t>
            </w:r>
          </w:p>
        </w:tc>
      </w:tr>
      <w:tr w:rsidR="00827C00" w:rsidRPr="000B3BE2" w14:paraId="113F5110" w14:textId="77777777">
        <w:tc>
          <w:tcPr>
            <w:tcW w:w="1288" w:type="dxa"/>
            <w:tcBorders>
              <w:top w:val="single" w:sz="4" w:space="0" w:color="auto"/>
              <w:left w:val="single" w:sz="4" w:space="0" w:color="auto"/>
              <w:bottom w:val="single" w:sz="4" w:space="0" w:color="auto"/>
              <w:right w:val="single" w:sz="4" w:space="0" w:color="auto"/>
            </w:tcBorders>
          </w:tcPr>
          <w:p w14:paraId="1A6345DF"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Lead</w:t>
            </w:r>
          </w:p>
        </w:tc>
        <w:tc>
          <w:tcPr>
            <w:tcW w:w="2766" w:type="dxa"/>
            <w:tcBorders>
              <w:top w:val="single" w:sz="4" w:space="0" w:color="auto"/>
              <w:left w:val="single" w:sz="4" w:space="0" w:color="auto"/>
              <w:bottom w:val="single" w:sz="4" w:space="0" w:color="auto"/>
              <w:right w:val="single" w:sz="4" w:space="0" w:color="auto"/>
            </w:tcBorders>
          </w:tcPr>
          <w:p w14:paraId="6D7C457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Cross river, Benue, Bauchi,</w:t>
            </w:r>
          </w:p>
        </w:tc>
        <w:tc>
          <w:tcPr>
            <w:tcW w:w="5521" w:type="dxa"/>
            <w:tcBorders>
              <w:top w:val="single" w:sz="4" w:space="0" w:color="auto"/>
              <w:left w:val="single" w:sz="4" w:space="0" w:color="auto"/>
              <w:bottom w:val="single" w:sz="4" w:space="0" w:color="auto"/>
              <w:right w:val="single" w:sz="4" w:space="0" w:color="auto"/>
            </w:tcBorders>
          </w:tcPr>
          <w:p w14:paraId="5380DA3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Used for making battery. </w:t>
            </w:r>
          </w:p>
        </w:tc>
      </w:tr>
      <w:tr w:rsidR="00827C00" w:rsidRPr="000B3BE2" w14:paraId="70DB0013" w14:textId="77777777">
        <w:trPr>
          <w:trHeight w:val="185"/>
        </w:trPr>
        <w:tc>
          <w:tcPr>
            <w:tcW w:w="1288" w:type="dxa"/>
            <w:tcBorders>
              <w:top w:val="single" w:sz="4" w:space="0" w:color="auto"/>
              <w:left w:val="single" w:sz="4" w:space="0" w:color="auto"/>
              <w:bottom w:val="single" w:sz="4" w:space="0" w:color="auto"/>
              <w:right w:val="single" w:sz="4" w:space="0" w:color="auto"/>
            </w:tcBorders>
          </w:tcPr>
          <w:p w14:paraId="45157C53"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Tin</w:t>
            </w:r>
          </w:p>
        </w:tc>
        <w:tc>
          <w:tcPr>
            <w:tcW w:w="2766" w:type="dxa"/>
            <w:tcBorders>
              <w:top w:val="single" w:sz="4" w:space="0" w:color="auto"/>
              <w:left w:val="single" w:sz="4" w:space="0" w:color="auto"/>
              <w:bottom w:val="single" w:sz="4" w:space="0" w:color="auto"/>
              <w:right w:val="single" w:sz="4" w:space="0" w:color="auto"/>
            </w:tcBorders>
          </w:tcPr>
          <w:p w14:paraId="644F47C1"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Cross rivers, Kaduna, plateau, Kano</w:t>
            </w:r>
          </w:p>
        </w:tc>
        <w:tc>
          <w:tcPr>
            <w:tcW w:w="5521" w:type="dxa"/>
            <w:tcBorders>
              <w:top w:val="single" w:sz="4" w:space="0" w:color="auto"/>
              <w:left w:val="single" w:sz="4" w:space="0" w:color="auto"/>
              <w:bottom w:val="single" w:sz="4" w:space="0" w:color="auto"/>
              <w:right w:val="single" w:sz="4" w:space="0" w:color="auto"/>
            </w:tcBorders>
          </w:tcPr>
          <w:p w14:paraId="50809B8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For making decorative lanterns, coating of lead and steel containers to prevent corrosion.</w:t>
            </w:r>
          </w:p>
        </w:tc>
      </w:tr>
      <w:tr w:rsidR="00827C00" w:rsidRPr="000B3BE2" w14:paraId="058D047D" w14:textId="77777777">
        <w:tc>
          <w:tcPr>
            <w:tcW w:w="1288" w:type="dxa"/>
            <w:tcBorders>
              <w:top w:val="single" w:sz="4" w:space="0" w:color="auto"/>
              <w:left w:val="single" w:sz="4" w:space="0" w:color="auto"/>
              <w:bottom w:val="single" w:sz="4" w:space="0" w:color="auto"/>
              <w:right w:val="single" w:sz="4" w:space="0" w:color="auto"/>
            </w:tcBorders>
          </w:tcPr>
          <w:p w14:paraId="1C9ED30A"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Bitumen</w:t>
            </w:r>
          </w:p>
        </w:tc>
        <w:tc>
          <w:tcPr>
            <w:tcW w:w="2766" w:type="dxa"/>
            <w:tcBorders>
              <w:top w:val="single" w:sz="4" w:space="0" w:color="auto"/>
              <w:left w:val="single" w:sz="4" w:space="0" w:color="auto"/>
              <w:bottom w:val="single" w:sz="4" w:space="0" w:color="auto"/>
              <w:right w:val="single" w:sz="4" w:space="0" w:color="auto"/>
            </w:tcBorders>
          </w:tcPr>
          <w:p w14:paraId="1412DD1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Ondo, Edo, Lagos.</w:t>
            </w:r>
          </w:p>
        </w:tc>
        <w:tc>
          <w:tcPr>
            <w:tcW w:w="5521" w:type="dxa"/>
            <w:tcBorders>
              <w:top w:val="single" w:sz="4" w:space="0" w:color="auto"/>
              <w:left w:val="single" w:sz="4" w:space="0" w:color="auto"/>
              <w:bottom w:val="single" w:sz="4" w:space="0" w:color="auto"/>
              <w:right w:val="single" w:sz="4" w:space="0" w:color="auto"/>
            </w:tcBorders>
          </w:tcPr>
          <w:p w14:paraId="32B930A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It is used for tarring roads.</w:t>
            </w:r>
          </w:p>
        </w:tc>
      </w:tr>
      <w:tr w:rsidR="00827C00" w:rsidRPr="000B3BE2" w14:paraId="4EAB1B28" w14:textId="77777777">
        <w:tc>
          <w:tcPr>
            <w:tcW w:w="1288" w:type="dxa"/>
            <w:tcBorders>
              <w:top w:val="single" w:sz="4" w:space="0" w:color="auto"/>
              <w:left w:val="single" w:sz="4" w:space="0" w:color="auto"/>
              <w:bottom w:val="single" w:sz="4" w:space="0" w:color="auto"/>
              <w:right w:val="single" w:sz="4" w:space="0" w:color="auto"/>
            </w:tcBorders>
          </w:tcPr>
          <w:p w14:paraId="0DF1E643"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Quartz</w:t>
            </w:r>
          </w:p>
        </w:tc>
        <w:tc>
          <w:tcPr>
            <w:tcW w:w="2766" w:type="dxa"/>
            <w:tcBorders>
              <w:top w:val="single" w:sz="4" w:space="0" w:color="auto"/>
              <w:left w:val="single" w:sz="4" w:space="0" w:color="auto"/>
              <w:bottom w:val="single" w:sz="4" w:space="0" w:color="auto"/>
              <w:right w:val="single" w:sz="4" w:space="0" w:color="auto"/>
            </w:tcBorders>
          </w:tcPr>
          <w:p w14:paraId="141B4A52"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Jigawa, </w:t>
            </w:r>
            <w:proofErr w:type="spellStart"/>
            <w:r w:rsidRPr="000B3BE2">
              <w:rPr>
                <w:rFonts w:ascii="Times New Roman" w:hAnsi="Times New Roman"/>
                <w:sz w:val="24"/>
                <w:szCs w:val="24"/>
              </w:rPr>
              <w:t>katsina</w:t>
            </w:r>
            <w:proofErr w:type="spellEnd"/>
            <w:r w:rsidRPr="000B3BE2">
              <w:rPr>
                <w:rFonts w:ascii="Times New Roman" w:hAnsi="Times New Roman"/>
                <w:sz w:val="24"/>
                <w:szCs w:val="24"/>
              </w:rPr>
              <w:t xml:space="preserve">, </w:t>
            </w:r>
            <w:proofErr w:type="spellStart"/>
            <w:r w:rsidRPr="000B3BE2">
              <w:rPr>
                <w:rFonts w:ascii="Times New Roman" w:hAnsi="Times New Roman"/>
                <w:sz w:val="24"/>
                <w:szCs w:val="24"/>
              </w:rPr>
              <w:t>kebbi</w:t>
            </w:r>
            <w:proofErr w:type="spellEnd"/>
            <w:r w:rsidRPr="000B3BE2">
              <w:rPr>
                <w:rFonts w:ascii="Times New Roman" w:hAnsi="Times New Roman"/>
                <w:sz w:val="24"/>
                <w:szCs w:val="24"/>
              </w:rPr>
              <w:t>, Niger, Osun, Oyo</w:t>
            </w:r>
          </w:p>
        </w:tc>
        <w:tc>
          <w:tcPr>
            <w:tcW w:w="5521" w:type="dxa"/>
            <w:tcBorders>
              <w:top w:val="single" w:sz="4" w:space="0" w:color="auto"/>
              <w:left w:val="single" w:sz="4" w:space="0" w:color="auto"/>
              <w:bottom w:val="single" w:sz="4" w:space="0" w:color="auto"/>
              <w:right w:val="single" w:sz="4" w:space="0" w:color="auto"/>
            </w:tcBorders>
          </w:tcPr>
          <w:p w14:paraId="75FEE52E"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It is used in making glass and silica bricks; paint scouring, </w:t>
            </w:r>
            <w:proofErr w:type="spellStart"/>
            <w:r w:rsidRPr="000B3BE2">
              <w:rPr>
                <w:rFonts w:ascii="Times New Roman" w:hAnsi="Times New Roman"/>
                <w:sz w:val="24"/>
                <w:szCs w:val="24"/>
              </w:rPr>
              <w:t>saops</w:t>
            </w:r>
            <w:proofErr w:type="spellEnd"/>
            <w:r w:rsidRPr="000B3BE2">
              <w:rPr>
                <w:rFonts w:ascii="Times New Roman" w:hAnsi="Times New Roman"/>
                <w:sz w:val="24"/>
                <w:szCs w:val="24"/>
              </w:rPr>
              <w:t>, sand paper, porcelain, paint.</w:t>
            </w:r>
          </w:p>
        </w:tc>
      </w:tr>
      <w:tr w:rsidR="00827C00" w:rsidRPr="000B3BE2" w14:paraId="25598CD9" w14:textId="77777777">
        <w:tc>
          <w:tcPr>
            <w:tcW w:w="1288" w:type="dxa"/>
            <w:tcBorders>
              <w:top w:val="single" w:sz="4" w:space="0" w:color="auto"/>
              <w:left w:val="single" w:sz="4" w:space="0" w:color="auto"/>
              <w:bottom w:val="single" w:sz="4" w:space="0" w:color="auto"/>
              <w:right w:val="single" w:sz="4" w:space="0" w:color="auto"/>
            </w:tcBorders>
          </w:tcPr>
          <w:p w14:paraId="153DBAB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Mica</w:t>
            </w:r>
          </w:p>
        </w:tc>
        <w:tc>
          <w:tcPr>
            <w:tcW w:w="2766" w:type="dxa"/>
            <w:tcBorders>
              <w:top w:val="single" w:sz="4" w:space="0" w:color="auto"/>
              <w:left w:val="single" w:sz="4" w:space="0" w:color="auto"/>
              <w:bottom w:val="single" w:sz="4" w:space="0" w:color="auto"/>
              <w:right w:val="single" w:sz="4" w:space="0" w:color="auto"/>
            </w:tcBorders>
          </w:tcPr>
          <w:p w14:paraId="7C3057D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Plateau, Osun, Ogun, Kebbi, Cross river, </w:t>
            </w:r>
            <w:proofErr w:type="spellStart"/>
            <w:r w:rsidRPr="000B3BE2">
              <w:rPr>
                <w:rFonts w:ascii="Times New Roman" w:hAnsi="Times New Roman"/>
                <w:sz w:val="24"/>
                <w:szCs w:val="24"/>
              </w:rPr>
              <w:t>Borno</w:t>
            </w:r>
            <w:proofErr w:type="spellEnd"/>
          </w:p>
        </w:tc>
        <w:tc>
          <w:tcPr>
            <w:tcW w:w="5521" w:type="dxa"/>
            <w:tcBorders>
              <w:top w:val="single" w:sz="4" w:space="0" w:color="auto"/>
              <w:left w:val="single" w:sz="4" w:space="0" w:color="auto"/>
              <w:bottom w:val="single" w:sz="4" w:space="0" w:color="auto"/>
              <w:right w:val="single" w:sz="4" w:space="0" w:color="auto"/>
            </w:tcBorders>
          </w:tcPr>
          <w:p w14:paraId="65A5D141"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Used as electrical insulator, telephone condensers. Used as filters in production of </w:t>
            </w:r>
            <w:proofErr w:type="spellStart"/>
            <w:r w:rsidRPr="000B3BE2">
              <w:rPr>
                <w:rFonts w:ascii="Times New Roman" w:hAnsi="Times New Roman"/>
                <w:sz w:val="24"/>
                <w:szCs w:val="24"/>
              </w:rPr>
              <w:t>tyres</w:t>
            </w:r>
            <w:proofErr w:type="spellEnd"/>
            <w:r w:rsidRPr="000B3BE2">
              <w:rPr>
                <w:rFonts w:ascii="Times New Roman" w:hAnsi="Times New Roman"/>
                <w:sz w:val="24"/>
                <w:szCs w:val="24"/>
              </w:rPr>
              <w:t xml:space="preserve"> and tubes</w:t>
            </w:r>
          </w:p>
        </w:tc>
      </w:tr>
      <w:tr w:rsidR="00827C00" w:rsidRPr="000B3BE2" w14:paraId="3195369A" w14:textId="77777777">
        <w:tc>
          <w:tcPr>
            <w:tcW w:w="1288" w:type="dxa"/>
            <w:tcBorders>
              <w:top w:val="single" w:sz="4" w:space="0" w:color="auto"/>
              <w:left w:val="single" w:sz="4" w:space="0" w:color="auto"/>
              <w:bottom w:val="single" w:sz="4" w:space="0" w:color="auto"/>
              <w:right w:val="single" w:sz="4" w:space="0" w:color="auto"/>
            </w:tcBorders>
          </w:tcPr>
          <w:p w14:paraId="777D1953"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Clay</w:t>
            </w:r>
          </w:p>
        </w:tc>
        <w:tc>
          <w:tcPr>
            <w:tcW w:w="2766" w:type="dxa"/>
            <w:tcBorders>
              <w:top w:val="single" w:sz="4" w:space="0" w:color="auto"/>
              <w:left w:val="single" w:sz="4" w:space="0" w:color="auto"/>
              <w:bottom w:val="single" w:sz="4" w:space="0" w:color="auto"/>
              <w:right w:val="single" w:sz="4" w:space="0" w:color="auto"/>
            </w:tcBorders>
          </w:tcPr>
          <w:p w14:paraId="154183B6"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Almost all state of the federation.</w:t>
            </w:r>
          </w:p>
        </w:tc>
        <w:tc>
          <w:tcPr>
            <w:tcW w:w="5521" w:type="dxa"/>
            <w:tcBorders>
              <w:top w:val="single" w:sz="4" w:space="0" w:color="auto"/>
              <w:left w:val="single" w:sz="4" w:space="0" w:color="auto"/>
              <w:bottom w:val="single" w:sz="4" w:space="0" w:color="auto"/>
              <w:right w:val="single" w:sz="4" w:space="0" w:color="auto"/>
            </w:tcBorders>
          </w:tcPr>
          <w:p w14:paraId="0D6688A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Used for building bricks, flower pots, floor tiles, fencing </w:t>
            </w:r>
            <w:proofErr w:type="spellStart"/>
            <w:r w:rsidRPr="000B3BE2">
              <w:rPr>
                <w:rFonts w:ascii="Times New Roman" w:hAnsi="Times New Roman"/>
                <w:sz w:val="24"/>
                <w:szCs w:val="24"/>
              </w:rPr>
              <w:t>brickss</w:t>
            </w:r>
            <w:proofErr w:type="spellEnd"/>
          </w:p>
        </w:tc>
      </w:tr>
      <w:tr w:rsidR="00827C00" w:rsidRPr="000B3BE2" w14:paraId="7C77BDA3" w14:textId="77777777">
        <w:tc>
          <w:tcPr>
            <w:tcW w:w="1288" w:type="dxa"/>
            <w:tcBorders>
              <w:top w:val="single" w:sz="4" w:space="0" w:color="auto"/>
              <w:left w:val="single" w:sz="4" w:space="0" w:color="auto"/>
              <w:bottom w:val="single" w:sz="4" w:space="0" w:color="auto"/>
              <w:right w:val="single" w:sz="4" w:space="0" w:color="auto"/>
            </w:tcBorders>
          </w:tcPr>
          <w:p w14:paraId="445C73CF"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Glass sand</w:t>
            </w:r>
          </w:p>
        </w:tc>
        <w:tc>
          <w:tcPr>
            <w:tcW w:w="2766" w:type="dxa"/>
            <w:tcBorders>
              <w:top w:val="single" w:sz="4" w:space="0" w:color="auto"/>
              <w:left w:val="single" w:sz="4" w:space="0" w:color="auto"/>
              <w:bottom w:val="single" w:sz="4" w:space="0" w:color="auto"/>
              <w:right w:val="single" w:sz="4" w:space="0" w:color="auto"/>
            </w:tcBorders>
          </w:tcPr>
          <w:p w14:paraId="29D3991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Rivers, Niger, Ekiti, cross Rivers, Bayelsa, </w:t>
            </w:r>
            <w:proofErr w:type="spellStart"/>
            <w:r w:rsidRPr="000B3BE2">
              <w:rPr>
                <w:rFonts w:ascii="Times New Roman" w:hAnsi="Times New Roman"/>
                <w:sz w:val="24"/>
                <w:szCs w:val="24"/>
              </w:rPr>
              <w:t>Abia</w:t>
            </w:r>
            <w:proofErr w:type="spellEnd"/>
          </w:p>
        </w:tc>
        <w:tc>
          <w:tcPr>
            <w:tcW w:w="5521" w:type="dxa"/>
            <w:tcBorders>
              <w:top w:val="single" w:sz="4" w:space="0" w:color="auto"/>
              <w:left w:val="single" w:sz="4" w:space="0" w:color="auto"/>
              <w:bottom w:val="single" w:sz="4" w:space="0" w:color="auto"/>
              <w:right w:val="single" w:sz="4" w:space="0" w:color="auto"/>
            </w:tcBorders>
          </w:tcPr>
          <w:p w14:paraId="35A455AE"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It is used for making bottles, synthetic Mable and other glass wares.</w:t>
            </w:r>
          </w:p>
        </w:tc>
      </w:tr>
    </w:tbl>
    <w:p w14:paraId="18B316B8" w14:textId="77777777" w:rsidR="00827C00" w:rsidRPr="000B3BE2" w:rsidRDefault="00827C00" w:rsidP="00D078B2">
      <w:pPr>
        <w:jc w:val="both"/>
        <w:rPr>
          <w:rFonts w:ascii="Times New Roman" w:hAnsi="Times New Roman"/>
          <w:sz w:val="24"/>
          <w:szCs w:val="24"/>
        </w:rPr>
      </w:pPr>
    </w:p>
    <w:p w14:paraId="297B581A" w14:textId="77777777" w:rsidR="00827C00" w:rsidRPr="000B3BE2" w:rsidRDefault="006504FB" w:rsidP="00D078B2">
      <w:pPr>
        <w:jc w:val="both"/>
        <w:rPr>
          <w:rFonts w:ascii="Times New Roman" w:hAnsi="Times New Roman"/>
          <w:b/>
          <w:sz w:val="24"/>
          <w:szCs w:val="24"/>
        </w:rPr>
      </w:pPr>
      <w:r w:rsidRPr="000B3BE2">
        <w:rPr>
          <w:rFonts w:ascii="Times New Roman" w:hAnsi="Times New Roman"/>
          <w:b/>
          <w:sz w:val="24"/>
          <w:szCs w:val="24"/>
        </w:rPr>
        <w:t>MINERAL RESOURCES AND THEIR LOCATION IN NIGERIA</w:t>
      </w:r>
    </w:p>
    <w:p w14:paraId="7BEFAD51" w14:textId="77777777" w:rsidR="00827C00" w:rsidRPr="000B3BE2" w:rsidRDefault="0055630F" w:rsidP="00825DE3">
      <w:pPr>
        <w:jc w:val="center"/>
        <w:rPr>
          <w:rFonts w:ascii="Times New Roman" w:hAnsi="Times New Roman"/>
          <w:sz w:val="24"/>
          <w:szCs w:val="24"/>
        </w:rPr>
      </w:pPr>
      <w:r w:rsidRPr="000B3BE2">
        <w:rPr>
          <w:rFonts w:ascii="Times New Roman" w:hAnsi="Times New Roman"/>
          <w:noProof/>
          <w:sz w:val="24"/>
          <w:szCs w:val="24"/>
        </w:rPr>
        <w:drawing>
          <wp:inline distT="0" distB="0" distL="0" distR="0" wp14:anchorId="593C7CE4" wp14:editId="00901205">
            <wp:extent cx="4066350" cy="2283851"/>
            <wp:effectExtent l="0" t="0" r="0" b="0"/>
            <wp:docPr id="102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8" cstate="print"/>
                    <a:srcRect/>
                    <a:stretch/>
                  </pic:blipFill>
                  <pic:spPr>
                    <a:xfrm>
                      <a:off x="0" y="0"/>
                      <a:ext cx="4066350" cy="2283851"/>
                    </a:xfrm>
                    <a:prstGeom prst="rect">
                      <a:avLst/>
                    </a:prstGeom>
                  </pic:spPr>
                </pic:pic>
              </a:graphicData>
            </a:graphic>
          </wp:inline>
        </w:drawing>
      </w:r>
    </w:p>
    <w:p w14:paraId="34D8EE65" w14:textId="77777777" w:rsidR="00827C00" w:rsidRPr="000B3BE2" w:rsidRDefault="00827C00" w:rsidP="00D078B2">
      <w:pPr>
        <w:jc w:val="both"/>
        <w:rPr>
          <w:rFonts w:ascii="Times New Roman" w:hAnsi="Times New Roman"/>
          <w:sz w:val="24"/>
          <w:szCs w:val="24"/>
        </w:rPr>
      </w:pPr>
    </w:p>
    <w:p w14:paraId="5DFEF32B" w14:textId="2F2855DF"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Evaluation</w:t>
      </w:r>
    </w:p>
    <w:p w14:paraId="18C3B2D5" w14:textId="77777777" w:rsidR="00BF10A0" w:rsidRPr="00BF10A0" w:rsidRDefault="00BF10A0" w:rsidP="00BF10A0">
      <w:pPr>
        <w:pStyle w:val="Caption1"/>
        <w:rPr>
          <w:rFonts w:eastAsia="SimSun"/>
          <w:b w:val="0"/>
          <w:sz w:val="24"/>
          <w:szCs w:val="24"/>
          <w:lang w:val="en-GB"/>
        </w:rPr>
      </w:pPr>
    </w:p>
    <w:p w14:paraId="26B052AC"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1. Natural resources are substances found in nature that are valuable and useful to humans, such as air, water, plants, animals, minerals, metals, and soil.</w:t>
      </w:r>
    </w:p>
    <w:p w14:paraId="55605A4A" w14:textId="77777777" w:rsidR="00BF10A0" w:rsidRPr="00BF10A0" w:rsidRDefault="00BF10A0" w:rsidP="00BF10A0">
      <w:pPr>
        <w:pStyle w:val="Caption1"/>
        <w:rPr>
          <w:rFonts w:eastAsia="SimSun"/>
          <w:b w:val="0"/>
          <w:sz w:val="24"/>
          <w:szCs w:val="24"/>
          <w:lang w:val="en-GB"/>
        </w:rPr>
      </w:pPr>
    </w:p>
    <w:p w14:paraId="6C749F7F"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2. Mineral resources are naturally occurring substances found in the Earth's crust that have economic value. They can exist as single elements or compounds and are essential raw materials for various industries.</w:t>
      </w:r>
    </w:p>
    <w:p w14:paraId="5117CA70" w14:textId="77777777" w:rsidR="00BF10A0" w:rsidRPr="00BF10A0" w:rsidRDefault="00BF10A0" w:rsidP="00BF10A0">
      <w:pPr>
        <w:pStyle w:val="Caption1"/>
        <w:rPr>
          <w:rFonts w:eastAsia="SimSun"/>
          <w:b w:val="0"/>
          <w:sz w:val="24"/>
          <w:szCs w:val="24"/>
          <w:lang w:val="en-GB"/>
        </w:rPr>
      </w:pPr>
    </w:p>
    <w:p w14:paraId="18BE1BE8" w14:textId="108C2F99"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3.- Limestone: Located in Edo State, Nigeria. It is vital for making cement.</w:t>
      </w:r>
    </w:p>
    <w:p w14:paraId="5041585D" w14:textId="56DD662E"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Coal: Found in Enugu State, Nigeria. It serves as a source of fuel.</w:t>
      </w:r>
    </w:p>
    <w:p w14:paraId="75E7D3C1" w14:textId="777BF769"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Gold: Discovered in Zamfara State, Nigeria. It is used for making </w:t>
      </w:r>
      <w:proofErr w:type="spellStart"/>
      <w:r w:rsidRPr="00BF10A0">
        <w:rPr>
          <w:rFonts w:eastAsia="SimSun"/>
          <w:b w:val="0"/>
          <w:sz w:val="24"/>
          <w:szCs w:val="24"/>
          <w:lang w:val="en-GB"/>
        </w:rPr>
        <w:t>jewelry</w:t>
      </w:r>
      <w:proofErr w:type="spellEnd"/>
      <w:r w:rsidRPr="00BF10A0">
        <w:rPr>
          <w:rFonts w:eastAsia="SimSun"/>
          <w:b w:val="0"/>
          <w:sz w:val="24"/>
          <w:szCs w:val="24"/>
          <w:lang w:val="en-GB"/>
        </w:rPr>
        <w:t xml:space="preserve"> and coins.</w:t>
      </w:r>
    </w:p>
    <w:p w14:paraId="59B38980" w14:textId="229B6004"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Petroleum: Abundant in the Niger Delta region of Nigeria. It is crucial for producing fuel and various petroleum-based products.</w:t>
      </w:r>
    </w:p>
    <w:p w14:paraId="57AECD0A" w14:textId="1D2CD79C"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w:t>
      </w:r>
      <w:r>
        <w:rPr>
          <w:rFonts w:eastAsia="SimSun"/>
          <w:b w:val="0"/>
          <w:sz w:val="24"/>
          <w:szCs w:val="24"/>
          <w:lang w:val="en-GB"/>
        </w:rPr>
        <w:t xml:space="preserve"> </w:t>
      </w:r>
      <w:r w:rsidRPr="00BF10A0">
        <w:rPr>
          <w:rFonts w:eastAsia="SimSun"/>
          <w:b w:val="0"/>
          <w:sz w:val="24"/>
          <w:szCs w:val="24"/>
          <w:lang w:val="en-GB"/>
        </w:rPr>
        <w:t>Lead: Located in Ebonyi State, Nigeria. It is used in making car batteries and radiation shielding.</w:t>
      </w:r>
    </w:p>
    <w:p w14:paraId="67FCD4CB" w14:textId="77777777" w:rsidR="00BF10A0" w:rsidRPr="00BF10A0" w:rsidRDefault="00BF10A0" w:rsidP="00BF10A0">
      <w:pPr>
        <w:pStyle w:val="Caption1"/>
        <w:rPr>
          <w:rFonts w:eastAsia="SimSun"/>
          <w:b w:val="0"/>
          <w:sz w:val="24"/>
          <w:szCs w:val="24"/>
          <w:lang w:val="en-GB"/>
        </w:rPr>
      </w:pPr>
    </w:p>
    <w:p w14:paraId="697C599E" w14:textId="7F81AC68"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General Importance of Solid Minerals</w:t>
      </w:r>
    </w:p>
    <w:p w14:paraId="6286F57D" w14:textId="77777777" w:rsidR="00BF10A0" w:rsidRPr="00BF10A0" w:rsidRDefault="00BF10A0" w:rsidP="00BF10A0">
      <w:pPr>
        <w:pStyle w:val="Caption1"/>
        <w:rPr>
          <w:rFonts w:eastAsia="SimSun"/>
          <w:b w:val="0"/>
          <w:sz w:val="24"/>
          <w:szCs w:val="24"/>
          <w:lang w:val="en-GB"/>
        </w:rPr>
      </w:pPr>
    </w:p>
    <w:p w14:paraId="6E84963F"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1. Solid minerals are essential for generating revenue for both states and countries.</w:t>
      </w:r>
    </w:p>
    <w:p w14:paraId="6F84E6EB"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lastRenderedPageBreak/>
        <w:t>2. They serve as raw materials for various industries, contributing significantly to economic development.</w:t>
      </w:r>
    </w:p>
    <w:p w14:paraId="589BC546"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3. Minerals like bitumen are crucial in the construction of roads and infrastructure.</w:t>
      </w:r>
    </w:p>
    <w:p w14:paraId="6AEBEAAA"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4. Some minerals, like coal, are used as sources of fuel, supporting energy needs.</w:t>
      </w:r>
    </w:p>
    <w:p w14:paraId="77966C99"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5. The mining industry provides employment opportunities and income for individuals and communities.</w:t>
      </w:r>
    </w:p>
    <w:p w14:paraId="60D118B3"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6. The availability of mineral resources enhances the quality of life and comfort for society.</w:t>
      </w:r>
    </w:p>
    <w:p w14:paraId="50AD7340"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7. Nations with abundant mineral resources gain international recognition and reputation.</w:t>
      </w:r>
    </w:p>
    <w:p w14:paraId="292B517E" w14:textId="77777777" w:rsidR="00BF10A0" w:rsidRPr="00BF10A0" w:rsidRDefault="00BF10A0" w:rsidP="00BF10A0">
      <w:pPr>
        <w:pStyle w:val="Caption1"/>
        <w:rPr>
          <w:rFonts w:eastAsia="SimSun"/>
          <w:b w:val="0"/>
          <w:sz w:val="24"/>
          <w:szCs w:val="24"/>
          <w:lang w:val="en-GB"/>
        </w:rPr>
      </w:pPr>
    </w:p>
    <w:p w14:paraId="7DE2102F" w14:textId="2140A89A"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General Evaluation</w:t>
      </w:r>
    </w:p>
    <w:p w14:paraId="6493CADE" w14:textId="77777777" w:rsidR="00BF10A0" w:rsidRPr="00BF10A0" w:rsidRDefault="00BF10A0" w:rsidP="00BF10A0">
      <w:pPr>
        <w:pStyle w:val="Caption1"/>
        <w:rPr>
          <w:rFonts w:eastAsia="SimSun"/>
          <w:b w:val="0"/>
          <w:sz w:val="24"/>
          <w:szCs w:val="24"/>
          <w:lang w:val="en-GB"/>
        </w:rPr>
      </w:pPr>
    </w:p>
    <w:p w14:paraId="14DA80CA"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1. Seven resources obtained from animals include meat, milk, leather, wool, bones, feathers, and hides.</w:t>
      </w:r>
    </w:p>
    <w:p w14:paraId="1D8B8C91"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2. Mineral resources are naturally occurring substances found in the Earth's crust with economic value.</w:t>
      </w:r>
    </w:p>
    <w:p w14:paraId="0D9C5F96"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3. Seven mineral resources in Nigeria, their locations, and uses are: </w:t>
      </w:r>
    </w:p>
    <w:p w14:paraId="430BA6DA" w14:textId="5ED646EC"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Coal: Enugu State, used for energy production.</w:t>
      </w:r>
    </w:p>
    <w:p w14:paraId="310CDD3A" w14:textId="72F49399"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Oil: Niger Delta region, used for fuel and petrochemicals.</w:t>
      </w:r>
    </w:p>
    <w:p w14:paraId="558FC05A" w14:textId="03367F86"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Gold: Zamfara State, used for </w:t>
      </w:r>
      <w:proofErr w:type="spellStart"/>
      <w:r w:rsidRPr="00BF10A0">
        <w:rPr>
          <w:rFonts w:eastAsia="SimSun"/>
          <w:b w:val="0"/>
          <w:sz w:val="24"/>
          <w:szCs w:val="24"/>
          <w:lang w:val="en-GB"/>
        </w:rPr>
        <w:t>jewelry</w:t>
      </w:r>
      <w:proofErr w:type="spellEnd"/>
      <w:r w:rsidRPr="00BF10A0">
        <w:rPr>
          <w:rFonts w:eastAsia="SimSun"/>
          <w:b w:val="0"/>
          <w:sz w:val="24"/>
          <w:szCs w:val="24"/>
          <w:lang w:val="en-GB"/>
        </w:rPr>
        <w:t xml:space="preserve"> and currency.</w:t>
      </w:r>
    </w:p>
    <w:p w14:paraId="06D32513" w14:textId="59D2BDDA"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Limestone: Edo State, essential for cement production.</w:t>
      </w:r>
    </w:p>
    <w:p w14:paraId="6D41FE5A" w14:textId="639E635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Lead: Ebonyi State, utilized in batteries and radiation shielding.</w:t>
      </w:r>
    </w:p>
    <w:p w14:paraId="17C7A23B" w14:textId="33C83462"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Bitumen: Ondo State, vital for road construction.</w:t>
      </w:r>
    </w:p>
    <w:p w14:paraId="60A77BB0" w14:textId="04ECF3B2"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   - Natural Gas: Found in abundance, used for energy and electricity production.</w:t>
      </w:r>
    </w:p>
    <w:p w14:paraId="1440E901"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4. Benefits of solid minerals include revenue generation, industrial raw materials, job creation, and enhanced economic development.</w:t>
      </w:r>
    </w:p>
    <w:p w14:paraId="19378B94"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5. Abstinence refers to refraining from certain activities, often used in the context of abstaining from sexual intercourse.</w:t>
      </w:r>
    </w:p>
    <w:p w14:paraId="02F279CC" w14:textId="77777777" w:rsidR="00BF10A0" w:rsidRPr="00BF10A0" w:rsidRDefault="00BF10A0" w:rsidP="00BF10A0">
      <w:pPr>
        <w:pStyle w:val="Caption1"/>
        <w:rPr>
          <w:rFonts w:eastAsia="SimSun"/>
          <w:b w:val="0"/>
          <w:sz w:val="24"/>
          <w:szCs w:val="24"/>
          <w:lang w:val="en-GB"/>
        </w:rPr>
      </w:pPr>
    </w:p>
    <w:p w14:paraId="2B373019" w14:textId="67A0714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Reading Assignment</w:t>
      </w:r>
    </w:p>
    <w:p w14:paraId="7F3CF045" w14:textId="77777777" w:rsidR="00BF10A0" w:rsidRPr="00BF10A0" w:rsidRDefault="00BF10A0" w:rsidP="00BF10A0">
      <w:pPr>
        <w:pStyle w:val="Caption1"/>
        <w:rPr>
          <w:rFonts w:eastAsia="SimSun"/>
          <w:b w:val="0"/>
          <w:sz w:val="24"/>
          <w:szCs w:val="24"/>
          <w:lang w:val="en-GB"/>
        </w:rPr>
      </w:pPr>
    </w:p>
    <w:p w14:paraId="5FDA78F5" w14:textId="0F9B4F46"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 xml:space="preserve">Precious Seeds Basic Science for JSS Three by J.O </w:t>
      </w:r>
      <w:proofErr w:type="spellStart"/>
      <w:r w:rsidRPr="00BF10A0">
        <w:rPr>
          <w:rFonts w:eastAsia="SimSun"/>
          <w:b w:val="0"/>
          <w:sz w:val="24"/>
          <w:szCs w:val="24"/>
          <w:lang w:val="en-GB"/>
        </w:rPr>
        <w:t>Otugboyega</w:t>
      </w:r>
      <w:proofErr w:type="spellEnd"/>
      <w:r w:rsidRPr="00BF10A0">
        <w:rPr>
          <w:rFonts w:eastAsia="SimSun"/>
          <w:b w:val="0"/>
          <w:sz w:val="24"/>
          <w:szCs w:val="24"/>
          <w:lang w:val="en-GB"/>
        </w:rPr>
        <w:t xml:space="preserve"> et al. Chapter 18 Pages 105-109</w:t>
      </w:r>
    </w:p>
    <w:p w14:paraId="5B5F2C70" w14:textId="77777777" w:rsidR="00BF10A0" w:rsidRPr="00BF10A0" w:rsidRDefault="00BF10A0" w:rsidP="00BF10A0">
      <w:pPr>
        <w:pStyle w:val="Caption1"/>
        <w:rPr>
          <w:rFonts w:eastAsia="SimSun"/>
          <w:b w:val="0"/>
          <w:sz w:val="24"/>
          <w:szCs w:val="24"/>
          <w:lang w:val="en-GB"/>
        </w:rPr>
      </w:pPr>
    </w:p>
    <w:p w14:paraId="6D38B1EE" w14:textId="02B601D8"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Weekend Assignment</w:t>
      </w:r>
    </w:p>
    <w:p w14:paraId="330EF138" w14:textId="77777777" w:rsidR="00BF10A0" w:rsidRPr="00BF10A0" w:rsidRDefault="00BF10A0" w:rsidP="00BF10A0">
      <w:pPr>
        <w:pStyle w:val="Caption1"/>
        <w:rPr>
          <w:rFonts w:eastAsia="SimSun"/>
          <w:b w:val="0"/>
          <w:sz w:val="24"/>
          <w:szCs w:val="24"/>
          <w:lang w:val="en-GB"/>
        </w:rPr>
      </w:pPr>
    </w:p>
    <w:p w14:paraId="5F48D1A0" w14:textId="23DB2B83"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1. B. Limestone</w:t>
      </w:r>
    </w:p>
    <w:p w14:paraId="079ED0A1" w14:textId="7C4650E8"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2. D. fame</w:t>
      </w:r>
    </w:p>
    <w:p w14:paraId="72B65A5F" w14:textId="1FAA4132"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3. C. Edo State</w:t>
      </w:r>
    </w:p>
    <w:p w14:paraId="58B5DCF4" w14:textId="2091CB79"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4. B. Lead</w:t>
      </w:r>
    </w:p>
    <w:p w14:paraId="53EA72F4" w14:textId="013E26BB"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5. B. Zinc</w:t>
      </w:r>
    </w:p>
    <w:p w14:paraId="6448CD36" w14:textId="77777777" w:rsidR="00BF10A0" w:rsidRPr="00BF10A0" w:rsidRDefault="00BF10A0" w:rsidP="00BF10A0">
      <w:pPr>
        <w:pStyle w:val="Caption1"/>
        <w:rPr>
          <w:rFonts w:eastAsia="SimSun"/>
          <w:b w:val="0"/>
          <w:sz w:val="24"/>
          <w:szCs w:val="24"/>
          <w:lang w:val="en-GB"/>
        </w:rPr>
      </w:pPr>
    </w:p>
    <w:p w14:paraId="57F570E6" w14:textId="439A45E1"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Theory</w:t>
      </w:r>
    </w:p>
    <w:p w14:paraId="7DF9110D" w14:textId="77777777" w:rsidR="00BF10A0" w:rsidRPr="00BF10A0" w:rsidRDefault="00BF10A0" w:rsidP="00BF10A0">
      <w:pPr>
        <w:pStyle w:val="Caption1"/>
        <w:rPr>
          <w:rFonts w:eastAsia="SimSun"/>
          <w:b w:val="0"/>
          <w:sz w:val="24"/>
          <w:szCs w:val="24"/>
          <w:lang w:val="en-GB"/>
        </w:rPr>
      </w:pPr>
    </w:p>
    <w:p w14:paraId="57101655" w14:textId="77777777" w:rsidR="00BF10A0" w:rsidRPr="00BF10A0" w:rsidRDefault="00BF10A0" w:rsidP="00BF10A0">
      <w:pPr>
        <w:pStyle w:val="Caption1"/>
        <w:rPr>
          <w:rFonts w:eastAsia="SimSun"/>
          <w:b w:val="0"/>
          <w:sz w:val="24"/>
          <w:szCs w:val="24"/>
          <w:lang w:val="en-GB"/>
        </w:rPr>
      </w:pPr>
      <w:r w:rsidRPr="00BF10A0">
        <w:rPr>
          <w:rFonts w:eastAsia="SimSun"/>
          <w:b w:val="0"/>
          <w:sz w:val="24"/>
          <w:szCs w:val="24"/>
          <w:lang w:val="en-GB"/>
        </w:rPr>
        <w:t>1. Mention seven mineral resources, their locations, and uses.</w:t>
      </w:r>
    </w:p>
    <w:p w14:paraId="35DDF652" w14:textId="68B084D2" w:rsidR="00825DE3" w:rsidRPr="00BF10A0" w:rsidRDefault="00BF10A0" w:rsidP="00BF10A0">
      <w:pPr>
        <w:pStyle w:val="Caption1"/>
        <w:rPr>
          <w:rFonts w:eastAsia="SimSun"/>
          <w:b w:val="0"/>
          <w:sz w:val="24"/>
          <w:szCs w:val="24"/>
          <w:lang w:val="en-GB"/>
        </w:rPr>
      </w:pPr>
      <w:r w:rsidRPr="00BF10A0">
        <w:rPr>
          <w:rFonts w:eastAsia="SimSun"/>
          <w:b w:val="0"/>
          <w:sz w:val="24"/>
          <w:szCs w:val="24"/>
          <w:lang w:val="en-GB"/>
        </w:rPr>
        <w:t>2. State five uses of solid minerals.</w:t>
      </w:r>
    </w:p>
    <w:p w14:paraId="56E4532A" w14:textId="10575B29" w:rsidR="00BF10A0" w:rsidRDefault="00BF10A0" w:rsidP="00BF10A0">
      <w:pPr>
        <w:rPr>
          <w:lang w:val="en-GB"/>
        </w:rPr>
      </w:pPr>
    </w:p>
    <w:p w14:paraId="0250F2C3" w14:textId="767DE586" w:rsidR="00BF10A0" w:rsidRDefault="00BF10A0" w:rsidP="00BF10A0">
      <w:pPr>
        <w:rPr>
          <w:lang w:val="en-GB"/>
        </w:rPr>
      </w:pPr>
    </w:p>
    <w:p w14:paraId="56DB38D9" w14:textId="3320AE48" w:rsidR="00BF10A0" w:rsidRDefault="00BF10A0" w:rsidP="00BF10A0">
      <w:pPr>
        <w:rPr>
          <w:lang w:val="en-GB"/>
        </w:rPr>
      </w:pPr>
    </w:p>
    <w:p w14:paraId="07CAC4A5" w14:textId="08E6A22C" w:rsidR="00BF10A0" w:rsidRDefault="00BF10A0" w:rsidP="00BF10A0">
      <w:pPr>
        <w:rPr>
          <w:lang w:val="en-GB"/>
        </w:rPr>
      </w:pPr>
    </w:p>
    <w:p w14:paraId="12E81641" w14:textId="77777777" w:rsidR="00BF10A0" w:rsidRPr="00BF10A0" w:rsidRDefault="00BF10A0" w:rsidP="00BF10A0">
      <w:pPr>
        <w:rPr>
          <w:lang w:val="en-GB"/>
        </w:rPr>
      </w:pPr>
    </w:p>
    <w:p w14:paraId="1F3F8095" w14:textId="77777777" w:rsidR="00825DE3" w:rsidRPr="000B3BE2" w:rsidRDefault="00825DE3" w:rsidP="006504FB">
      <w:pPr>
        <w:pStyle w:val="Caption1"/>
        <w:jc w:val="center"/>
        <w:rPr>
          <w:sz w:val="24"/>
          <w:szCs w:val="24"/>
        </w:rPr>
      </w:pPr>
    </w:p>
    <w:p w14:paraId="0531A761" w14:textId="77777777" w:rsidR="00BF10A0" w:rsidRPr="00BF10A0" w:rsidRDefault="00BF10A0" w:rsidP="00BF10A0">
      <w:pPr>
        <w:pStyle w:val="Caption1"/>
        <w:jc w:val="center"/>
        <w:rPr>
          <w:sz w:val="24"/>
          <w:szCs w:val="24"/>
        </w:rPr>
      </w:pPr>
      <w:r w:rsidRPr="00BF10A0">
        <w:rPr>
          <w:sz w:val="24"/>
          <w:szCs w:val="24"/>
        </w:rPr>
        <w:t>**Week Eight**</w:t>
      </w:r>
    </w:p>
    <w:p w14:paraId="5CEEDF78" w14:textId="77777777" w:rsidR="00BF10A0" w:rsidRPr="00BF10A0" w:rsidRDefault="00BF10A0" w:rsidP="00BF10A0">
      <w:pPr>
        <w:pStyle w:val="Caption1"/>
        <w:jc w:val="center"/>
        <w:rPr>
          <w:sz w:val="24"/>
          <w:szCs w:val="24"/>
        </w:rPr>
      </w:pPr>
    </w:p>
    <w:p w14:paraId="52FFF761" w14:textId="6BE663C0" w:rsidR="00BF10A0" w:rsidRPr="00BF10A0" w:rsidRDefault="00BF10A0" w:rsidP="00BF10A0">
      <w:pPr>
        <w:pStyle w:val="Caption1"/>
        <w:jc w:val="center"/>
        <w:rPr>
          <w:sz w:val="24"/>
          <w:szCs w:val="24"/>
        </w:rPr>
      </w:pPr>
      <w:r w:rsidRPr="00BF10A0">
        <w:rPr>
          <w:sz w:val="24"/>
          <w:szCs w:val="24"/>
        </w:rPr>
        <w:lastRenderedPageBreak/>
        <w:t>Light Energy</w:t>
      </w:r>
    </w:p>
    <w:p w14:paraId="40C21696" w14:textId="77777777" w:rsidR="00BF10A0" w:rsidRPr="00BF10A0" w:rsidRDefault="00BF10A0" w:rsidP="00BF10A0">
      <w:pPr>
        <w:pStyle w:val="Caption1"/>
        <w:jc w:val="center"/>
        <w:rPr>
          <w:sz w:val="24"/>
          <w:szCs w:val="24"/>
        </w:rPr>
      </w:pPr>
    </w:p>
    <w:p w14:paraId="70E943DE" w14:textId="55499469" w:rsidR="00BF10A0" w:rsidRPr="00BF10A0" w:rsidRDefault="00BF10A0" w:rsidP="00BF10A0">
      <w:pPr>
        <w:pStyle w:val="Caption1"/>
        <w:jc w:val="center"/>
        <w:rPr>
          <w:sz w:val="24"/>
          <w:szCs w:val="24"/>
        </w:rPr>
      </w:pPr>
      <w:r w:rsidRPr="00BF10A0">
        <w:rPr>
          <w:sz w:val="24"/>
          <w:szCs w:val="24"/>
        </w:rPr>
        <w:t>Content</w:t>
      </w:r>
    </w:p>
    <w:p w14:paraId="3FDD9183" w14:textId="77777777" w:rsidR="00BF10A0" w:rsidRPr="00BF10A0" w:rsidRDefault="00BF10A0" w:rsidP="00BF10A0">
      <w:pPr>
        <w:pStyle w:val="Caption1"/>
        <w:jc w:val="center"/>
        <w:rPr>
          <w:sz w:val="24"/>
          <w:szCs w:val="24"/>
        </w:rPr>
      </w:pPr>
    </w:p>
    <w:p w14:paraId="32241DCA" w14:textId="2274740C" w:rsidR="00BF10A0" w:rsidRPr="00330E8F" w:rsidRDefault="00BF10A0" w:rsidP="00330E8F">
      <w:pPr>
        <w:pStyle w:val="Caption1"/>
        <w:rPr>
          <w:b w:val="0"/>
          <w:sz w:val="24"/>
          <w:szCs w:val="24"/>
        </w:rPr>
      </w:pPr>
      <w:r w:rsidRPr="00330E8F">
        <w:rPr>
          <w:b w:val="0"/>
          <w:sz w:val="24"/>
          <w:szCs w:val="24"/>
        </w:rPr>
        <w:t>Introduction</w:t>
      </w:r>
    </w:p>
    <w:p w14:paraId="2E97A800" w14:textId="77777777" w:rsidR="00BF10A0" w:rsidRPr="00330E8F" w:rsidRDefault="00BF10A0" w:rsidP="00330E8F">
      <w:pPr>
        <w:pStyle w:val="Caption1"/>
        <w:rPr>
          <w:b w:val="0"/>
          <w:sz w:val="24"/>
          <w:szCs w:val="24"/>
        </w:rPr>
      </w:pPr>
    </w:p>
    <w:p w14:paraId="0B14C4C5" w14:textId="77777777" w:rsidR="00BF10A0" w:rsidRPr="00330E8F" w:rsidRDefault="00BF10A0" w:rsidP="00330E8F">
      <w:pPr>
        <w:pStyle w:val="Caption1"/>
        <w:rPr>
          <w:b w:val="0"/>
          <w:sz w:val="24"/>
          <w:szCs w:val="24"/>
        </w:rPr>
      </w:pPr>
      <w:r w:rsidRPr="00330E8F">
        <w:rPr>
          <w:b w:val="0"/>
          <w:sz w:val="24"/>
          <w:szCs w:val="24"/>
        </w:rPr>
        <w:t>Light energy, a fundamental aspect of our understanding of the universe, encompasses various phenomena such as reflection, refraction, vision, and dispersion. In this section, we will explore the properties of light and its behavior under different conditions.</w:t>
      </w:r>
    </w:p>
    <w:p w14:paraId="36CD78F5" w14:textId="77777777" w:rsidR="00BF10A0" w:rsidRPr="00330E8F" w:rsidRDefault="00BF10A0" w:rsidP="00330E8F">
      <w:pPr>
        <w:pStyle w:val="Caption1"/>
        <w:rPr>
          <w:b w:val="0"/>
          <w:sz w:val="24"/>
          <w:szCs w:val="24"/>
        </w:rPr>
      </w:pPr>
    </w:p>
    <w:p w14:paraId="03A61C1C" w14:textId="3485F7F6" w:rsidR="00BF10A0" w:rsidRPr="00330E8F" w:rsidRDefault="00BF10A0" w:rsidP="00330E8F">
      <w:pPr>
        <w:pStyle w:val="Caption1"/>
        <w:rPr>
          <w:b w:val="0"/>
          <w:sz w:val="24"/>
          <w:szCs w:val="24"/>
        </w:rPr>
      </w:pPr>
      <w:r w:rsidRPr="00330E8F">
        <w:rPr>
          <w:b w:val="0"/>
          <w:sz w:val="24"/>
          <w:szCs w:val="24"/>
        </w:rPr>
        <w:t>Properties of Light</w:t>
      </w:r>
    </w:p>
    <w:p w14:paraId="16910E21" w14:textId="77777777" w:rsidR="00BF10A0" w:rsidRPr="00330E8F" w:rsidRDefault="00BF10A0" w:rsidP="00330E8F">
      <w:pPr>
        <w:pStyle w:val="Caption1"/>
        <w:rPr>
          <w:b w:val="0"/>
          <w:sz w:val="24"/>
          <w:szCs w:val="24"/>
        </w:rPr>
      </w:pPr>
    </w:p>
    <w:p w14:paraId="55D7C50E" w14:textId="77777777" w:rsidR="00BF10A0" w:rsidRPr="00330E8F" w:rsidRDefault="00BF10A0" w:rsidP="00330E8F">
      <w:pPr>
        <w:pStyle w:val="Caption1"/>
        <w:rPr>
          <w:b w:val="0"/>
          <w:sz w:val="24"/>
          <w:szCs w:val="24"/>
        </w:rPr>
      </w:pPr>
      <w:r w:rsidRPr="00330E8F">
        <w:rPr>
          <w:b w:val="0"/>
          <w:sz w:val="24"/>
          <w:szCs w:val="24"/>
        </w:rPr>
        <w:t xml:space="preserve">Light can be defined as a form of energy that produces electromagnetic radiation, leading to visual sensation. It travels as electromagnetic waves, even </w:t>
      </w:r>
      <w:proofErr w:type="spellStart"/>
      <w:r w:rsidRPr="00330E8F">
        <w:rPr>
          <w:b w:val="0"/>
          <w:sz w:val="24"/>
          <w:szCs w:val="24"/>
        </w:rPr>
        <w:t>through</w:t>
      </w:r>
      <w:proofErr w:type="spellEnd"/>
      <w:r w:rsidRPr="00330E8F">
        <w:rPr>
          <w:b w:val="0"/>
          <w:sz w:val="24"/>
          <w:szCs w:val="24"/>
        </w:rPr>
        <w:t xml:space="preserve"> a vacuum, making it one of the fastest phenomena known to humanity. The speed of light, a staggering 3×10^8 m/s (300,000,000 meters per second or 299,792.5 km/s), allows it to traverse vast distances swiftly.</w:t>
      </w:r>
    </w:p>
    <w:p w14:paraId="51AF8559" w14:textId="77777777" w:rsidR="00BF10A0" w:rsidRPr="00330E8F" w:rsidRDefault="00BF10A0" w:rsidP="00330E8F">
      <w:pPr>
        <w:pStyle w:val="Caption1"/>
        <w:rPr>
          <w:b w:val="0"/>
          <w:sz w:val="24"/>
          <w:szCs w:val="24"/>
        </w:rPr>
      </w:pPr>
    </w:p>
    <w:p w14:paraId="559B8A50" w14:textId="2CF52447" w:rsidR="00BF10A0" w:rsidRPr="00330E8F" w:rsidRDefault="00BF10A0" w:rsidP="00330E8F">
      <w:pPr>
        <w:pStyle w:val="Caption1"/>
        <w:rPr>
          <w:b w:val="0"/>
          <w:sz w:val="24"/>
          <w:szCs w:val="24"/>
        </w:rPr>
      </w:pPr>
      <w:r w:rsidRPr="00330E8F">
        <w:rPr>
          <w:b w:val="0"/>
          <w:sz w:val="24"/>
          <w:szCs w:val="24"/>
        </w:rPr>
        <w:t>Propagation of Light</w:t>
      </w:r>
    </w:p>
    <w:p w14:paraId="4B15F6E1" w14:textId="77777777" w:rsidR="00BF10A0" w:rsidRPr="00330E8F" w:rsidRDefault="00BF10A0" w:rsidP="00330E8F">
      <w:pPr>
        <w:pStyle w:val="Caption1"/>
        <w:rPr>
          <w:b w:val="0"/>
          <w:sz w:val="24"/>
          <w:szCs w:val="24"/>
        </w:rPr>
      </w:pPr>
    </w:p>
    <w:p w14:paraId="24ACEB15" w14:textId="77777777" w:rsidR="00BF10A0" w:rsidRPr="00330E8F" w:rsidRDefault="00BF10A0" w:rsidP="00330E8F">
      <w:pPr>
        <w:pStyle w:val="Caption1"/>
        <w:rPr>
          <w:b w:val="0"/>
          <w:sz w:val="24"/>
          <w:szCs w:val="24"/>
        </w:rPr>
      </w:pPr>
      <w:r w:rsidRPr="00330E8F">
        <w:rPr>
          <w:b w:val="0"/>
          <w:sz w:val="24"/>
          <w:szCs w:val="24"/>
        </w:rPr>
        <w:t>Light travels in a straight line, known as rectilinear propagation, until it encounters an obstacle. When light is obstructed, it forms a shadow. Objects impervious to light are termed opaque, while those allowing light passage are transparent.</w:t>
      </w:r>
    </w:p>
    <w:p w14:paraId="18C35A33" w14:textId="77777777" w:rsidR="00BF10A0" w:rsidRPr="00330E8F" w:rsidRDefault="00BF10A0" w:rsidP="00330E8F">
      <w:pPr>
        <w:pStyle w:val="Caption1"/>
        <w:rPr>
          <w:b w:val="0"/>
          <w:sz w:val="24"/>
          <w:szCs w:val="24"/>
        </w:rPr>
      </w:pPr>
    </w:p>
    <w:p w14:paraId="19681AA4" w14:textId="55C016C0" w:rsidR="00BF10A0" w:rsidRPr="00330E8F" w:rsidRDefault="00BF10A0" w:rsidP="00330E8F">
      <w:pPr>
        <w:pStyle w:val="Caption1"/>
        <w:rPr>
          <w:b w:val="0"/>
          <w:sz w:val="24"/>
          <w:szCs w:val="24"/>
        </w:rPr>
      </w:pPr>
      <w:r w:rsidRPr="00330E8F">
        <w:rPr>
          <w:b w:val="0"/>
          <w:sz w:val="24"/>
          <w:szCs w:val="24"/>
        </w:rPr>
        <w:t>Luminous and Non-Luminous Objects</w:t>
      </w:r>
    </w:p>
    <w:p w14:paraId="49D2BD53" w14:textId="77777777" w:rsidR="00BF10A0" w:rsidRPr="00330E8F" w:rsidRDefault="00BF10A0" w:rsidP="00330E8F">
      <w:pPr>
        <w:pStyle w:val="Caption1"/>
        <w:rPr>
          <w:b w:val="0"/>
          <w:sz w:val="24"/>
          <w:szCs w:val="24"/>
        </w:rPr>
      </w:pPr>
    </w:p>
    <w:p w14:paraId="34B5F863" w14:textId="77777777" w:rsidR="00BF10A0" w:rsidRPr="00330E8F" w:rsidRDefault="00BF10A0" w:rsidP="00330E8F">
      <w:pPr>
        <w:pStyle w:val="Caption1"/>
        <w:rPr>
          <w:b w:val="0"/>
          <w:sz w:val="24"/>
          <w:szCs w:val="24"/>
        </w:rPr>
      </w:pPr>
      <w:r w:rsidRPr="00330E8F">
        <w:rPr>
          <w:b w:val="0"/>
          <w:sz w:val="24"/>
          <w:szCs w:val="24"/>
        </w:rPr>
        <w:t>Objects emitting their light, such as the sun or a light bulb, are termed luminous. In contrast, non-luminous objects, like the moon or a mirror, do not generate light but can reflect it.</w:t>
      </w:r>
    </w:p>
    <w:p w14:paraId="4406C2A2" w14:textId="77777777" w:rsidR="00BF10A0" w:rsidRPr="00330E8F" w:rsidRDefault="00BF10A0" w:rsidP="00330E8F">
      <w:pPr>
        <w:pStyle w:val="Caption1"/>
        <w:rPr>
          <w:b w:val="0"/>
          <w:sz w:val="24"/>
          <w:szCs w:val="24"/>
        </w:rPr>
      </w:pPr>
    </w:p>
    <w:p w14:paraId="5265A46E" w14:textId="01A6C431" w:rsidR="00BF10A0" w:rsidRPr="00330E8F" w:rsidRDefault="00BF10A0" w:rsidP="00330E8F">
      <w:pPr>
        <w:pStyle w:val="Caption1"/>
        <w:rPr>
          <w:b w:val="0"/>
          <w:sz w:val="24"/>
          <w:szCs w:val="24"/>
        </w:rPr>
      </w:pPr>
      <w:r w:rsidRPr="00330E8F">
        <w:rPr>
          <w:b w:val="0"/>
          <w:sz w:val="24"/>
          <w:szCs w:val="24"/>
        </w:rPr>
        <w:t>Light Rays and Beam</w:t>
      </w:r>
    </w:p>
    <w:p w14:paraId="2061F92A" w14:textId="77777777" w:rsidR="00BF10A0" w:rsidRPr="00330E8F" w:rsidRDefault="00BF10A0" w:rsidP="00330E8F">
      <w:pPr>
        <w:pStyle w:val="Caption1"/>
        <w:rPr>
          <w:b w:val="0"/>
          <w:sz w:val="24"/>
          <w:szCs w:val="24"/>
        </w:rPr>
      </w:pPr>
    </w:p>
    <w:p w14:paraId="69A074A1" w14:textId="77777777" w:rsidR="00BF10A0" w:rsidRPr="00330E8F" w:rsidRDefault="00BF10A0" w:rsidP="00330E8F">
      <w:pPr>
        <w:pStyle w:val="Caption1"/>
        <w:rPr>
          <w:b w:val="0"/>
          <w:sz w:val="24"/>
          <w:szCs w:val="24"/>
        </w:rPr>
      </w:pPr>
      <w:r w:rsidRPr="00330E8F">
        <w:rPr>
          <w:b w:val="0"/>
          <w:sz w:val="24"/>
          <w:szCs w:val="24"/>
        </w:rPr>
        <w:t>Light waves are often referred to as light rays. Represented by a line with an arrowhead, a light ray signifies the direction of light propagation. Collections of light rays form light beams, categorized into three types:</w:t>
      </w:r>
    </w:p>
    <w:p w14:paraId="4BA7436B" w14:textId="77777777" w:rsidR="00BF10A0" w:rsidRPr="00330E8F" w:rsidRDefault="00BF10A0" w:rsidP="00330E8F">
      <w:pPr>
        <w:pStyle w:val="Caption1"/>
        <w:rPr>
          <w:b w:val="0"/>
          <w:sz w:val="24"/>
          <w:szCs w:val="24"/>
        </w:rPr>
      </w:pPr>
    </w:p>
    <w:p w14:paraId="6AD22E2B" w14:textId="58243721" w:rsidR="00BF10A0" w:rsidRPr="00330E8F" w:rsidRDefault="00BF10A0" w:rsidP="00330E8F">
      <w:pPr>
        <w:pStyle w:val="Caption1"/>
        <w:rPr>
          <w:b w:val="0"/>
          <w:sz w:val="24"/>
          <w:szCs w:val="24"/>
        </w:rPr>
      </w:pPr>
      <w:r w:rsidRPr="00330E8F">
        <w:rPr>
          <w:b w:val="0"/>
          <w:sz w:val="24"/>
          <w:szCs w:val="24"/>
        </w:rPr>
        <w:t>- Parallel Beam: Light rays within this beam run parallel to each other.</w:t>
      </w:r>
    </w:p>
    <w:p w14:paraId="1C4220B5" w14:textId="48F60751" w:rsidR="00BF10A0" w:rsidRPr="00330E8F" w:rsidRDefault="00BF10A0" w:rsidP="00330E8F">
      <w:pPr>
        <w:pStyle w:val="Caption1"/>
        <w:rPr>
          <w:b w:val="0"/>
          <w:sz w:val="24"/>
          <w:szCs w:val="24"/>
        </w:rPr>
      </w:pPr>
      <w:r w:rsidRPr="00330E8F">
        <w:rPr>
          <w:b w:val="0"/>
          <w:sz w:val="24"/>
          <w:szCs w:val="24"/>
        </w:rPr>
        <w:t>-</w:t>
      </w:r>
      <w:r w:rsidR="00330E8F">
        <w:rPr>
          <w:b w:val="0"/>
          <w:sz w:val="24"/>
          <w:szCs w:val="24"/>
        </w:rPr>
        <w:t xml:space="preserve"> </w:t>
      </w:r>
      <w:r w:rsidRPr="00330E8F">
        <w:rPr>
          <w:b w:val="0"/>
          <w:sz w:val="24"/>
          <w:szCs w:val="24"/>
        </w:rPr>
        <w:t>Divergent Beam: In this configuration, rays scatter from a point, often the source, a convex mirror, or a concave lens.</w:t>
      </w:r>
    </w:p>
    <w:p w14:paraId="2FED879D" w14:textId="49CC55C0" w:rsidR="00BF10A0" w:rsidRPr="00330E8F" w:rsidRDefault="00BF10A0" w:rsidP="00330E8F">
      <w:pPr>
        <w:pStyle w:val="Caption1"/>
        <w:rPr>
          <w:b w:val="0"/>
          <w:sz w:val="24"/>
          <w:szCs w:val="24"/>
        </w:rPr>
      </w:pPr>
      <w:r w:rsidRPr="00330E8F">
        <w:rPr>
          <w:b w:val="0"/>
          <w:sz w:val="24"/>
          <w:szCs w:val="24"/>
        </w:rPr>
        <w:t>-</w:t>
      </w:r>
      <w:r w:rsidR="00330E8F">
        <w:rPr>
          <w:b w:val="0"/>
          <w:sz w:val="24"/>
          <w:szCs w:val="24"/>
        </w:rPr>
        <w:t xml:space="preserve"> </w:t>
      </w:r>
      <w:r w:rsidRPr="00330E8F">
        <w:rPr>
          <w:b w:val="0"/>
          <w:sz w:val="24"/>
          <w:szCs w:val="24"/>
        </w:rPr>
        <w:t>Convergent Beam: Rays within this beam converge or meet at a focal point.</w:t>
      </w:r>
    </w:p>
    <w:p w14:paraId="46784CEE" w14:textId="77777777" w:rsidR="00BF10A0" w:rsidRPr="00BF10A0" w:rsidRDefault="00BF10A0" w:rsidP="00BF10A0">
      <w:pPr>
        <w:pStyle w:val="Caption1"/>
        <w:jc w:val="center"/>
        <w:rPr>
          <w:sz w:val="24"/>
          <w:szCs w:val="24"/>
        </w:rPr>
      </w:pPr>
    </w:p>
    <w:p w14:paraId="0B7BB7D6" w14:textId="77777777" w:rsidR="00827C00" w:rsidRPr="000B3BE2" w:rsidRDefault="00827C00" w:rsidP="00D078B2">
      <w:pPr>
        <w:pStyle w:val="ListParagraph"/>
        <w:jc w:val="both"/>
        <w:rPr>
          <w:rFonts w:ascii="Times New Roman" w:hAnsi="Times New Roman"/>
          <w:sz w:val="24"/>
          <w:szCs w:val="24"/>
        </w:rPr>
      </w:pPr>
    </w:p>
    <w:p w14:paraId="24484324" w14:textId="77777777" w:rsidR="00827C00" w:rsidRPr="000B3BE2" w:rsidRDefault="00827C00" w:rsidP="00D078B2">
      <w:pPr>
        <w:pStyle w:val="ListParagraph"/>
        <w:jc w:val="both"/>
        <w:rPr>
          <w:rFonts w:ascii="Times New Roman" w:hAnsi="Times New Roman"/>
          <w:sz w:val="24"/>
          <w:szCs w:val="24"/>
        </w:rPr>
      </w:pPr>
    </w:p>
    <w:p w14:paraId="034490FA" w14:textId="77777777" w:rsidR="00827C00" w:rsidRPr="000B3BE2" w:rsidRDefault="00827C00" w:rsidP="00D078B2">
      <w:pPr>
        <w:pStyle w:val="ListParagraph"/>
        <w:jc w:val="both"/>
        <w:rPr>
          <w:rFonts w:ascii="Times New Roman" w:hAnsi="Times New Roman"/>
          <w:sz w:val="24"/>
          <w:szCs w:val="24"/>
        </w:rPr>
      </w:pPr>
    </w:p>
    <w:p w14:paraId="787A7293" w14:textId="77777777" w:rsidR="00827C00" w:rsidRPr="000B3BE2" w:rsidRDefault="00827C00" w:rsidP="00D078B2">
      <w:pPr>
        <w:pStyle w:val="ListParagraph"/>
        <w:jc w:val="both"/>
        <w:rPr>
          <w:rFonts w:ascii="Times New Roman" w:hAnsi="Times New Roman"/>
          <w:sz w:val="24"/>
          <w:szCs w:val="24"/>
        </w:rPr>
      </w:pPr>
    </w:p>
    <w:p w14:paraId="0C8A749C" w14:textId="77777777" w:rsidR="00827C00" w:rsidRPr="000B3BE2" w:rsidRDefault="00827C00" w:rsidP="00D078B2">
      <w:pPr>
        <w:pStyle w:val="ListParagraph"/>
        <w:jc w:val="both"/>
        <w:rPr>
          <w:rFonts w:ascii="Times New Roman" w:hAnsi="Times New Roman"/>
          <w:sz w:val="24"/>
          <w:szCs w:val="24"/>
        </w:rPr>
      </w:pPr>
    </w:p>
    <w:p w14:paraId="36A82AD0" w14:textId="77777777" w:rsidR="00827C00" w:rsidRPr="000B3BE2" w:rsidRDefault="00827C00" w:rsidP="00D078B2">
      <w:pPr>
        <w:jc w:val="both"/>
        <w:rPr>
          <w:rFonts w:ascii="Times New Roman" w:hAnsi="Times New Roman"/>
          <w:sz w:val="24"/>
          <w:szCs w:val="24"/>
        </w:rPr>
      </w:pPr>
    </w:p>
    <w:p w14:paraId="6C7F327F" w14:textId="77777777" w:rsidR="00827C00" w:rsidRPr="000B3BE2" w:rsidRDefault="006504FB" w:rsidP="00D078B2">
      <w:pPr>
        <w:jc w:val="both"/>
        <w:rPr>
          <w:rFonts w:ascii="Times New Roman" w:hAnsi="Times New Roman"/>
          <w:b/>
          <w:sz w:val="24"/>
          <w:szCs w:val="24"/>
        </w:rPr>
      </w:pPr>
      <w:r w:rsidRPr="000B3BE2">
        <w:rPr>
          <w:rFonts w:ascii="Times New Roman" w:hAnsi="Times New Roman"/>
          <w:b/>
          <w:sz w:val="24"/>
          <w:szCs w:val="24"/>
        </w:rPr>
        <w:t>PROPERTIES OF LIGHT</w:t>
      </w:r>
    </w:p>
    <w:p w14:paraId="66C1102B"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Light has the following properties:</w:t>
      </w:r>
    </w:p>
    <w:p w14:paraId="17964054"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t>Reflection</w:t>
      </w:r>
      <w:r w:rsidR="006504FB" w:rsidRPr="000B3BE2">
        <w:rPr>
          <w:rFonts w:ascii="Times New Roman" w:hAnsi="Times New Roman"/>
          <w:sz w:val="24"/>
          <w:szCs w:val="24"/>
        </w:rPr>
        <w:t>.</w:t>
      </w:r>
    </w:p>
    <w:p w14:paraId="7A2E8FE8"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t>Refraction</w:t>
      </w:r>
      <w:r w:rsidR="006504FB" w:rsidRPr="000B3BE2">
        <w:rPr>
          <w:rFonts w:ascii="Times New Roman" w:hAnsi="Times New Roman"/>
          <w:sz w:val="24"/>
          <w:szCs w:val="24"/>
        </w:rPr>
        <w:t>.</w:t>
      </w:r>
    </w:p>
    <w:p w14:paraId="6753BCBA"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t>Diffraction</w:t>
      </w:r>
      <w:r w:rsidR="006504FB" w:rsidRPr="000B3BE2">
        <w:rPr>
          <w:rFonts w:ascii="Times New Roman" w:hAnsi="Times New Roman"/>
          <w:sz w:val="24"/>
          <w:szCs w:val="24"/>
        </w:rPr>
        <w:t>.</w:t>
      </w:r>
    </w:p>
    <w:p w14:paraId="127C18BE"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t>Dispersion</w:t>
      </w:r>
      <w:r w:rsidR="006504FB" w:rsidRPr="000B3BE2">
        <w:rPr>
          <w:rFonts w:ascii="Times New Roman" w:hAnsi="Times New Roman"/>
          <w:sz w:val="24"/>
          <w:szCs w:val="24"/>
        </w:rPr>
        <w:t>.</w:t>
      </w:r>
    </w:p>
    <w:p w14:paraId="3DCDFD73"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lastRenderedPageBreak/>
        <w:t>Interference</w:t>
      </w:r>
      <w:r w:rsidR="006504FB" w:rsidRPr="000B3BE2">
        <w:rPr>
          <w:rFonts w:ascii="Times New Roman" w:hAnsi="Times New Roman"/>
          <w:sz w:val="24"/>
          <w:szCs w:val="24"/>
        </w:rPr>
        <w:t>.</w:t>
      </w:r>
    </w:p>
    <w:p w14:paraId="2281091C" w14:textId="77777777" w:rsidR="00827C00" w:rsidRPr="000B3BE2" w:rsidRDefault="0055630F" w:rsidP="00455F68">
      <w:pPr>
        <w:pStyle w:val="ListParagraph"/>
        <w:numPr>
          <w:ilvl w:val="0"/>
          <w:numId w:val="82"/>
        </w:numPr>
        <w:jc w:val="both"/>
        <w:rPr>
          <w:rFonts w:ascii="Times New Roman" w:hAnsi="Times New Roman"/>
          <w:sz w:val="24"/>
          <w:szCs w:val="24"/>
        </w:rPr>
      </w:pPr>
      <w:r w:rsidRPr="000B3BE2">
        <w:rPr>
          <w:rFonts w:ascii="Times New Roman" w:hAnsi="Times New Roman"/>
          <w:sz w:val="24"/>
          <w:szCs w:val="24"/>
        </w:rPr>
        <w:t>Polarization</w:t>
      </w:r>
      <w:r w:rsidR="006504FB" w:rsidRPr="000B3BE2">
        <w:rPr>
          <w:rFonts w:ascii="Times New Roman" w:hAnsi="Times New Roman"/>
          <w:sz w:val="24"/>
          <w:szCs w:val="24"/>
        </w:rPr>
        <w:t>.</w:t>
      </w:r>
    </w:p>
    <w:p w14:paraId="4B4732F7" w14:textId="77777777" w:rsidR="006504FB" w:rsidRPr="000B3BE2" w:rsidRDefault="006504FB" w:rsidP="00D078B2">
      <w:pPr>
        <w:jc w:val="both"/>
        <w:rPr>
          <w:rFonts w:ascii="Times New Roman" w:hAnsi="Times New Roman"/>
          <w:b/>
          <w:bCs/>
          <w:sz w:val="24"/>
          <w:szCs w:val="24"/>
        </w:rPr>
      </w:pPr>
    </w:p>
    <w:p w14:paraId="057B05A0" w14:textId="77777777" w:rsidR="00827C00" w:rsidRPr="000B3BE2" w:rsidRDefault="0055630F" w:rsidP="00D078B2">
      <w:pPr>
        <w:jc w:val="both"/>
        <w:rPr>
          <w:rFonts w:ascii="Times New Roman" w:hAnsi="Times New Roman"/>
          <w:b/>
          <w:bCs/>
          <w:sz w:val="24"/>
          <w:szCs w:val="24"/>
        </w:rPr>
      </w:pPr>
      <w:r w:rsidRPr="000B3BE2">
        <w:rPr>
          <w:rFonts w:ascii="Times New Roman" w:hAnsi="Times New Roman"/>
          <w:b/>
          <w:bCs/>
          <w:sz w:val="24"/>
          <w:szCs w:val="24"/>
        </w:rPr>
        <w:t>EVALUATION</w:t>
      </w:r>
    </w:p>
    <w:p w14:paraId="5B938112" w14:textId="77777777" w:rsidR="00827C00" w:rsidRPr="000B3BE2" w:rsidRDefault="0055630F" w:rsidP="00455F68">
      <w:pPr>
        <w:pStyle w:val="ListParagraph"/>
        <w:numPr>
          <w:ilvl w:val="0"/>
          <w:numId w:val="102"/>
        </w:numPr>
        <w:jc w:val="both"/>
        <w:rPr>
          <w:rFonts w:ascii="Times New Roman" w:hAnsi="Times New Roman"/>
          <w:sz w:val="24"/>
          <w:szCs w:val="24"/>
        </w:rPr>
      </w:pPr>
      <w:r w:rsidRPr="000B3BE2">
        <w:rPr>
          <w:rFonts w:ascii="Times New Roman" w:hAnsi="Times New Roman"/>
          <w:sz w:val="24"/>
          <w:szCs w:val="24"/>
        </w:rPr>
        <w:t>What is light?</w:t>
      </w:r>
    </w:p>
    <w:p w14:paraId="44CB8759" w14:textId="77777777" w:rsidR="00827C00" w:rsidRPr="000B3BE2" w:rsidRDefault="0055630F" w:rsidP="00455F68">
      <w:pPr>
        <w:pStyle w:val="ListParagraph"/>
        <w:numPr>
          <w:ilvl w:val="0"/>
          <w:numId w:val="102"/>
        </w:numPr>
        <w:jc w:val="both"/>
        <w:rPr>
          <w:rFonts w:ascii="Times New Roman" w:hAnsi="Times New Roman"/>
          <w:sz w:val="24"/>
          <w:szCs w:val="24"/>
        </w:rPr>
      </w:pPr>
      <w:r w:rsidRPr="000B3BE2">
        <w:rPr>
          <w:rFonts w:ascii="Times New Roman" w:hAnsi="Times New Roman"/>
          <w:sz w:val="24"/>
          <w:szCs w:val="24"/>
        </w:rPr>
        <w:t>What are the types of light beams there is?</w:t>
      </w:r>
    </w:p>
    <w:p w14:paraId="4F144C2E" w14:textId="77777777" w:rsidR="00827C00" w:rsidRPr="000B3BE2" w:rsidRDefault="0055630F" w:rsidP="00455F68">
      <w:pPr>
        <w:pStyle w:val="ListParagraph"/>
        <w:numPr>
          <w:ilvl w:val="0"/>
          <w:numId w:val="102"/>
        </w:numPr>
        <w:jc w:val="both"/>
        <w:rPr>
          <w:rFonts w:ascii="Times New Roman" w:hAnsi="Times New Roman"/>
          <w:sz w:val="24"/>
          <w:szCs w:val="24"/>
        </w:rPr>
      </w:pPr>
      <w:r w:rsidRPr="000B3BE2">
        <w:rPr>
          <w:rFonts w:ascii="Times New Roman" w:hAnsi="Times New Roman"/>
          <w:sz w:val="24"/>
          <w:szCs w:val="24"/>
        </w:rPr>
        <w:t>List the properties of light.</w:t>
      </w:r>
    </w:p>
    <w:p w14:paraId="58BB5B4C" w14:textId="77777777" w:rsidR="00827C00" w:rsidRPr="000B3BE2" w:rsidRDefault="00827C00" w:rsidP="00D078B2">
      <w:pPr>
        <w:jc w:val="both"/>
        <w:rPr>
          <w:rFonts w:ascii="Times New Roman" w:hAnsi="Times New Roman"/>
          <w:b/>
          <w:sz w:val="24"/>
          <w:szCs w:val="24"/>
        </w:rPr>
      </w:pPr>
    </w:p>
    <w:p w14:paraId="26AA639A" w14:textId="77777777" w:rsidR="00827C00" w:rsidRPr="000B3BE2" w:rsidRDefault="006504FB" w:rsidP="00D078B2">
      <w:pPr>
        <w:jc w:val="both"/>
        <w:rPr>
          <w:rFonts w:ascii="Times New Roman" w:hAnsi="Times New Roman"/>
          <w:b/>
          <w:sz w:val="24"/>
          <w:szCs w:val="24"/>
        </w:rPr>
      </w:pPr>
      <w:r w:rsidRPr="000B3BE2">
        <w:rPr>
          <w:rFonts w:ascii="Times New Roman" w:hAnsi="Times New Roman"/>
          <w:b/>
          <w:sz w:val="24"/>
          <w:szCs w:val="24"/>
        </w:rPr>
        <w:t>REFLECTION OF LIGHT</w:t>
      </w:r>
    </w:p>
    <w:p w14:paraId="71BBE17C" w14:textId="77777777" w:rsidR="00827C00" w:rsidRPr="000B3BE2" w:rsidRDefault="0055630F" w:rsidP="00D078B2">
      <w:pPr>
        <w:jc w:val="both"/>
        <w:rPr>
          <w:rFonts w:ascii="Times New Roman" w:hAnsi="Times New Roman"/>
          <w:sz w:val="24"/>
          <w:szCs w:val="24"/>
        </w:rPr>
      </w:pPr>
      <w:proofErr w:type="spellStart"/>
      <w:r w:rsidRPr="000B3BE2">
        <w:rPr>
          <w:rFonts w:ascii="Times New Roman" w:hAnsi="Times New Roman"/>
          <w:sz w:val="24"/>
          <w:szCs w:val="24"/>
        </w:rPr>
        <w:t>Reflectionoflightis</w:t>
      </w:r>
      <w:proofErr w:type="spellEnd"/>
      <w:r w:rsidRPr="000B3BE2">
        <w:rPr>
          <w:rFonts w:ascii="Times New Roman" w:hAnsi="Times New Roman"/>
          <w:sz w:val="24"/>
          <w:szCs w:val="24"/>
        </w:rPr>
        <w:t xml:space="preserve"> the change in the direction of light after dashing against a </w:t>
      </w:r>
      <w:proofErr w:type="spellStart"/>
      <w:r w:rsidRPr="000B3BE2">
        <w:rPr>
          <w:rFonts w:ascii="Times New Roman" w:hAnsi="Times New Roman"/>
          <w:sz w:val="24"/>
          <w:szCs w:val="24"/>
        </w:rPr>
        <w:t>surfray</w:t>
      </w:r>
      <w:proofErr w:type="spellEnd"/>
      <w:r w:rsidRPr="000B3BE2">
        <w:rPr>
          <w:rFonts w:ascii="Times New Roman" w:hAnsi="Times New Roman"/>
          <w:sz w:val="24"/>
          <w:szCs w:val="24"/>
        </w:rPr>
        <w:t xml:space="preserve">. Reflection involves two rays of light: an incoming </w:t>
      </w:r>
      <w:r w:rsidRPr="000B3BE2">
        <w:rPr>
          <w:rFonts w:ascii="Times New Roman" w:hAnsi="Times New Roman"/>
          <w:b/>
          <w:sz w:val="24"/>
          <w:szCs w:val="24"/>
        </w:rPr>
        <w:t>incident</w:t>
      </w:r>
      <w:r w:rsidRPr="000B3BE2">
        <w:rPr>
          <w:rFonts w:ascii="Times New Roman" w:hAnsi="Times New Roman"/>
          <w:sz w:val="24"/>
          <w:szCs w:val="24"/>
        </w:rPr>
        <w:t xml:space="preserve"> ray and an outgoing </w:t>
      </w:r>
      <w:r w:rsidRPr="000B3BE2">
        <w:rPr>
          <w:rFonts w:ascii="Times New Roman" w:hAnsi="Times New Roman"/>
          <w:b/>
          <w:sz w:val="24"/>
          <w:szCs w:val="24"/>
        </w:rPr>
        <w:t>reflected</w:t>
      </w:r>
      <w:r w:rsidRPr="000B3BE2">
        <w:rPr>
          <w:rFonts w:ascii="Times New Roman" w:hAnsi="Times New Roman"/>
          <w:sz w:val="24"/>
          <w:szCs w:val="24"/>
        </w:rPr>
        <w:t xml:space="preserve"> ray. </w:t>
      </w:r>
    </w:p>
    <w:p w14:paraId="4FC64A62" w14:textId="77777777" w:rsidR="001E4E81" w:rsidRPr="000B3BE2" w:rsidRDefault="001E4E81" w:rsidP="00D078B2">
      <w:pPr>
        <w:jc w:val="both"/>
        <w:rPr>
          <w:rFonts w:ascii="Times New Roman" w:hAnsi="Times New Roman"/>
          <w:b/>
          <w:sz w:val="24"/>
          <w:szCs w:val="24"/>
        </w:rPr>
      </w:pPr>
    </w:p>
    <w:p w14:paraId="052060A8" w14:textId="77777777" w:rsidR="00827C00" w:rsidRPr="000B3BE2" w:rsidRDefault="006504FB" w:rsidP="00D078B2">
      <w:pPr>
        <w:jc w:val="both"/>
        <w:rPr>
          <w:rFonts w:ascii="Times New Roman" w:hAnsi="Times New Roman"/>
          <w:b/>
          <w:sz w:val="24"/>
          <w:szCs w:val="24"/>
        </w:rPr>
      </w:pPr>
      <w:r w:rsidRPr="000B3BE2">
        <w:rPr>
          <w:rFonts w:ascii="Times New Roman" w:hAnsi="Times New Roman"/>
          <w:b/>
          <w:sz w:val="24"/>
          <w:szCs w:val="24"/>
        </w:rPr>
        <w:t>LAW OF REFLECTION</w:t>
      </w:r>
    </w:p>
    <w:p w14:paraId="4628B258" w14:textId="77777777" w:rsidR="00827C00" w:rsidRPr="000B3BE2" w:rsidRDefault="0055630F" w:rsidP="00455F68">
      <w:pPr>
        <w:pStyle w:val="ListParagraph"/>
        <w:numPr>
          <w:ilvl w:val="0"/>
          <w:numId w:val="32"/>
        </w:numPr>
        <w:jc w:val="both"/>
        <w:rPr>
          <w:rFonts w:ascii="Times New Roman" w:hAnsi="Times New Roman"/>
          <w:sz w:val="24"/>
          <w:szCs w:val="24"/>
        </w:rPr>
      </w:pPr>
      <w:r w:rsidRPr="000B3BE2">
        <w:rPr>
          <w:rFonts w:ascii="Times New Roman" w:hAnsi="Times New Roman"/>
          <w:sz w:val="24"/>
          <w:szCs w:val="24"/>
        </w:rPr>
        <w:t>The angle of incident ray, the normal and reflected ray at the point of incidence all lie on the same plane.</w:t>
      </w:r>
    </w:p>
    <w:p w14:paraId="224EC558" w14:textId="77777777" w:rsidR="00827C00" w:rsidRPr="000B3BE2" w:rsidRDefault="0055630F" w:rsidP="00455F68">
      <w:pPr>
        <w:pStyle w:val="ListParagraph"/>
        <w:numPr>
          <w:ilvl w:val="0"/>
          <w:numId w:val="32"/>
        </w:numPr>
        <w:jc w:val="both"/>
        <w:rPr>
          <w:rFonts w:ascii="Times New Roman" w:hAnsi="Times New Roman"/>
          <w:sz w:val="24"/>
          <w:szCs w:val="24"/>
        </w:rPr>
      </w:pPr>
      <w:r w:rsidRPr="000B3BE2">
        <w:rPr>
          <w:rFonts w:ascii="Times New Roman" w:hAnsi="Times New Roman"/>
          <w:sz w:val="24"/>
          <w:szCs w:val="24"/>
        </w:rPr>
        <w:t>The angle of incidence (</w:t>
      </w:r>
      <w:proofErr w:type="spellStart"/>
      <w:r w:rsidRPr="000B3BE2">
        <w:rPr>
          <w:rFonts w:ascii="Times New Roman" w:hAnsi="Times New Roman"/>
          <w:sz w:val="24"/>
          <w:szCs w:val="24"/>
        </w:rPr>
        <w:t>i</w:t>
      </w:r>
      <w:proofErr w:type="spellEnd"/>
      <w:r w:rsidRPr="000B3BE2">
        <w:rPr>
          <w:rFonts w:ascii="Times New Roman" w:hAnsi="Times New Roman"/>
          <w:sz w:val="24"/>
          <w:szCs w:val="24"/>
        </w:rPr>
        <w:t xml:space="preserve">) and the angle of reflection (r) are equal but on opposite sides of the normal. </w:t>
      </w:r>
      <w:proofErr w:type="spellStart"/>
      <w:r w:rsidRPr="000B3BE2">
        <w:rPr>
          <w:rFonts w:ascii="Times New Roman" w:hAnsi="Times New Roman"/>
          <w:sz w:val="24"/>
          <w:szCs w:val="24"/>
        </w:rPr>
        <w:t>i</w:t>
      </w:r>
      <w:proofErr w:type="spellEnd"/>
      <w:r w:rsidRPr="000B3BE2">
        <w:rPr>
          <w:rFonts w:ascii="Times New Roman" w:hAnsi="Times New Roman"/>
          <w:sz w:val="24"/>
          <w:szCs w:val="24"/>
        </w:rPr>
        <w:t xml:space="preserve"> = r</w:t>
      </w:r>
    </w:p>
    <w:p w14:paraId="42F57F9C" w14:textId="77777777" w:rsidR="00827C00" w:rsidRPr="000B3BE2" w:rsidRDefault="0055630F" w:rsidP="00D078B2">
      <w:pPr>
        <w:pStyle w:val="ListParagraph"/>
        <w:jc w:val="both"/>
        <w:rPr>
          <w:rFonts w:ascii="Times New Roman" w:hAnsi="Times New Roman"/>
          <w:sz w:val="24"/>
          <w:szCs w:val="24"/>
        </w:rPr>
      </w:pPr>
      <w:r w:rsidRPr="000B3BE2">
        <w:rPr>
          <w:rFonts w:ascii="Times New Roman" w:hAnsi="Times New Roman"/>
          <w:sz w:val="24"/>
          <w:szCs w:val="24"/>
        </w:rPr>
        <w:t>N.B: The normal is an imaginary line at right angle to the mirror at the point of incidence.</w:t>
      </w:r>
    </w:p>
    <w:p w14:paraId="5F2D57D1" w14:textId="77777777" w:rsidR="008A71A6" w:rsidRPr="000B3BE2" w:rsidRDefault="008A71A6" w:rsidP="008A71A6">
      <w:pPr>
        <w:pStyle w:val="ListParagraph"/>
        <w:ind w:left="0"/>
        <w:jc w:val="both"/>
        <w:rPr>
          <w:rFonts w:ascii="Times New Roman" w:hAnsi="Times New Roman"/>
          <w:b/>
          <w:sz w:val="24"/>
          <w:szCs w:val="24"/>
        </w:rPr>
      </w:pPr>
    </w:p>
    <w:p w14:paraId="698EC617" w14:textId="77777777" w:rsidR="00827C00" w:rsidRPr="000B3BE2" w:rsidRDefault="008A71A6" w:rsidP="008A71A6">
      <w:pPr>
        <w:pStyle w:val="ListParagraph"/>
        <w:ind w:left="0"/>
        <w:jc w:val="both"/>
        <w:rPr>
          <w:rFonts w:ascii="Times New Roman" w:hAnsi="Times New Roman"/>
          <w:b/>
          <w:sz w:val="24"/>
          <w:szCs w:val="24"/>
        </w:rPr>
      </w:pPr>
      <w:r w:rsidRPr="000B3BE2">
        <w:rPr>
          <w:rFonts w:ascii="Times New Roman" w:hAnsi="Times New Roman"/>
          <w:b/>
          <w:sz w:val="24"/>
          <w:szCs w:val="24"/>
        </w:rPr>
        <w:t>TYPES OF REFLECTION</w:t>
      </w:r>
    </w:p>
    <w:p w14:paraId="2552400A" w14:textId="77777777" w:rsidR="00827C00" w:rsidRPr="000B3BE2" w:rsidRDefault="0055630F" w:rsidP="00455F68">
      <w:pPr>
        <w:pStyle w:val="ListParagraph"/>
        <w:numPr>
          <w:ilvl w:val="0"/>
          <w:numId w:val="69"/>
        </w:numPr>
        <w:ind w:left="720"/>
        <w:jc w:val="both"/>
        <w:rPr>
          <w:rFonts w:ascii="Times New Roman" w:hAnsi="Times New Roman"/>
          <w:sz w:val="24"/>
          <w:szCs w:val="24"/>
        </w:rPr>
      </w:pPr>
      <w:r w:rsidRPr="000B3BE2">
        <w:rPr>
          <w:rFonts w:ascii="Times New Roman" w:hAnsi="Times New Roman"/>
          <w:sz w:val="24"/>
          <w:szCs w:val="24"/>
        </w:rPr>
        <w:t>Regular or specular reflection: This is when parallel beam of light is reflected in one direction. Such reflection takes place on smooth, polished surface such as a plane mirror.</w:t>
      </w:r>
    </w:p>
    <w:p w14:paraId="5F6F97BF" w14:textId="77777777" w:rsidR="00827C00" w:rsidRPr="000B3BE2" w:rsidRDefault="0055630F" w:rsidP="00455F68">
      <w:pPr>
        <w:pStyle w:val="ListParagraph"/>
        <w:numPr>
          <w:ilvl w:val="0"/>
          <w:numId w:val="69"/>
        </w:numPr>
        <w:ind w:left="720"/>
        <w:jc w:val="both"/>
        <w:rPr>
          <w:rFonts w:ascii="Times New Roman" w:hAnsi="Times New Roman"/>
          <w:sz w:val="24"/>
          <w:szCs w:val="24"/>
        </w:rPr>
      </w:pPr>
      <w:r w:rsidRPr="000B3BE2">
        <w:rPr>
          <w:rFonts w:ascii="Times New Roman" w:hAnsi="Times New Roman"/>
          <w:sz w:val="24"/>
          <w:szCs w:val="24"/>
        </w:rPr>
        <w:t>Diffuse reflection: This is when a parallel beam of light is reflected in different directions. Such reflection takes place from a rough surface, such as water surface or paper surface.</w:t>
      </w:r>
    </w:p>
    <w:p w14:paraId="571D6B9A" w14:textId="77777777" w:rsidR="00827C00" w:rsidRPr="000B3BE2" w:rsidRDefault="00827C00" w:rsidP="00D078B2">
      <w:pPr>
        <w:pStyle w:val="ListParagraph"/>
        <w:ind w:left="1080"/>
        <w:jc w:val="both"/>
        <w:rPr>
          <w:rFonts w:ascii="Times New Roman" w:hAnsi="Times New Roman"/>
          <w:sz w:val="24"/>
          <w:szCs w:val="24"/>
        </w:rPr>
      </w:pPr>
    </w:p>
    <w:p w14:paraId="1EB5DE65" w14:textId="77777777" w:rsidR="00827C00" w:rsidRPr="000B3BE2" w:rsidRDefault="0055630F" w:rsidP="008A71A6">
      <w:pPr>
        <w:pStyle w:val="ListParagraph"/>
        <w:ind w:left="0"/>
        <w:jc w:val="both"/>
        <w:rPr>
          <w:rFonts w:ascii="Times New Roman" w:hAnsi="Times New Roman"/>
          <w:b/>
          <w:bCs/>
          <w:sz w:val="24"/>
          <w:szCs w:val="24"/>
        </w:rPr>
      </w:pPr>
      <w:r w:rsidRPr="000B3BE2">
        <w:rPr>
          <w:rFonts w:ascii="Times New Roman" w:hAnsi="Times New Roman"/>
          <w:b/>
          <w:bCs/>
          <w:sz w:val="24"/>
          <w:szCs w:val="24"/>
        </w:rPr>
        <w:t>EVALUATION</w:t>
      </w:r>
    </w:p>
    <w:p w14:paraId="42218E4D" w14:textId="77777777" w:rsidR="00827C00" w:rsidRPr="000B3BE2" w:rsidRDefault="0055630F" w:rsidP="00455F68">
      <w:pPr>
        <w:pStyle w:val="ListParagraph"/>
        <w:numPr>
          <w:ilvl w:val="0"/>
          <w:numId w:val="98"/>
        </w:numPr>
        <w:ind w:left="720"/>
        <w:jc w:val="both"/>
        <w:rPr>
          <w:rFonts w:ascii="Times New Roman" w:hAnsi="Times New Roman"/>
          <w:sz w:val="24"/>
          <w:szCs w:val="24"/>
        </w:rPr>
      </w:pPr>
      <w:r w:rsidRPr="000B3BE2">
        <w:rPr>
          <w:rFonts w:ascii="Times New Roman" w:hAnsi="Times New Roman"/>
          <w:sz w:val="24"/>
          <w:szCs w:val="24"/>
        </w:rPr>
        <w:t>What is reflection?</w:t>
      </w:r>
    </w:p>
    <w:p w14:paraId="1C5CF000" w14:textId="77777777" w:rsidR="00827C00" w:rsidRPr="000B3BE2" w:rsidRDefault="0055630F" w:rsidP="00455F68">
      <w:pPr>
        <w:pStyle w:val="ListParagraph"/>
        <w:numPr>
          <w:ilvl w:val="0"/>
          <w:numId w:val="98"/>
        </w:numPr>
        <w:ind w:left="720"/>
        <w:jc w:val="both"/>
        <w:rPr>
          <w:rFonts w:ascii="Times New Roman" w:hAnsi="Times New Roman"/>
          <w:sz w:val="24"/>
          <w:szCs w:val="24"/>
        </w:rPr>
      </w:pPr>
      <w:r w:rsidRPr="000B3BE2">
        <w:rPr>
          <w:rFonts w:ascii="Times New Roman" w:hAnsi="Times New Roman"/>
          <w:sz w:val="24"/>
          <w:szCs w:val="24"/>
        </w:rPr>
        <w:t>State the laws of reflection</w:t>
      </w:r>
    </w:p>
    <w:p w14:paraId="346FE32D" w14:textId="77777777" w:rsidR="00827C00" w:rsidRPr="000B3BE2" w:rsidRDefault="0055630F" w:rsidP="00455F68">
      <w:pPr>
        <w:pStyle w:val="ListParagraph"/>
        <w:numPr>
          <w:ilvl w:val="0"/>
          <w:numId w:val="98"/>
        </w:numPr>
        <w:ind w:left="720"/>
        <w:jc w:val="both"/>
        <w:rPr>
          <w:rFonts w:ascii="Times New Roman" w:hAnsi="Times New Roman"/>
          <w:sz w:val="24"/>
          <w:szCs w:val="24"/>
        </w:rPr>
      </w:pPr>
      <w:r w:rsidRPr="000B3BE2">
        <w:rPr>
          <w:rFonts w:ascii="Times New Roman" w:hAnsi="Times New Roman"/>
          <w:sz w:val="24"/>
          <w:szCs w:val="24"/>
        </w:rPr>
        <w:t>What the types of reflection?</w:t>
      </w:r>
    </w:p>
    <w:p w14:paraId="436B1182" w14:textId="77777777" w:rsidR="00827C00" w:rsidRPr="000B3BE2" w:rsidRDefault="00827C00" w:rsidP="00D078B2">
      <w:pPr>
        <w:pStyle w:val="ListParagraph"/>
        <w:ind w:left="1080"/>
        <w:jc w:val="both"/>
        <w:rPr>
          <w:rFonts w:ascii="Times New Roman" w:hAnsi="Times New Roman"/>
          <w:sz w:val="24"/>
          <w:szCs w:val="24"/>
        </w:rPr>
      </w:pPr>
    </w:p>
    <w:p w14:paraId="7D8B9219" w14:textId="77777777" w:rsidR="00827C00" w:rsidRPr="000B3BE2" w:rsidRDefault="00827C00" w:rsidP="00D078B2">
      <w:pPr>
        <w:pStyle w:val="ListParagraph"/>
        <w:ind w:left="1080"/>
        <w:jc w:val="both"/>
        <w:rPr>
          <w:rFonts w:ascii="Times New Roman" w:hAnsi="Times New Roman"/>
          <w:sz w:val="24"/>
          <w:szCs w:val="24"/>
        </w:rPr>
      </w:pPr>
    </w:p>
    <w:p w14:paraId="6E70BC2B" w14:textId="77777777" w:rsidR="00827C00" w:rsidRPr="000B3BE2" w:rsidRDefault="008A71A6" w:rsidP="008A71A6">
      <w:pPr>
        <w:pStyle w:val="ListParagraph"/>
        <w:ind w:left="0"/>
        <w:jc w:val="both"/>
        <w:rPr>
          <w:rFonts w:ascii="Times New Roman" w:hAnsi="Times New Roman"/>
          <w:b/>
          <w:sz w:val="24"/>
          <w:szCs w:val="24"/>
        </w:rPr>
      </w:pPr>
      <w:r w:rsidRPr="000B3BE2">
        <w:rPr>
          <w:rFonts w:ascii="Times New Roman" w:hAnsi="Times New Roman"/>
          <w:b/>
          <w:sz w:val="24"/>
          <w:szCs w:val="24"/>
        </w:rPr>
        <w:t>REFRACTION</w:t>
      </w:r>
    </w:p>
    <w:p w14:paraId="75EFBDD2" w14:textId="77777777" w:rsidR="00827C00" w:rsidRPr="000B3BE2" w:rsidRDefault="008A71A6" w:rsidP="00D078B2">
      <w:pPr>
        <w:jc w:val="both"/>
        <w:rPr>
          <w:rFonts w:ascii="Times New Roman" w:hAnsi="Times New Roman"/>
          <w:sz w:val="24"/>
          <w:szCs w:val="24"/>
        </w:rPr>
      </w:pPr>
      <w:r w:rsidRPr="000B3BE2">
        <w:rPr>
          <w:rFonts w:ascii="Times New Roman" w:hAnsi="Times New Roman"/>
          <w:noProof/>
          <w:sz w:val="24"/>
          <w:szCs w:val="24"/>
        </w:rPr>
        <w:drawing>
          <wp:anchor distT="0" distB="0" distL="114300" distR="114300" simplePos="0" relativeHeight="251661312" behindDoc="0" locked="0" layoutInCell="1" allowOverlap="1" wp14:anchorId="6251D617" wp14:editId="788F1817">
            <wp:simplePos x="0" y="0"/>
            <wp:positionH relativeFrom="page">
              <wp:posOffset>1094105</wp:posOffset>
            </wp:positionH>
            <wp:positionV relativeFrom="page">
              <wp:posOffset>1162050</wp:posOffset>
            </wp:positionV>
            <wp:extent cx="3056255" cy="1465580"/>
            <wp:effectExtent l="0" t="0" r="0" b="1270"/>
            <wp:wrapSquare wrapText="bothSides"/>
            <wp:docPr id="1029"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1"/>
                    <pic:cNvPicPr/>
                  </pic:nvPicPr>
                  <pic:blipFill>
                    <a:blip r:embed="rId9" cstate="print"/>
                    <a:srcRect/>
                    <a:stretch/>
                  </pic:blipFill>
                  <pic:spPr>
                    <a:xfrm>
                      <a:off x="0" y="0"/>
                      <a:ext cx="3056255" cy="1465580"/>
                    </a:xfrm>
                    <a:prstGeom prst="rect">
                      <a:avLst/>
                    </a:prstGeom>
                  </pic:spPr>
                </pic:pic>
              </a:graphicData>
            </a:graphic>
          </wp:anchor>
        </w:drawing>
      </w:r>
      <w:r w:rsidR="0055630F" w:rsidRPr="000B3BE2">
        <w:rPr>
          <w:rFonts w:ascii="Times New Roman" w:hAnsi="Times New Roman"/>
          <w:sz w:val="24"/>
          <w:szCs w:val="24"/>
        </w:rPr>
        <w:t>Refraction is the bending or change in the direction of wave when it moves from one medium to another where its speed is different. A medium is a material or space that allows wave pass through it. Refraction is responsible for image formation by lens and the eye.</w:t>
      </w:r>
    </w:p>
    <w:p w14:paraId="0952196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When you dip your legs into a pool, it disappears bent in the pool. A fish in an aquarium seem to radically change position as it is being viewed from different </w:t>
      </w:r>
      <w:proofErr w:type="spellStart"/>
      <w:r w:rsidRPr="000B3BE2">
        <w:rPr>
          <w:rFonts w:ascii="Times New Roman" w:hAnsi="Times New Roman"/>
          <w:sz w:val="24"/>
          <w:szCs w:val="24"/>
        </w:rPr>
        <w:t>view points</w:t>
      </w:r>
      <w:proofErr w:type="spellEnd"/>
      <w:r w:rsidRPr="000B3BE2">
        <w:rPr>
          <w:rFonts w:ascii="Times New Roman" w:hAnsi="Times New Roman"/>
          <w:sz w:val="24"/>
          <w:szCs w:val="24"/>
        </w:rPr>
        <w:t>. These are as a result of refraction.</w:t>
      </w:r>
    </w:p>
    <w:p w14:paraId="2DA53E7D" w14:textId="77777777" w:rsidR="008A71A6" w:rsidRPr="000B3BE2" w:rsidRDefault="008A71A6" w:rsidP="00D078B2">
      <w:pPr>
        <w:jc w:val="both"/>
        <w:rPr>
          <w:rFonts w:ascii="Times New Roman" w:hAnsi="Times New Roman"/>
          <w:b/>
          <w:sz w:val="24"/>
          <w:szCs w:val="24"/>
        </w:rPr>
      </w:pPr>
    </w:p>
    <w:p w14:paraId="375B127C" w14:textId="77777777" w:rsidR="008A71A6" w:rsidRPr="000B3BE2" w:rsidRDefault="008A71A6" w:rsidP="00D078B2">
      <w:pPr>
        <w:jc w:val="both"/>
        <w:rPr>
          <w:rFonts w:ascii="Times New Roman" w:hAnsi="Times New Roman"/>
          <w:b/>
          <w:sz w:val="24"/>
          <w:szCs w:val="24"/>
        </w:rPr>
      </w:pPr>
      <w:r w:rsidRPr="000B3BE2">
        <w:rPr>
          <w:rFonts w:ascii="Times New Roman" w:hAnsi="Times New Roman"/>
          <w:b/>
          <w:sz w:val="24"/>
          <w:szCs w:val="24"/>
        </w:rPr>
        <w:t>LAWS OF REFRACTION</w:t>
      </w:r>
      <w:r w:rsidRPr="000B3BE2">
        <w:rPr>
          <w:rFonts w:ascii="Times New Roman" w:hAnsi="Times New Roman"/>
          <w:noProof/>
          <w:sz w:val="24"/>
          <w:szCs w:val="24"/>
        </w:rPr>
        <w:drawing>
          <wp:anchor distT="0" distB="0" distL="114300" distR="114300" simplePos="0" relativeHeight="251663360" behindDoc="0" locked="0" layoutInCell="1" allowOverlap="1" wp14:anchorId="249C29E3" wp14:editId="15FFA2F0">
            <wp:simplePos x="0" y="0"/>
            <wp:positionH relativeFrom="page">
              <wp:posOffset>901700</wp:posOffset>
            </wp:positionH>
            <wp:positionV relativeFrom="page">
              <wp:posOffset>3991610</wp:posOffset>
            </wp:positionV>
            <wp:extent cx="3709035" cy="1305560"/>
            <wp:effectExtent l="0" t="0" r="5715" b="8890"/>
            <wp:wrapSquare wrapText="bothSides"/>
            <wp:docPr id="1030"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1"/>
                    <pic:cNvPicPr/>
                  </pic:nvPicPr>
                  <pic:blipFill>
                    <a:blip r:embed="rId10" cstate="print"/>
                    <a:srcRect t="13261"/>
                    <a:stretch/>
                  </pic:blipFill>
                  <pic:spPr>
                    <a:xfrm>
                      <a:off x="0" y="0"/>
                      <a:ext cx="3709035" cy="1305560"/>
                    </a:xfrm>
                    <a:prstGeom prst="rect">
                      <a:avLst/>
                    </a:prstGeom>
                  </pic:spPr>
                </pic:pic>
              </a:graphicData>
            </a:graphic>
          </wp:anchor>
        </w:drawing>
      </w:r>
    </w:p>
    <w:p w14:paraId="3BE0E70E" w14:textId="77777777" w:rsidR="00827C00" w:rsidRPr="000B3BE2" w:rsidRDefault="0055630F" w:rsidP="00455F68">
      <w:pPr>
        <w:pStyle w:val="ListParagraph"/>
        <w:numPr>
          <w:ilvl w:val="0"/>
          <w:numId w:val="78"/>
        </w:numPr>
        <w:jc w:val="both"/>
        <w:rPr>
          <w:rFonts w:ascii="Times New Roman" w:hAnsi="Times New Roman"/>
          <w:sz w:val="24"/>
          <w:szCs w:val="24"/>
        </w:rPr>
      </w:pPr>
      <w:r w:rsidRPr="000B3BE2">
        <w:rPr>
          <w:rFonts w:ascii="Times New Roman" w:hAnsi="Times New Roman"/>
          <w:sz w:val="24"/>
          <w:szCs w:val="24"/>
        </w:rPr>
        <w:t>The first law of refraction state</w:t>
      </w:r>
      <w:r w:rsidR="008A71A6" w:rsidRPr="000B3BE2">
        <w:rPr>
          <w:rFonts w:ascii="Times New Roman" w:hAnsi="Times New Roman"/>
          <w:sz w:val="24"/>
          <w:szCs w:val="24"/>
        </w:rPr>
        <w:t>s</w:t>
      </w:r>
      <w:r w:rsidRPr="000B3BE2">
        <w:rPr>
          <w:rFonts w:ascii="Times New Roman" w:hAnsi="Times New Roman"/>
          <w:sz w:val="24"/>
          <w:szCs w:val="24"/>
        </w:rPr>
        <w:t xml:space="preserve"> that the incident ray, the refracted ray and the normal at the point of incidence all lie on the same plane.</w:t>
      </w:r>
    </w:p>
    <w:p w14:paraId="3E0CCCEB" w14:textId="77777777" w:rsidR="00827C00" w:rsidRPr="000B3BE2" w:rsidRDefault="0055630F" w:rsidP="00455F68">
      <w:pPr>
        <w:pStyle w:val="ListParagraph"/>
        <w:numPr>
          <w:ilvl w:val="0"/>
          <w:numId w:val="78"/>
        </w:numPr>
        <w:jc w:val="both"/>
        <w:rPr>
          <w:rFonts w:ascii="Times New Roman" w:hAnsi="Times New Roman"/>
          <w:sz w:val="24"/>
          <w:szCs w:val="24"/>
        </w:rPr>
      </w:pPr>
      <w:r w:rsidRPr="000B3BE2">
        <w:rPr>
          <w:rFonts w:ascii="Times New Roman" w:hAnsi="Times New Roman"/>
          <w:sz w:val="24"/>
          <w:szCs w:val="24"/>
        </w:rPr>
        <w:lastRenderedPageBreak/>
        <w:t xml:space="preserve">The second </w:t>
      </w:r>
      <w:r w:rsidR="008A71A6" w:rsidRPr="000B3BE2">
        <w:rPr>
          <w:rFonts w:ascii="Times New Roman" w:hAnsi="Times New Roman"/>
          <w:sz w:val="24"/>
          <w:szCs w:val="24"/>
        </w:rPr>
        <w:t>law states</w:t>
      </w:r>
      <w:r w:rsidRPr="000B3BE2">
        <w:rPr>
          <w:rFonts w:ascii="Times New Roman" w:hAnsi="Times New Roman"/>
          <w:sz w:val="24"/>
          <w:szCs w:val="24"/>
        </w:rPr>
        <w:t xml:space="preserve"> that the sine of the angle of incidence (</w:t>
      </w:r>
      <w:proofErr w:type="spellStart"/>
      <w:r w:rsidRPr="000B3BE2">
        <w:rPr>
          <w:rFonts w:ascii="Times New Roman" w:hAnsi="Times New Roman"/>
          <w:sz w:val="24"/>
          <w:szCs w:val="24"/>
        </w:rPr>
        <w:t>i</w:t>
      </w:r>
      <w:proofErr w:type="spellEnd"/>
      <w:r w:rsidRPr="000B3BE2">
        <w:rPr>
          <w:rFonts w:ascii="Times New Roman" w:hAnsi="Times New Roman"/>
          <w:sz w:val="24"/>
          <w:szCs w:val="24"/>
        </w:rPr>
        <w:t>) to the sine of the angle of refraction (r) is a constant for a given pair of media.</w:t>
      </w:r>
    </w:p>
    <w:p w14:paraId="0C1E1C21"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This is also known as Snell's law and the ratio of "I" to "r" is called the refractive index.</w:t>
      </w:r>
    </w:p>
    <w:p w14:paraId="7A29DFC6" w14:textId="77777777" w:rsidR="008A71A6" w:rsidRPr="000B3BE2" w:rsidRDefault="008A71A6" w:rsidP="00D078B2">
      <w:pPr>
        <w:jc w:val="both"/>
        <w:rPr>
          <w:rFonts w:ascii="Times New Roman" w:hAnsi="Times New Roman"/>
          <w:b/>
          <w:sz w:val="24"/>
          <w:szCs w:val="24"/>
        </w:rPr>
      </w:pPr>
    </w:p>
    <w:p w14:paraId="337A9B34" w14:textId="77777777" w:rsidR="00827C00" w:rsidRPr="000B3BE2" w:rsidRDefault="008A71A6" w:rsidP="00D078B2">
      <w:pPr>
        <w:jc w:val="both"/>
        <w:rPr>
          <w:rFonts w:ascii="Times New Roman" w:hAnsi="Times New Roman"/>
          <w:b/>
          <w:sz w:val="24"/>
          <w:szCs w:val="24"/>
        </w:rPr>
      </w:pPr>
      <w:r w:rsidRPr="000B3BE2">
        <w:rPr>
          <w:rFonts w:ascii="Times New Roman" w:hAnsi="Times New Roman"/>
          <w:b/>
          <w:sz w:val="24"/>
          <w:szCs w:val="24"/>
        </w:rPr>
        <w:t>EVALUATION</w:t>
      </w:r>
    </w:p>
    <w:p w14:paraId="01A0DF81" w14:textId="77777777" w:rsidR="00827C00" w:rsidRPr="000B3BE2" w:rsidRDefault="0055630F" w:rsidP="00455F68">
      <w:pPr>
        <w:pStyle w:val="ListParagraph"/>
        <w:numPr>
          <w:ilvl w:val="0"/>
          <w:numId w:val="48"/>
        </w:numPr>
        <w:jc w:val="both"/>
        <w:rPr>
          <w:rFonts w:ascii="Times New Roman" w:hAnsi="Times New Roman"/>
          <w:sz w:val="24"/>
          <w:szCs w:val="24"/>
        </w:rPr>
      </w:pPr>
      <w:r w:rsidRPr="000B3BE2">
        <w:rPr>
          <w:rFonts w:ascii="Times New Roman" w:hAnsi="Times New Roman"/>
          <w:sz w:val="24"/>
          <w:szCs w:val="24"/>
        </w:rPr>
        <w:t>What is refraction?</w:t>
      </w:r>
    </w:p>
    <w:p w14:paraId="13AB0187" w14:textId="77777777" w:rsidR="00827C00" w:rsidRPr="000B3BE2" w:rsidRDefault="0055630F" w:rsidP="00455F68">
      <w:pPr>
        <w:pStyle w:val="ListParagraph"/>
        <w:numPr>
          <w:ilvl w:val="0"/>
          <w:numId w:val="48"/>
        </w:numPr>
        <w:jc w:val="both"/>
        <w:rPr>
          <w:rFonts w:ascii="Times New Roman" w:hAnsi="Times New Roman"/>
          <w:sz w:val="24"/>
          <w:szCs w:val="24"/>
        </w:rPr>
      </w:pPr>
      <w:r w:rsidRPr="000B3BE2">
        <w:rPr>
          <w:rFonts w:ascii="Times New Roman" w:hAnsi="Times New Roman"/>
          <w:sz w:val="24"/>
          <w:szCs w:val="24"/>
        </w:rPr>
        <w:t>State the laws of refraction.</w:t>
      </w:r>
    </w:p>
    <w:p w14:paraId="22664B39" w14:textId="77777777" w:rsidR="008A71A6" w:rsidRPr="000B3BE2" w:rsidRDefault="008A71A6" w:rsidP="00D078B2">
      <w:pPr>
        <w:jc w:val="both"/>
        <w:rPr>
          <w:rFonts w:ascii="Times New Roman" w:hAnsi="Times New Roman"/>
          <w:b/>
          <w:sz w:val="24"/>
          <w:szCs w:val="24"/>
        </w:rPr>
      </w:pPr>
    </w:p>
    <w:p w14:paraId="49608B02" w14:textId="77777777" w:rsidR="00827C00" w:rsidRPr="000B3BE2" w:rsidRDefault="008A71A6" w:rsidP="00D078B2">
      <w:pPr>
        <w:jc w:val="both"/>
        <w:rPr>
          <w:rFonts w:ascii="Times New Roman" w:hAnsi="Times New Roman"/>
          <w:b/>
          <w:sz w:val="24"/>
          <w:szCs w:val="24"/>
        </w:rPr>
      </w:pPr>
      <w:r w:rsidRPr="000B3BE2">
        <w:rPr>
          <w:rFonts w:ascii="Times New Roman" w:hAnsi="Times New Roman"/>
          <w:b/>
          <w:sz w:val="24"/>
          <w:szCs w:val="24"/>
        </w:rPr>
        <w:t>LENSES AND GLASS PRISMS</w:t>
      </w:r>
    </w:p>
    <w:p w14:paraId="17C19DE3" w14:textId="77777777" w:rsidR="00827C00" w:rsidRPr="000B3BE2" w:rsidRDefault="008A71A6" w:rsidP="00D078B2">
      <w:pPr>
        <w:jc w:val="both"/>
        <w:rPr>
          <w:rFonts w:ascii="Times New Roman" w:hAnsi="Times New Roman"/>
          <w:sz w:val="24"/>
          <w:szCs w:val="24"/>
        </w:rPr>
      </w:pPr>
      <w:r w:rsidRPr="000B3BE2">
        <w:rPr>
          <w:rFonts w:ascii="Times New Roman" w:hAnsi="Times New Roman"/>
          <w:sz w:val="24"/>
          <w:szCs w:val="24"/>
        </w:rPr>
        <w:t>Lenses are</w:t>
      </w:r>
      <w:r w:rsidR="0055630F" w:rsidRPr="000B3BE2">
        <w:rPr>
          <w:rFonts w:ascii="Times New Roman" w:hAnsi="Times New Roman"/>
          <w:sz w:val="24"/>
          <w:szCs w:val="24"/>
        </w:rPr>
        <w:t xml:space="preserve"> curved glasses that disperse or </w:t>
      </w:r>
      <w:proofErr w:type="spellStart"/>
      <w:r w:rsidR="0055630F" w:rsidRPr="000B3BE2">
        <w:rPr>
          <w:rFonts w:ascii="Times New Roman" w:hAnsi="Times New Roman"/>
          <w:sz w:val="24"/>
          <w:szCs w:val="24"/>
        </w:rPr>
        <w:t>coverge</w:t>
      </w:r>
      <w:proofErr w:type="spellEnd"/>
      <w:r w:rsidR="0055630F" w:rsidRPr="000B3BE2">
        <w:rPr>
          <w:rFonts w:ascii="Times New Roman" w:hAnsi="Times New Roman"/>
          <w:sz w:val="24"/>
          <w:szCs w:val="24"/>
        </w:rPr>
        <w:t xml:space="preserve"> light to a focus.</w:t>
      </w:r>
    </w:p>
    <w:p w14:paraId="79D2DAA3"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There are two main types of lenses:</w:t>
      </w:r>
    </w:p>
    <w:p w14:paraId="291AA2DE" w14:textId="77777777" w:rsidR="00827C00" w:rsidRPr="000B3BE2" w:rsidRDefault="0055630F" w:rsidP="00455F68">
      <w:pPr>
        <w:pStyle w:val="ListParagraph"/>
        <w:numPr>
          <w:ilvl w:val="0"/>
          <w:numId w:val="79"/>
        </w:numPr>
        <w:jc w:val="both"/>
        <w:rPr>
          <w:rFonts w:ascii="Times New Roman" w:hAnsi="Times New Roman"/>
          <w:sz w:val="24"/>
          <w:szCs w:val="24"/>
        </w:rPr>
      </w:pPr>
      <w:r w:rsidRPr="000B3BE2">
        <w:rPr>
          <w:rFonts w:ascii="Times New Roman" w:hAnsi="Times New Roman"/>
          <w:sz w:val="24"/>
          <w:szCs w:val="24"/>
        </w:rPr>
        <w:t>Concave lens (diverging lens): This is a lens that bulges outward. A concave lens diverges or scatters light. It is used to correct shortsightedness (myopia)</w:t>
      </w:r>
    </w:p>
    <w:p w14:paraId="7DE6D7AA" w14:textId="77777777" w:rsidR="008A71A6" w:rsidRPr="000B3BE2" w:rsidRDefault="0055630F" w:rsidP="00455F68">
      <w:pPr>
        <w:pStyle w:val="ListParagraph"/>
        <w:numPr>
          <w:ilvl w:val="0"/>
          <w:numId w:val="79"/>
        </w:numPr>
        <w:jc w:val="both"/>
        <w:rPr>
          <w:rFonts w:ascii="Times New Roman" w:hAnsi="Times New Roman"/>
          <w:sz w:val="24"/>
          <w:szCs w:val="24"/>
        </w:rPr>
      </w:pPr>
      <w:r w:rsidRPr="000B3BE2">
        <w:rPr>
          <w:rFonts w:ascii="Times New Roman" w:hAnsi="Times New Roman"/>
          <w:sz w:val="24"/>
          <w:szCs w:val="24"/>
        </w:rPr>
        <w:t xml:space="preserve">Convex lens (converging lens): This lens bends inward. It converges light to a real focus. It is used to correct </w:t>
      </w:r>
      <w:proofErr w:type="spellStart"/>
      <w:r w:rsidRPr="000B3BE2">
        <w:rPr>
          <w:rFonts w:ascii="Times New Roman" w:hAnsi="Times New Roman"/>
          <w:sz w:val="24"/>
          <w:szCs w:val="24"/>
        </w:rPr>
        <w:t>longsightedness</w:t>
      </w:r>
      <w:proofErr w:type="spellEnd"/>
      <w:r w:rsidRPr="000B3BE2">
        <w:rPr>
          <w:rFonts w:ascii="Times New Roman" w:hAnsi="Times New Roman"/>
          <w:sz w:val="24"/>
          <w:szCs w:val="24"/>
        </w:rPr>
        <w:t xml:space="preserve"> (hypermetropia).</w:t>
      </w:r>
    </w:p>
    <w:p w14:paraId="1BEC9DBB" w14:textId="77777777" w:rsidR="00827C00" w:rsidRPr="000B3BE2" w:rsidRDefault="0055630F" w:rsidP="008A71A6">
      <w:pPr>
        <w:pStyle w:val="ListParagraph"/>
        <w:ind w:left="0"/>
        <w:jc w:val="both"/>
        <w:rPr>
          <w:rFonts w:ascii="Times New Roman" w:hAnsi="Times New Roman"/>
          <w:sz w:val="24"/>
          <w:szCs w:val="24"/>
        </w:rPr>
      </w:pPr>
      <w:r w:rsidRPr="000B3BE2">
        <w:rPr>
          <w:rFonts w:ascii="Times New Roman" w:hAnsi="Times New Roman"/>
          <w:sz w:val="24"/>
          <w:szCs w:val="24"/>
        </w:rPr>
        <w:t>There are also two types of glass prisms:</w:t>
      </w:r>
    </w:p>
    <w:p w14:paraId="5F6BC3E8"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w:t>
      </w:r>
      <w:proofErr w:type="spellStart"/>
      <w:r w:rsidRPr="000B3BE2">
        <w:rPr>
          <w:rFonts w:ascii="Times New Roman" w:hAnsi="Times New Roman"/>
          <w:sz w:val="24"/>
          <w:szCs w:val="24"/>
        </w:rPr>
        <w:t>i</w:t>
      </w:r>
      <w:proofErr w:type="spellEnd"/>
      <w:r w:rsidRPr="000B3BE2">
        <w:rPr>
          <w:rFonts w:ascii="Times New Roman" w:hAnsi="Times New Roman"/>
          <w:sz w:val="24"/>
          <w:szCs w:val="24"/>
        </w:rPr>
        <w:t>)  Rectangular glass prisms</w:t>
      </w:r>
      <w:proofErr w:type="gramStart"/>
      <w:r w:rsidRPr="000B3BE2">
        <w:rPr>
          <w:rFonts w:ascii="Times New Roman" w:hAnsi="Times New Roman"/>
          <w:sz w:val="24"/>
          <w:szCs w:val="24"/>
        </w:rPr>
        <w:t xml:space="preserve">   (</w:t>
      </w:r>
      <w:proofErr w:type="gramEnd"/>
      <w:r w:rsidRPr="000B3BE2">
        <w:rPr>
          <w:rFonts w:ascii="Times New Roman" w:hAnsi="Times New Roman"/>
          <w:sz w:val="24"/>
          <w:szCs w:val="24"/>
        </w:rPr>
        <w:t>ii)  Triangular glass prisms</w:t>
      </w:r>
    </w:p>
    <w:p w14:paraId="4447853B" w14:textId="77777777" w:rsidR="008A71A6" w:rsidRPr="000B3BE2" w:rsidRDefault="0055630F" w:rsidP="00D078B2">
      <w:pPr>
        <w:jc w:val="both"/>
        <w:rPr>
          <w:rFonts w:ascii="Times New Roman" w:hAnsi="Times New Roman"/>
          <w:sz w:val="24"/>
          <w:szCs w:val="24"/>
        </w:rPr>
      </w:pPr>
      <w:r w:rsidRPr="000B3BE2">
        <w:rPr>
          <w:rFonts w:ascii="Times New Roman" w:hAnsi="Times New Roman"/>
          <w:noProof/>
          <w:sz w:val="24"/>
          <w:szCs w:val="24"/>
        </w:rPr>
        <w:drawing>
          <wp:anchor distT="0" distB="0" distL="114300" distR="114300" simplePos="0" relativeHeight="251659264" behindDoc="0" locked="0" layoutInCell="1" allowOverlap="1" wp14:anchorId="0B1A90E1" wp14:editId="1534CA5A">
            <wp:simplePos x="0" y="0"/>
            <wp:positionH relativeFrom="page">
              <wp:posOffset>3609040</wp:posOffset>
            </wp:positionH>
            <wp:positionV relativeFrom="page">
              <wp:posOffset>7603950</wp:posOffset>
            </wp:positionV>
            <wp:extent cx="1337521" cy="2109720"/>
            <wp:effectExtent l="0" t="0" r="0" b="0"/>
            <wp:wrapSquare wrapText="bothSides"/>
            <wp:docPr id="1032"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1"/>
                    <pic:cNvPicPr/>
                  </pic:nvPicPr>
                  <pic:blipFill>
                    <a:blip r:embed="rId11" cstate="print"/>
                    <a:srcRect/>
                    <a:stretch/>
                  </pic:blipFill>
                  <pic:spPr>
                    <a:xfrm rot="5400000">
                      <a:off x="0" y="0"/>
                      <a:ext cx="1337521" cy="2109720"/>
                    </a:xfrm>
                    <a:prstGeom prst="rect">
                      <a:avLst/>
                    </a:prstGeom>
                  </pic:spPr>
                </pic:pic>
              </a:graphicData>
            </a:graphic>
          </wp:anchor>
        </w:drawing>
      </w:r>
    </w:p>
    <w:p w14:paraId="06CEFC22"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EVALUATION</w:t>
      </w:r>
    </w:p>
    <w:p w14:paraId="4DAB53B5" w14:textId="77777777" w:rsidR="00827C00" w:rsidRPr="000B3BE2" w:rsidRDefault="0055630F" w:rsidP="00455F68">
      <w:pPr>
        <w:pStyle w:val="ListParagraph"/>
        <w:numPr>
          <w:ilvl w:val="0"/>
          <w:numId w:val="18"/>
        </w:numPr>
        <w:jc w:val="both"/>
        <w:rPr>
          <w:rFonts w:ascii="Times New Roman" w:hAnsi="Times New Roman"/>
          <w:sz w:val="24"/>
          <w:szCs w:val="24"/>
        </w:rPr>
      </w:pPr>
      <w:r w:rsidRPr="000B3BE2">
        <w:rPr>
          <w:rFonts w:ascii="Times New Roman" w:hAnsi="Times New Roman"/>
          <w:sz w:val="24"/>
          <w:szCs w:val="24"/>
        </w:rPr>
        <w:t>What is a lens?</w:t>
      </w:r>
    </w:p>
    <w:p w14:paraId="40B718CD" w14:textId="77777777" w:rsidR="00827C00" w:rsidRPr="000B3BE2" w:rsidRDefault="0055630F" w:rsidP="00455F68">
      <w:pPr>
        <w:pStyle w:val="ListParagraph"/>
        <w:numPr>
          <w:ilvl w:val="0"/>
          <w:numId w:val="18"/>
        </w:numPr>
        <w:jc w:val="both"/>
        <w:rPr>
          <w:rFonts w:ascii="Times New Roman" w:hAnsi="Times New Roman"/>
          <w:sz w:val="24"/>
          <w:szCs w:val="24"/>
        </w:rPr>
      </w:pPr>
      <w:r w:rsidRPr="000B3BE2">
        <w:rPr>
          <w:rFonts w:ascii="Times New Roman" w:hAnsi="Times New Roman"/>
          <w:sz w:val="24"/>
          <w:szCs w:val="24"/>
        </w:rPr>
        <w:t>Mention the types of lenses.</w:t>
      </w:r>
    </w:p>
    <w:p w14:paraId="4B3F4657" w14:textId="77777777" w:rsidR="00827C00" w:rsidRPr="000B3BE2" w:rsidRDefault="0055630F" w:rsidP="00D078B2">
      <w:pPr>
        <w:jc w:val="both"/>
        <w:rPr>
          <w:rFonts w:ascii="Times New Roman" w:hAnsi="Times New Roman"/>
          <w:sz w:val="24"/>
          <w:szCs w:val="24"/>
        </w:rPr>
      </w:pPr>
      <w:r w:rsidRPr="000B3BE2">
        <w:rPr>
          <w:rFonts w:ascii="Times New Roman" w:hAnsi="Times New Roman"/>
          <w:noProof/>
          <w:sz w:val="24"/>
          <w:szCs w:val="24"/>
        </w:rPr>
        <w:drawing>
          <wp:anchor distT="0" distB="0" distL="0" distR="0" simplePos="0" relativeHeight="251657216" behindDoc="0" locked="0" layoutInCell="1" allowOverlap="1" wp14:anchorId="2543A488" wp14:editId="2F0BB3F9">
            <wp:simplePos x="0" y="0"/>
            <wp:positionH relativeFrom="page">
              <wp:posOffset>1344884</wp:posOffset>
            </wp:positionH>
            <wp:positionV relativeFrom="page">
              <wp:posOffset>7898817</wp:posOffset>
            </wp:positionV>
            <wp:extent cx="1428728" cy="927744"/>
            <wp:effectExtent l="0" t="0" r="0" b="0"/>
            <wp:wrapTopAndBottom/>
            <wp:docPr id="1033"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1"/>
                    <pic:cNvPicPr/>
                  </pic:nvPicPr>
                  <pic:blipFill>
                    <a:blip r:embed="rId12" cstate="print"/>
                    <a:srcRect/>
                    <a:stretch/>
                  </pic:blipFill>
                  <pic:spPr>
                    <a:xfrm>
                      <a:off x="0" y="0"/>
                      <a:ext cx="1428728" cy="927744"/>
                    </a:xfrm>
                    <a:prstGeom prst="rect">
                      <a:avLst/>
                    </a:prstGeom>
                  </pic:spPr>
                </pic:pic>
              </a:graphicData>
            </a:graphic>
          </wp:anchor>
        </w:drawing>
      </w:r>
    </w:p>
    <w:p w14:paraId="557A5796" w14:textId="77777777" w:rsidR="00827C00" w:rsidRPr="000B3BE2" w:rsidRDefault="008A71A6" w:rsidP="00D078B2">
      <w:pPr>
        <w:jc w:val="both"/>
        <w:rPr>
          <w:rFonts w:ascii="Times New Roman" w:hAnsi="Times New Roman"/>
          <w:b/>
          <w:sz w:val="24"/>
          <w:szCs w:val="24"/>
        </w:rPr>
      </w:pPr>
      <w:r w:rsidRPr="000B3BE2">
        <w:rPr>
          <w:rFonts w:ascii="Times New Roman" w:hAnsi="Times New Roman"/>
          <w:b/>
          <w:sz w:val="24"/>
          <w:szCs w:val="24"/>
        </w:rPr>
        <w:t>VISION</w:t>
      </w:r>
    </w:p>
    <w:p w14:paraId="517F097B" w14:textId="77777777" w:rsidR="00827C00" w:rsidRPr="000B3BE2" w:rsidRDefault="003C3E46" w:rsidP="00D078B2">
      <w:pPr>
        <w:jc w:val="both"/>
        <w:rPr>
          <w:rFonts w:ascii="Times New Roman" w:hAnsi="Times New Roman"/>
          <w:sz w:val="24"/>
          <w:szCs w:val="24"/>
        </w:rPr>
      </w:pPr>
      <w:r w:rsidRPr="000B3BE2">
        <w:rPr>
          <w:rFonts w:ascii="Times New Roman" w:hAnsi="Times New Roman"/>
          <w:noProof/>
          <w:sz w:val="24"/>
          <w:szCs w:val="24"/>
        </w:rPr>
        <w:drawing>
          <wp:anchor distT="0" distB="0" distL="114300" distR="114300" simplePos="0" relativeHeight="251665408" behindDoc="0" locked="0" layoutInCell="1" allowOverlap="1" wp14:anchorId="6F0424A1" wp14:editId="0CFE3824">
            <wp:simplePos x="0" y="0"/>
            <wp:positionH relativeFrom="page">
              <wp:posOffset>1033145</wp:posOffset>
            </wp:positionH>
            <wp:positionV relativeFrom="page">
              <wp:posOffset>2513965</wp:posOffset>
            </wp:positionV>
            <wp:extent cx="2821305" cy="1706880"/>
            <wp:effectExtent l="0" t="0" r="0" b="7620"/>
            <wp:wrapSquare wrapText="bothSides"/>
            <wp:docPr id="1034"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1"/>
                    <pic:cNvPicPr/>
                  </pic:nvPicPr>
                  <pic:blipFill>
                    <a:blip r:embed="rId13" cstate="print"/>
                    <a:srcRect/>
                    <a:stretch/>
                  </pic:blipFill>
                  <pic:spPr>
                    <a:xfrm>
                      <a:off x="0" y="0"/>
                      <a:ext cx="2821305" cy="1706880"/>
                    </a:xfrm>
                    <a:prstGeom prst="rect">
                      <a:avLst/>
                    </a:prstGeom>
                  </pic:spPr>
                </pic:pic>
              </a:graphicData>
            </a:graphic>
          </wp:anchor>
        </w:drawing>
      </w:r>
      <w:r w:rsidR="0055630F" w:rsidRPr="000B3BE2">
        <w:rPr>
          <w:rFonts w:ascii="Times New Roman" w:hAnsi="Times New Roman"/>
          <w:sz w:val="24"/>
          <w:szCs w:val="24"/>
        </w:rPr>
        <w:t xml:space="preserve">Vision is the ability to create an image. The organ of the body that is concerned with vision is the eye. Light enters through a clear covering of the eye called the </w:t>
      </w:r>
      <w:r w:rsidR="0055630F" w:rsidRPr="000B3BE2">
        <w:rPr>
          <w:rFonts w:ascii="Times New Roman" w:hAnsi="Times New Roman"/>
          <w:b/>
          <w:sz w:val="24"/>
          <w:szCs w:val="24"/>
        </w:rPr>
        <w:t>cornea</w:t>
      </w:r>
      <w:r w:rsidR="0055630F" w:rsidRPr="000B3BE2">
        <w:rPr>
          <w:rFonts w:ascii="Times New Roman" w:hAnsi="Times New Roman"/>
          <w:sz w:val="24"/>
          <w:szCs w:val="24"/>
        </w:rPr>
        <w:t xml:space="preserve">. It then passes through the adjustable opening in the </w:t>
      </w:r>
      <w:r w:rsidR="0055630F" w:rsidRPr="000B3BE2">
        <w:rPr>
          <w:rFonts w:ascii="Times New Roman" w:hAnsi="Times New Roman"/>
          <w:b/>
          <w:sz w:val="24"/>
          <w:szCs w:val="24"/>
        </w:rPr>
        <w:t>iris</w:t>
      </w:r>
      <w:r w:rsidR="0055630F" w:rsidRPr="000B3BE2">
        <w:rPr>
          <w:rFonts w:ascii="Times New Roman" w:hAnsi="Times New Roman"/>
          <w:sz w:val="24"/>
          <w:szCs w:val="24"/>
        </w:rPr>
        <w:t xml:space="preserve"> called the </w:t>
      </w:r>
      <w:r w:rsidR="0055630F" w:rsidRPr="000B3BE2">
        <w:rPr>
          <w:rFonts w:ascii="Times New Roman" w:hAnsi="Times New Roman"/>
          <w:b/>
          <w:sz w:val="24"/>
          <w:szCs w:val="24"/>
        </w:rPr>
        <w:t xml:space="preserve">pupil. </w:t>
      </w:r>
      <w:r w:rsidR="0055630F" w:rsidRPr="000B3BE2">
        <w:rPr>
          <w:rFonts w:ascii="Times New Roman" w:hAnsi="Times New Roman"/>
          <w:sz w:val="24"/>
          <w:szCs w:val="24"/>
        </w:rPr>
        <w:t xml:space="preserve">Beyond the pupil is the lens which is a bit soft and flexible. The lens focus image on the </w:t>
      </w:r>
      <w:r w:rsidR="0055630F" w:rsidRPr="000B3BE2">
        <w:rPr>
          <w:rFonts w:ascii="Times New Roman" w:hAnsi="Times New Roman"/>
          <w:b/>
          <w:sz w:val="24"/>
          <w:szCs w:val="24"/>
        </w:rPr>
        <w:t xml:space="preserve">retina </w:t>
      </w:r>
      <w:r w:rsidR="0055630F" w:rsidRPr="000B3BE2">
        <w:rPr>
          <w:rFonts w:ascii="Times New Roman" w:hAnsi="Times New Roman"/>
          <w:sz w:val="24"/>
          <w:szCs w:val="24"/>
        </w:rPr>
        <w:t>while like a film or screen at the back of the eye.</w:t>
      </w:r>
    </w:p>
    <w:p w14:paraId="119B946B"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The eye and camera are alike in function and arrangement of part. Both are compared for a lot of reasons.</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08"/>
        <w:gridCol w:w="2399"/>
        <w:gridCol w:w="4568"/>
      </w:tblGrid>
      <w:tr w:rsidR="00827C00" w:rsidRPr="000B3BE2" w14:paraId="7BD1290A" w14:textId="77777777" w:rsidTr="001E4E81">
        <w:tc>
          <w:tcPr>
            <w:tcW w:w="2608" w:type="dxa"/>
            <w:tcBorders>
              <w:top w:val="single" w:sz="4" w:space="0" w:color="auto"/>
              <w:left w:val="single" w:sz="4" w:space="0" w:color="auto"/>
              <w:bottom w:val="single" w:sz="4" w:space="0" w:color="auto"/>
              <w:right w:val="single" w:sz="4" w:space="0" w:color="auto"/>
            </w:tcBorders>
          </w:tcPr>
          <w:p w14:paraId="18999375"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Part of the eye</w:t>
            </w:r>
          </w:p>
        </w:tc>
        <w:tc>
          <w:tcPr>
            <w:tcW w:w="2399" w:type="dxa"/>
            <w:tcBorders>
              <w:top w:val="single" w:sz="4" w:space="0" w:color="auto"/>
              <w:left w:val="single" w:sz="4" w:space="0" w:color="auto"/>
              <w:bottom w:val="single" w:sz="4" w:space="0" w:color="auto"/>
              <w:right w:val="single" w:sz="4" w:space="0" w:color="auto"/>
            </w:tcBorders>
          </w:tcPr>
          <w:p w14:paraId="56BAA706"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Similar part in camera</w:t>
            </w:r>
          </w:p>
        </w:tc>
        <w:tc>
          <w:tcPr>
            <w:tcW w:w="4568" w:type="dxa"/>
            <w:tcBorders>
              <w:top w:val="single" w:sz="4" w:space="0" w:color="auto"/>
              <w:left w:val="single" w:sz="4" w:space="0" w:color="auto"/>
              <w:bottom w:val="single" w:sz="4" w:space="0" w:color="auto"/>
              <w:right w:val="single" w:sz="4" w:space="0" w:color="auto"/>
            </w:tcBorders>
          </w:tcPr>
          <w:p w14:paraId="51A681DF"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Function</w:t>
            </w:r>
          </w:p>
        </w:tc>
      </w:tr>
      <w:tr w:rsidR="00827C00" w:rsidRPr="000B3BE2" w14:paraId="4BCD3EE1" w14:textId="77777777" w:rsidTr="001E4E81">
        <w:tc>
          <w:tcPr>
            <w:tcW w:w="2608" w:type="dxa"/>
            <w:tcBorders>
              <w:top w:val="single" w:sz="4" w:space="0" w:color="auto"/>
              <w:left w:val="single" w:sz="4" w:space="0" w:color="auto"/>
              <w:bottom w:val="single" w:sz="4" w:space="0" w:color="auto"/>
              <w:right w:val="single" w:sz="4" w:space="0" w:color="auto"/>
            </w:tcBorders>
          </w:tcPr>
          <w:p w14:paraId="22206D7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Cornea</w:t>
            </w:r>
          </w:p>
        </w:tc>
        <w:tc>
          <w:tcPr>
            <w:tcW w:w="2399" w:type="dxa"/>
            <w:tcBorders>
              <w:top w:val="single" w:sz="4" w:space="0" w:color="auto"/>
              <w:left w:val="single" w:sz="4" w:space="0" w:color="auto"/>
              <w:bottom w:val="single" w:sz="4" w:space="0" w:color="auto"/>
              <w:right w:val="single" w:sz="4" w:space="0" w:color="auto"/>
            </w:tcBorders>
          </w:tcPr>
          <w:p w14:paraId="5113C8B1" w14:textId="77777777" w:rsidR="00827C00" w:rsidRPr="000B3BE2" w:rsidRDefault="00827C00" w:rsidP="00D078B2">
            <w:pPr>
              <w:jc w:val="both"/>
              <w:rPr>
                <w:rFonts w:ascii="Times New Roman" w:hAnsi="Times New Roman"/>
                <w:sz w:val="24"/>
                <w:szCs w:val="24"/>
              </w:rPr>
            </w:pPr>
          </w:p>
        </w:tc>
        <w:tc>
          <w:tcPr>
            <w:tcW w:w="4568" w:type="dxa"/>
            <w:tcBorders>
              <w:top w:val="single" w:sz="4" w:space="0" w:color="auto"/>
              <w:left w:val="single" w:sz="4" w:space="0" w:color="auto"/>
              <w:bottom w:val="single" w:sz="4" w:space="0" w:color="auto"/>
              <w:right w:val="single" w:sz="4" w:space="0" w:color="auto"/>
            </w:tcBorders>
          </w:tcPr>
          <w:p w14:paraId="7F07081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A clear covering of the eyes</w:t>
            </w:r>
          </w:p>
        </w:tc>
      </w:tr>
      <w:tr w:rsidR="00827C00" w:rsidRPr="000B3BE2" w14:paraId="0836FBA2" w14:textId="77777777" w:rsidTr="001E4E81">
        <w:tc>
          <w:tcPr>
            <w:tcW w:w="2608" w:type="dxa"/>
            <w:tcBorders>
              <w:top w:val="single" w:sz="4" w:space="0" w:color="auto"/>
              <w:left w:val="single" w:sz="4" w:space="0" w:color="auto"/>
              <w:bottom w:val="single" w:sz="4" w:space="0" w:color="auto"/>
              <w:right w:val="single" w:sz="4" w:space="0" w:color="auto"/>
            </w:tcBorders>
          </w:tcPr>
          <w:p w14:paraId="1BF21B54"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Iris </w:t>
            </w:r>
          </w:p>
        </w:tc>
        <w:tc>
          <w:tcPr>
            <w:tcW w:w="2399" w:type="dxa"/>
            <w:tcBorders>
              <w:top w:val="single" w:sz="4" w:space="0" w:color="auto"/>
              <w:left w:val="single" w:sz="4" w:space="0" w:color="auto"/>
              <w:bottom w:val="single" w:sz="4" w:space="0" w:color="auto"/>
              <w:right w:val="single" w:sz="4" w:space="0" w:color="auto"/>
            </w:tcBorders>
          </w:tcPr>
          <w:p w14:paraId="320F13F9"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Diaphragm</w:t>
            </w:r>
          </w:p>
        </w:tc>
        <w:tc>
          <w:tcPr>
            <w:tcW w:w="4568" w:type="dxa"/>
            <w:tcBorders>
              <w:top w:val="single" w:sz="4" w:space="0" w:color="auto"/>
              <w:left w:val="single" w:sz="4" w:space="0" w:color="auto"/>
              <w:bottom w:val="single" w:sz="4" w:space="0" w:color="auto"/>
              <w:right w:val="single" w:sz="4" w:space="0" w:color="auto"/>
            </w:tcBorders>
          </w:tcPr>
          <w:p w14:paraId="077E029D"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This is </w:t>
            </w:r>
            <w:proofErr w:type="spellStart"/>
            <w:r w:rsidRPr="000B3BE2">
              <w:rPr>
                <w:rFonts w:ascii="Times New Roman" w:hAnsi="Times New Roman"/>
                <w:sz w:val="24"/>
                <w:szCs w:val="24"/>
              </w:rPr>
              <w:t>coloured</w:t>
            </w:r>
            <w:proofErr w:type="spellEnd"/>
            <w:r w:rsidRPr="000B3BE2">
              <w:rPr>
                <w:rFonts w:ascii="Times New Roman" w:hAnsi="Times New Roman"/>
                <w:sz w:val="24"/>
                <w:szCs w:val="24"/>
              </w:rPr>
              <w:t xml:space="preserve"> part of the eye. It </w:t>
            </w:r>
            <w:proofErr w:type="gramStart"/>
            <w:r w:rsidRPr="000B3BE2">
              <w:rPr>
                <w:rFonts w:ascii="Times New Roman" w:hAnsi="Times New Roman"/>
                <w:sz w:val="24"/>
                <w:szCs w:val="24"/>
              </w:rPr>
              <w:t>control</w:t>
            </w:r>
            <w:proofErr w:type="gramEnd"/>
            <w:r w:rsidRPr="000B3BE2">
              <w:rPr>
                <w:rFonts w:ascii="Times New Roman" w:hAnsi="Times New Roman"/>
                <w:sz w:val="24"/>
                <w:szCs w:val="24"/>
              </w:rPr>
              <w:t xml:space="preserve"> the amount of light entering into the eyes</w:t>
            </w:r>
          </w:p>
        </w:tc>
      </w:tr>
      <w:tr w:rsidR="00827C00" w:rsidRPr="000B3BE2" w14:paraId="01228EB5" w14:textId="77777777" w:rsidTr="001E4E81">
        <w:tc>
          <w:tcPr>
            <w:tcW w:w="2608" w:type="dxa"/>
            <w:tcBorders>
              <w:top w:val="single" w:sz="4" w:space="0" w:color="auto"/>
              <w:left w:val="single" w:sz="4" w:space="0" w:color="auto"/>
              <w:bottom w:val="single" w:sz="4" w:space="0" w:color="auto"/>
              <w:right w:val="single" w:sz="4" w:space="0" w:color="auto"/>
            </w:tcBorders>
          </w:tcPr>
          <w:p w14:paraId="40602AFA"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lastRenderedPageBreak/>
              <w:t>Lens</w:t>
            </w:r>
          </w:p>
        </w:tc>
        <w:tc>
          <w:tcPr>
            <w:tcW w:w="2399" w:type="dxa"/>
            <w:tcBorders>
              <w:top w:val="single" w:sz="4" w:space="0" w:color="auto"/>
              <w:left w:val="single" w:sz="4" w:space="0" w:color="auto"/>
              <w:bottom w:val="single" w:sz="4" w:space="0" w:color="auto"/>
              <w:right w:val="single" w:sz="4" w:space="0" w:color="auto"/>
            </w:tcBorders>
          </w:tcPr>
          <w:p w14:paraId="445D8A58"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Lens </w:t>
            </w:r>
          </w:p>
        </w:tc>
        <w:tc>
          <w:tcPr>
            <w:tcW w:w="4568" w:type="dxa"/>
            <w:tcBorders>
              <w:top w:val="single" w:sz="4" w:space="0" w:color="auto"/>
              <w:left w:val="single" w:sz="4" w:space="0" w:color="auto"/>
              <w:bottom w:val="single" w:sz="4" w:space="0" w:color="auto"/>
              <w:right w:val="single" w:sz="4" w:space="0" w:color="auto"/>
            </w:tcBorders>
          </w:tcPr>
          <w:p w14:paraId="53911D6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The lens converges light at the retina for images to be formed</w:t>
            </w:r>
          </w:p>
        </w:tc>
      </w:tr>
      <w:tr w:rsidR="00827C00" w:rsidRPr="000B3BE2" w14:paraId="61A695CA" w14:textId="77777777" w:rsidTr="001E4E81">
        <w:tc>
          <w:tcPr>
            <w:tcW w:w="2608" w:type="dxa"/>
            <w:tcBorders>
              <w:top w:val="single" w:sz="4" w:space="0" w:color="auto"/>
              <w:left w:val="single" w:sz="4" w:space="0" w:color="auto"/>
              <w:bottom w:val="single" w:sz="4" w:space="0" w:color="auto"/>
              <w:right w:val="single" w:sz="4" w:space="0" w:color="auto"/>
            </w:tcBorders>
          </w:tcPr>
          <w:p w14:paraId="25C95A65"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Retina</w:t>
            </w:r>
          </w:p>
        </w:tc>
        <w:tc>
          <w:tcPr>
            <w:tcW w:w="2399" w:type="dxa"/>
            <w:tcBorders>
              <w:top w:val="single" w:sz="4" w:space="0" w:color="auto"/>
              <w:left w:val="single" w:sz="4" w:space="0" w:color="auto"/>
              <w:bottom w:val="single" w:sz="4" w:space="0" w:color="auto"/>
              <w:right w:val="single" w:sz="4" w:space="0" w:color="auto"/>
            </w:tcBorders>
          </w:tcPr>
          <w:p w14:paraId="389DA7B7"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Film or Screen</w:t>
            </w:r>
          </w:p>
        </w:tc>
        <w:tc>
          <w:tcPr>
            <w:tcW w:w="4568" w:type="dxa"/>
            <w:tcBorders>
              <w:top w:val="single" w:sz="4" w:space="0" w:color="auto"/>
              <w:left w:val="single" w:sz="4" w:space="0" w:color="auto"/>
              <w:bottom w:val="single" w:sz="4" w:space="0" w:color="auto"/>
              <w:right w:val="single" w:sz="4" w:space="0" w:color="auto"/>
            </w:tcBorders>
          </w:tcPr>
          <w:p w14:paraId="1337E05A"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The retina is the part of the eyes where images are formed.</w:t>
            </w:r>
          </w:p>
        </w:tc>
      </w:tr>
      <w:tr w:rsidR="00827C00" w:rsidRPr="000B3BE2" w14:paraId="09F0CF4C" w14:textId="77777777" w:rsidTr="001E4E81">
        <w:tc>
          <w:tcPr>
            <w:tcW w:w="2608" w:type="dxa"/>
            <w:tcBorders>
              <w:top w:val="single" w:sz="4" w:space="0" w:color="auto"/>
              <w:left w:val="single" w:sz="4" w:space="0" w:color="auto"/>
              <w:bottom w:val="single" w:sz="4" w:space="0" w:color="auto"/>
              <w:right w:val="single" w:sz="4" w:space="0" w:color="auto"/>
            </w:tcBorders>
          </w:tcPr>
          <w:p w14:paraId="4ECD4FF5"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Pupil</w:t>
            </w:r>
          </w:p>
        </w:tc>
        <w:tc>
          <w:tcPr>
            <w:tcW w:w="2399" w:type="dxa"/>
            <w:tcBorders>
              <w:top w:val="single" w:sz="4" w:space="0" w:color="auto"/>
              <w:left w:val="single" w:sz="4" w:space="0" w:color="auto"/>
              <w:bottom w:val="single" w:sz="4" w:space="0" w:color="auto"/>
              <w:right w:val="single" w:sz="4" w:space="0" w:color="auto"/>
            </w:tcBorders>
          </w:tcPr>
          <w:p w14:paraId="35814139"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Aperture</w:t>
            </w:r>
          </w:p>
        </w:tc>
        <w:tc>
          <w:tcPr>
            <w:tcW w:w="4568" w:type="dxa"/>
            <w:tcBorders>
              <w:top w:val="single" w:sz="4" w:space="0" w:color="auto"/>
              <w:left w:val="single" w:sz="4" w:space="0" w:color="auto"/>
              <w:bottom w:val="single" w:sz="4" w:space="0" w:color="auto"/>
              <w:right w:val="single" w:sz="4" w:space="0" w:color="auto"/>
            </w:tcBorders>
          </w:tcPr>
          <w:p w14:paraId="3AAFEBAB"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This is a small opening in iris that controls the amount of light that enters into the eyes.</w:t>
            </w:r>
          </w:p>
        </w:tc>
      </w:tr>
    </w:tbl>
    <w:p w14:paraId="764D57B8" w14:textId="77777777" w:rsidR="00827C00" w:rsidRPr="000B3BE2" w:rsidRDefault="0055630F" w:rsidP="00D078B2">
      <w:pPr>
        <w:jc w:val="both"/>
        <w:rPr>
          <w:rFonts w:ascii="Times New Roman" w:hAnsi="Times New Roman"/>
          <w:b/>
          <w:sz w:val="24"/>
          <w:szCs w:val="24"/>
        </w:rPr>
      </w:pPr>
      <w:r w:rsidRPr="000B3BE2">
        <w:rPr>
          <w:rFonts w:ascii="Times New Roman" w:hAnsi="Times New Roman"/>
          <w:noProof/>
          <w:sz w:val="24"/>
          <w:szCs w:val="24"/>
        </w:rPr>
        <w:drawing>
          <wp:anchor distT="0" distB="0" distL="114300" distR="114300" simplePos="0" relativeHeight="251655168" behindDoc="0" locked="0" layoutInCell="1" allowOverlap="1" wp14:anchorId="0FBC761A" wp14:editId="4C0B7FB0">
            <wp:simplePos x="0" y="0"/>
            <wp:positionH relativeFrom="margin">
              <wp:posOffset>1048586</wp:posOffset>
            </wp:positionH>
            <wp:positionV relativeFrom="margin">
              <wp:posOffset>4204138</wp:posOffset>
            </wp:positionV>
            <wp:extent cx="3798962" cy="1154562"/>
            <wp:effectExtent l="0" t="0" r="0" b="0"/>
            <wp:wrapSquare wrapText="bothSides"/>
            <wp:docPr id="1035"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1"/>
                    <pic:cNvPicPr/>
                  </pic:nvPicPr>
                  <pic:blipFill>
                    <a:blip r:embed="rId14" cstate="print"/>
                    <a:srcRect/>
                    <a:stretch/>
                  </pic:blipFill>
                  <pic:spPr>
                    <a:xfrm>
                      <a:off x="0" y="0"/>
                      <a:ext cx="3798962" cy="1154562"/>
                    </a:xfrm>
                    <a:prstGeom prst="rect">
                      <a:avLst/>
                    </a:prstGeom>
                  </pic:spPr>
                </pic:pic>
              </a:graphicData>
            </a:graphic>
          </wp:anchor>
        </w:drawing>
      </w:r>
      <w:r w:rsidRPr="000B3BE2">
        <w:rPr>
          <w:rFonts w:ascii="Times New Roman" w:hAnsi="Times New Roman"/>
          <w:noProof/>
          <w:sz w:val="24"/>
          <w:szCs w:val="24"/>
        </w:rPr>
        <w:drawing>
          <wp:anchor distT="0" distB="0" distL="114300" distR="114300" simplePos="0" relativeHeight="251653120" behindDoc="0" locked="0" layoutInCell="1" allowOverlap="1" wp14:anchorId="702E5E46" wp14:editId="3DE38D61">
            <wp:simplePos x="0" y="0"/>
            <wp:positionH relativeFrom="page">
              <wp:posOffset>882740</wp:posOffset>
            </wp:positionH>
            <wp:positionV relativeFrom="page">
              <wp:posOffset>3660713</wp:posOffset>
            </wp:positionV>
            <wp:extent cx="1806428" cy="1287508"/>
            <wp:effectExtent l="0" t="0" r="0" b="0"/>
            <wp:wrapSquare wrapText="bothSides"/>
            <wp:docPr id="103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1"/>
                    <pic:cNvPicPr/>
                  </pic:nvPicPr>
                  <pic:blipFill>
                    <a:blip r:embed="rId15" cstate="print"/>
                    <a:srcRect/>
                    <a:stretch/>
                  </pic:blipFill>
                  <pic:spPr>
                    <a:xfrm>
                      <a:off x="0" y="0"/>
                      <a:ext cx="1806428" cy="1287508"/>
                    </a:xfrm>
                    <a:prstGeom prst="rect">
                      <a:avLst/>
                    </a:prstGeom>
                  </pic:spPr>
                </pic:pic>
              </a:graphicData>
            </a:graphic>
          </wp:anchor>
        </w:drawing>
      </w:r>
      <w:r w:rsidR="00DE015B" w:rsidRPr="000B3BE2">
        <w:rPr>
          <w:rFonts w:ascii="Times New Roman" w:hAnsi="Times New Roman"/>
          <w:b/>
          <w:sz w:val="24"/>
          <w:szCs w:val="24"/>
        </w:rPr>
        <w:t>DISPERSION OF LIGHT</w:t>
      </w:r>
    </w:p>
    <w:p w14:paraId="102B2821"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This is the splitting or separation of light into different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Each </w:t>
      </w:r>
      <w:proofErr w:type="spellStart"/>
      <w:r w:rsidRPr="000B3BE2">
        <w:rPr>
          <w:rFonts w:ascii="Times New Roman" w:hAnsi="Times New Roman"/>
          <w:sz w:val="24"/>
          <w:szCs w:val="24"/>
        </w:rPr>
        <w:t>colour</w:t>
      </w:r>
      <w:proofErr w:type="spellEnd"/>
      <w:r w:rsidRPr="000B3BE2">
        <w:rPr>
          <w:rFonts w:ascii="Times New Roman" w:hAnsi="Times New Roman"/>
          <w:sz w:val="24"/>
          <w:szCs w:val="24"/>
        </w:rPr>
        <w:t xml:space="preserve"> bends </w:t>
      </w:r>
      <w:r w:rsidR="00DE015B" w:rsidRPr="000B3BE2">
        <w:rPr>
          <w:rFonts w:ascii="Times New Roman" w:hAnsi="Times New Roman"/>
          <w:sz w:val="24"/>
          <w:szCs w:val="24"/>
        </w:rPr>
        <w:t>by different degrees</w:t>
      </w:r>
      <w:r w:rsidRPr="000B3BE2">
        <w:rPr>
          <w:rFonts w:ascii="Times New Roman" w:hAnsi="Times New Roman"/>
          <w:sz w:val="24"/>
          <w:szCs w:val="24"/>
        </w:rPr>
        <w:t xml:space="preserve"> when refracted. The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of light that are gotten after separation are called spectrum. Dispersion of light can be done by passing light through a triangular prism.</w:t>
      </w:r>
    </w:p>
    <w:p w14:paraId="62AF3E3F" w14:textId="77777777" w:rsidR="00DE015B" w:rsidRPr="000B3BE2" w:rsidRDefault="00DE015B" w:rsidP="00D078B2">
      <w:pPr>
        <w:jc w:val="both"/>
        <w:rPr>
          <w:rFonts w:ascii="Times New Roman" w:hAnsi="Times New Roman"/>
          <w:b/>
          <w:sz w:val="24"/>
          <w:szCs w:val="24"/>
        </w:rPr>
      </w:pPr>
    </w:p>
    <w:p w14:paraId="77F3E2EE" w14:textId="77777777" w:rsidR="00827C00" w:rsidRPr="000B3BE2" w:rsidRDefault="00DE015B" w:rsidP="00D078B2">
      <w:pPr>
        <w:jc w:val="both"/>
        <w:rPr>
          <w:rFonts w:ascii="Times New Roman" w:hAnsi="Times New Roman"/>
          <w:b/>
          <w:sz w:val="24"/>
          <w:szCs w:val="24"/>
        </w:rPr>
      </w:pPr>
      <w:r w:rsidRPr="000B3BE2">
        <w:rPr>
          <w:rFonts w:ascii="Times New Roman" w:hAnsi="Times New Roman"/>
          <w:b/>
          <w:sz w:val="24"/>
          <w:szCs w:val="24"/>
        </w:rPr>
        <w:t>RAINBOW</w:t>
      </w:r>
    </w:p>
    <w:p w14:paraId="6255C1D0"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A natural phenomenon that demonstrates the dispersion of light is the </w:t>
      </w:r>
      <w:proofErr w:type="spellStart"/>
      <w:r w:rsidRPr="000B3BE2">
        <w:rPr>
          <w:rFonts w:ascii="Times New Roman" w:hAnsi="Times New Roman"/>
          <w:sz w:val="24"/>
          <w:szCs w:val="24"/>
        </w:rPr>
        <w:t>the</w:t>
      </w:r>
      <w:proofErr w:type="spellEnd"/>
      <w:r w:rsidRPr="000B3BE2">
        <w:rPr>
          <w:rFonts w:ascii="Times New Roman" w:hAnsi="Times New Roman"/>
          <w:sz w:val="24"/>
          <w:szCs w:val="24"/>
        </w:rPr>
        <w:t xml:space="preserve"> formation of rainbow. The rainbow is an arc of light with an angular radius of 42° </w:t>
      </w:r>
      <w:proofErr w:type="spellStart"/>
      <w:r w:rsidRPr="000B3BE2">
        <w:rPr>
          <w:rFonts w:ascii="Times New Roman" w:hAnsi="Times New Roman"/>
          <w:sz w:val="24"/>
          <w:szCs w:val="24"/>
        </w:rPr>
        <w:t>centred</w:t>
      </w:r>
      <w:proofErr w:type="spellEnd"/>
      <w:r w:rsidRPr="000B3BE2">
        <w:rPr>
          <w:rFonts w:ascii="Times New Roman" w:hAnsi="Times New Roman"/>
          <w:sz w:val="24"/>
          <w:szCs w:val="24"/>
        </w:rPr>
        <w:t xml:space="preserve"> on a direction which is opposite to that of the sun in sky (</w:t>
      </w:r>
      <w:proofErr w:type="spellStart"/>
      <w:r w:rsidRPr="000B3BE2">
        <w:rPr>
          <w:rFonts w:ascii="Times New Roman" w:hAnsi="Times New Roman"/>
          <w:sz w:val="24"/>
          <w:szCs w:val="24"/>
        </w:rPr>
        <w:t>I.e</w:t>
      </w:r>
      <w:proofErr w:type="spellEnd"/>
      <w:r w:rsidRPr="000B3BE2">
        <w:rPr>
          <w:rFonts w:ascii="Times New Roman" w:hAnsi="Times New Roman"/>
          <w:sz w:val="24"/>
          <w:szCs w:val="24"/>
        </w:rPr>
        <w:t xml:space="preserve"> it is centered on the direction of propagation of the sun rays). Thus, if the sun low in the sky (</w:t>
      </w:r>
      <w:proofErr w:type="spellStart"/>
      <w:r w:rsidRPr="000B3BE2">
        <w:rPr>
          <w:rFonts w:ascii="Times New Roman" w:hAnsi="Times New Roman"/>
          <w:sz w:val="24"/>
          <w:szCs w:val="24"/>
        </w:rPr>
        <w:t>I.e</w:t>
      </w:r>
      <w:proofErr w:type="spellEnd"/>
      <w:r w:rsidRPr="000B3BE2">
        <w:rPr>
          <w:rFonts w:ascii="Times New Roman" w:hAnsi="Times New Roman"/>
          <w:sz w:val="24"/>
          <w:szCs w:val="24"/>
        </w:rPr>
        <w:t xml:space="preserve"> close to the horizon) we see almost a full circle. If the sun is higher up in the </w:t>
      </w:r>
      <w:proofErr w:type="gramStart"/>
      <w:r w:rsidRPr="000B3BE2">
        <w:rPr>
          <w:rFonts w:ascii="Times New Roman" w:hAnsi="Times New Roman"/>
          <w:sz w:val="24"/>
          <w:szCs w:val="24"/>
        </w:rPr>
        <w:t>sky</w:t>
      </w:r>
      <w:proofErr w:type="gramEnd"/>
      <w:r w:rsidRPr="000B3BE2">
        <w:rPr>
          <w:rFonts w:ascii="Times New Roman" w:hAnsi="Times New Roman"/>
          <w:sz w:val="24"/>
          <w:szCs w:val="24"/>
        </w:rPr>
        <w:t xml:space="preserve"> we see a smaller arc. If the sun is more than the angular radius 42° above the horizon, then there will be no rainbow (for viewers on ear surface).</w:t>
      </w:r>
    </w:p>
    <w:p w14:paraId="0EF9446C"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Observers on a hill may see part of the rainbow below the horizontal </w:t>
      </w:r>
      <w:proofErr w:type="spellStart"/>
      <w:r w:rsidRPr="000B3BE2">
        <w:rPr>
          <w:rFonts w:ascii="Times New Roman" w:hAnsi="Times New Roman"/>
          <w:sz w:val="24"/>
          <w:szCs w:val="24"/>
        </w:rPr>
        <w:t>i.e</w:t>
      </w:r>
      <w:proofErr w:type="spellEnd"/>
      <w:r w:rsidRPr="000B3BE2">
        <w:rPr>
          <w:rFonts w:ascii="Times New Roman" w:hAnsi="Times New Roman"/>
          <w:sz w:val="24"/>
          <w:szCs w:val="24"/>
        </w:rPr>
        <w:t xml:space="preserve"> an arc greater than a semicircle. Passengers on airplane can sometimes see a full circle. The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of the rainbow vary smoothly from red on the outside and violet on the inside. There are seven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of the rainbow; red, orange, yellow, green, blue, indigo and violet.</w:t>
      </w:r>
    </w:p>
    <w:p w14:paraId="0BC2A061" w14:textId="77777777" w:rsidR="00827C00" w:rsidRPr="000B3BE2" w:rsidRDefault="0055630F" w:rsidP="00D078B2">
      <w:pPr>
        <w:jc w:val="both"/>
        <w:rPr>
          <w:rFonts w:ascii="Times New Roman" w:hAnsi="Times New Roman"/>
          <w:b/>
          <w:sz w:val="24"/>
          <w:szCs w:val="24"/>
        </w:rPr>
      </w:pPr>
      <w:r w:rsidRPr="000B3BE2">
        <w:rPr>
          <w:rFonts w:ascii="Times New Roman" w:hAnsi="Times New Roman"/>
          <w:sz w:val="24"/>
          <w:szCs w:val="24"/>
        </w:rPr>
        <w:t xml:space="preserve">In the dispersion of light, a ray of enters into a triangular glass prism and it is dispersed into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seven </w:t>
      </w:r>
      <w:proofErr w:type="spellStart"/>
      <w:r w:rsidRPr="000B3BE2">
        <w:rPr>
          <w:rFonts w:ascii="Times New Roman" w:hAnsi="Times New Roman"/>
          <w:sz w:val="24"/>
          <w:szCs w:val="24"/>
        </w:rPr>
        <w:t>colours</w:t>
      </w:r>
      <w:proofErr w:type="spellEnd"/>
      <w:r w:rsidRPr="000B3BE2">
        <w:rPr>
          <w:rFonts w:ascii="Times New Roman" w:hAnsi="Times New Roman"/>
          <w:sz w:val="24"/>
          <w:szCs w:val="24"/>
        </w:rPr>
        <w:t xml:space="preserve"> written as </w:t>
      </w:r>
      <w:r w:rsidRPr="000B3BE2">
        <w:rPr>
          <w:rFonts w:ascii="Times New Roman" w:hAnsi="Times New Roman"/>
          <w:b/>
          <w:sz w:val="24"/>
          <w:szCs w:val="24"/>
        </w:rPr>
        <w:t>ROYGBIV.</w:t>
      </w:r>
    </w:p>
    <w:p w14:paraId="448F651B" w14:textId="77777777" w:rsidR="001E4E81" w:rsidRPr="000B3BE2" w:rsidRDefault="001E4E81" w:rsidP="00D078B2">
      <w:pPr>
        <w:jc w:val="both"/>
        <w:rPr>
          <w:rFonts w:ascii="Times New Roman" w:hAnsi="Times New Roman"/>
          <w:b/>
          <w:sz w:val="24"/>
          <w:szCs w:val="24"/>
        </w:rPr>
      </w:pPr>
    </w:p>
    <w:p w14:paraId="4C269BAB"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EVALUATION</w:t>
      </w:r>
    </w:p>
    <w:p w14:paraId="002EC751" w14:textId="77777777" w:rsidR="00827C00" w:rsidRPr="000B3BE2" w:rsidRDefault="0055630F" w:rsidP="00D078B2">
      <w:pPr>
        <w:pStyle w:val="ListParagraph"/>
        <w:numPr>
          <w:ilvl w:val="0"/>
          <w:numId w:val="11"/>
        </w:numPr>
        <w:jc w:val="both"/>
        <w:rPr>
          <w:rFonts w:ascii="Times New Roman" w:hAnsi="Times New Roman"/>
          <w:sz w:val="24"/>
          <w:szCs w:val="24"/>
        </w:rPr>
      </w:pPr>
      <w:r w:rsidRPr="000B3BE2">
        <w:rPr>
          <w:rFonts w:ascii="Times New Roman" w:hAnsi="Times New Roman"/>
          <w:sz w:val="24"/>
          <w:szCs w:val="24"/>
        </w:rPr>
        <w:t>What is vision?</w:t>
      </w:r>
    </w:p>
    <w:p w14:paraId="1DA119E3" w14:textId="77777777" w:rsidR="00827C00" w:rsidRPr="000B3BE2" w:rsidRDefault="0055630F" w:rsidP="00D078B2">
      <w:pPr>
        <w:pStyle w:val="ListParagraph"/>
        <w:numPr>
          <w:ilvl w:val="0"/>
          <w:numId w:val="11"/>
        </w:numPr>
        <w:jc w:val="both"/>
        <w:rPr>
          <w:rFonts w:ascii="Times New Roman" w:hAnsi="Times New Roman"/>
          <w:sz w:val="24"/>
          <w:szCs w:val="24"/>
        </w:rPr>
      </w:pPr>
      <w:r w:rsidRPr="000B3BE2">
        <w:rPr>
          <w:rFonts w:ascii="Times New Roman" w:hAnsi="Times New Roman"/>
          <w:sz w:val="24"/>
          <w:szCs w:val="24"/>
        </w:rPr>
        <w:t>What is dispersion of light?</w:t>
      </w:r>
    </w:p>
    <w:p w14:paraId="486ADA6E" w14:textId="77777777" w:rsidR="00827C00" w:rsidRPr="000B3BE2" w:rsidRDefault="0055630F" w:rsidP="00D078B2">
      <w:pPr>
        <w:pStyle w:val="ListParagraph"/>
        <w:numPr>
          <w:ilvl w:val="0"/>
          <w:numId w:val="11"/>
        </w:numPr>
        <w:jc w:val="both"/>
        <w:rPr>
          <w:rFonts w:ascii="Times New Roman" w:hAnsi="Times New Roman"/>
          <w:sz w:val="24"/>
          <w:szCs w:val="24"/>
        </w:rPr>
      </w:pPr>
      <w:r w:rsidRPr="000B3BE2">
        <w:rPr>
          <w:rFonts w:ascii="Times New Roman" w:hAnsi="Times New Roman"/>
          <w:sz w:val="24"/>
          <w:szCs w:val="24"/>
        </w:rPr>
        <w:t>Mention five parts of the eye and the function they perform</w:t>
      </w:r>
    </w:p>
    <w:p w14:paraId="464A8255" w14:textId="77777777" w:rsidR="001E4E81" w:rsidRPr="000B3BE2" w:rsidRDefault="001E4E81" w:rsidP="00D078B2">
      <w:pPr>
        <w:jc w:val="both"/>
        <w:rPr>
          <w:rFonts w:ascii="Times New Roman" w:hAnsi="Times New Roman"/>
          <w:sz w:val="24"/>
          <w:szCs w:val="24"/>
        </w:rPr>
      </w:pPr>
    </w:p>
    <w:p w14:paraId="3376BE96"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GENERAL EV</w:t>
      </w:r>
      <w:r w:rsidR="00DE015B" w:rsidRPr="000B3BE2">
        <w:rPr>
          <w:rFonts w:ascii="Times New Roman" w:hAnsi="Times New Roman"/>
          <w:b/>
          <w:sz w:val="24"/>
          <w:szCs w:val="24"/>
        </w:rPr>
        <w:t>ALUATION</w:t>
      </w:r>
    </w:p>
    <w:p w14:paraId="6D7A53CF" w14:textId="77777777" w:rsidR="00827C00" w:rsidRPr="000B3BE2" w:rsidRDefault="0055630F" w:rsidP="00455F68">
      <w:pPr>
        <w:pStyle w:val="ListParagraph"/>
        <w:numPr>
          <w:ilvl w:val="0"/>
          <w:numId w:val="25"/>
        </w:numPr>
        <w:jc w:val="both"/>
        <w:rPr>
          <w:rFonts w:ascii="Times New Roman" w:hAnsi="Times New Roman"/>
          <w:sz w:val="24"/>
          <w:szCs w:val="24"/>
        </w:rPr>
      </w:pPr>
      <w:r w:rsidRPr="000B3BE2">
        <w:rPr>
          <w:rFonts w:ascii="Times New Roman" w:hAnsi="Times New Roman"/>
          <w:sz w:val="24"/>
          <w:szCs w:val="24"/>
        </w:rPr>
        <w:t>What is dispersion of light?</w:t>
      </w:r>
    </w:p>
    <w:p w14:paraId="08EE2BCE" w14:textId="77777777" w:rsidR="00827C00" w:rsidRPr="000B3BE2" w:rsidRDefault="0055630F" w:rsidP="00455F68">
      <w:pPr>
        <w:pStyle w:val="ListParagraph"/>
        <w:numPr>
          <w:ilvl w:val="0"/>
          <w:numId w:val="25"/>
        </w:numPr>
        <w:jc w:val="both"/>
        <w:rPr>
          <w:rFonts w:ascii="Times New Roman" w:hAnsi="Times New Roman"/>
          <w:sz w:val="24"/>
          <w:szCs w:val="24"/>
        </w:rPr>
      </w:pPr>
      <w:r w:rsidRPr="000B3BE2">
        <w:rPr>
          <w:rFonts w:ascii="Times New Roman" w:hAnsi="Times New Roman"/>
          <w:sz w:val="24"/>
          <w:szCs w:val="24"/>
        </w:rPr>
        <w:t xml:space="preserve">List five part of the eye. </w:t>
      </w:r>
    </w:p>
    <w:p w14:paraId="34133E33" w14:textId="77777777" w:rsidR="00827C00" w:rsidRPr="000B3BE2" w:rsidRDefault="0055630F" w:rsidP="00455F68">
      <w:pPr>
        <w:pStyle w:val="ListParagraph"/>
        <w:numPr>
          <w:ilvl w:val="0"/>
          <w:numId w:val="25"/>
        </w:numPr>
        <w:jc w:val="both"/>
        <w:rPr>
          <w:rFonts w:ascii="Times New Roman" w:hAnsi="Times New Roman"/>
          <w:sz w:val="24"/>
          <w:szCs w:val="24"/>
        </w:rPr>
      </w:pPr>
      <w:r w:rsidRPr="000B3BE2">
        <w:rPr>
          <w:rFonts w:ascii="Times New Roman" w:hAnsi="Times New Roman"/>
          <w:sz w:val="24"/>
          <w:szCs w:val="24"/>
        </w:rPr>
        <w:t>What is genetic counseling?</w:t>
      </w:r>
    </w:p>
    <w:p w14:paraId="6146057D" w14:textId="77777777" w:rsidR="00827C00" w:rsidRPr="000B3BE2" w:rsidRDefault="0055630F" w:rsidP="00455F68">
      <w:pPr>
        <w:pStyle w:val="ListParagraph"/>
        <w:numPr>
          <w:ilvl w:val="0"/>
          <w:numId w:val="25"/>
        </w:numPr>
        <w:jc w:val="both"/>
        <w:rPr>
          <w:rFonts w:ascii="Times New Roman" w:hAnsi="Times New Roman"/>
          <w:sz w:val="24"/>
          <w:szCs w:val="24"/>
        </w:rPr>
      </w:pPr>
      <w:r w:rsidRPr="000B3BE2">
        <w:rPr>
          <w:rFonts w:ascii="Times New Roman" w:hAnsi="Times New Roman"/>
          <w:sz w:val="24"/>
          <w:szCs w:val="24"/>
        </w:rPr>
        <w:t>State three factors that affect sense of individual worth.</w:t>
      </w:r>
    </w:p>
    <w:p w14:paraId="564D79E1" w14:textId="77777777" w:rsidR="00827C00" w:rsidRPr="000B3BE2" w:rsidRDefault="0055630F" w:rsidP="00455F68">
      <w:pPr>
        <w:pStyle w:val="ListParagraph"/>
        <w:numPr>
          <w:ilvl w:val="0"/>
          <w:numId w:val="25"/>
        </w:numPr>
        <w:jc w:val="both"/>
        <w:rPr>
          <w:rFonts w:ascii="Times New Roman" w:hAnsi="Times New Roman"/>
          <w:sz w:val="24"/>
          <w:szCs w:val="24"/>
        </w:rPr>
      </w:pPr>
      <w:r w:rsidRPr="000B3BE2">
        <w:rPr>
          <w:rFonts w:ascii="Times New Roman" w:hAnsi="Times New Roman"/>
          <w:sz w:val="24"/>
          <w:szCs w:val="24"/>
        </w:rPr>
        <w:t>State four communication technique.</w:t>
      </w:r>
    </w:p>
    <w:p w14:paraId="75499509" w14:textId="77777777" w:rsidR="00DE015B" w:rsidRPr="000B3BE2" w:rsidRDefault="00DE015B" w:rsidP="00D078B2">
      <w:pPr>
        <w:jc w:val="both"/>
        <w:rPr>
          <w:rFonts w:ascii="Times New Roman" w:hAnsi="Times New Roman"/>
          <w:b/>
          <w:sz w:val="24"/>
          <w:szCs w:val="24"/>
        </w:rPr>
      </w:pPr>
      <w:r w:rsidRPr="000B3BE2">
        <w:rPr>
          <w:rFonts w:ascii="Times New Roman" w:hAnsi="Times New Roman"/>
          <w:b/>
          <w:sz w:val="24"/>
          <w:szCs w:val="24"/>
        </w:rPr>
        <w:t>READING ASSIGNMENT</w:t>
      </w:r>
    </w:p>
    <w:p w14:paraId="22E7747B" w14:textId="77777777" w:rsidR="00827C00" w:rsidRPr="000B3BE2" w:rsidRDefault="0055630F" w:rsidP="00D078B2">
      <w:pPr>
        <w:jc w:val="both"/>
        <w:rPr>
          <w:rFonts w:ascii="Times New Roman" w:hAnsi="Times New Roman"/>
          <w:sz w:val="24"/>
          <w:szCs w:val="24"/>
        </w:rPr>
      </w:pPr>
      <w:r w:rsidRPr="000B3BE2">
        <w:rPr>
          <w:rFonts w:ascii="Times New Roman" w:hAnsi="Times New Roman"/>
          <w:sz w:val="24"/>
          <w:szCs w:val="24"/>
        </w:rPr>
        <w:t xml:space="preserve">Precious Seeds Basic Science for JSS </w:t>
      </w:r>
      <w:r w:rsidR="00DE015B" w:rsidRPr="000B3BE2">
        <w:rPr>
          <w:rFonts w:ascii="Times New Roman" w:hAnsi="Times New Roman"/>
          <w:sz w:val="24"/>
          <w:szCs w:val="24"/>
        </w:rPr>
        <w:t xml:space="preserve">Three </w:t>
      </w:r>
      <w:r w:rsidRPr="000B3BE2">
        <w:rPr>
          <w:rFonts w:ascii="Times New Roman" w:hAnsi="Times New Roman"/>
          <w:sz w:val="24"/>
          <w:szCs w:val="24"/>
        </w:rPr>
        <w:t xml:space="preserve">by J.O </w:t>
      </w:r>
      <w:proofErr w:type="spellStart"/>
      <w:r w:rsidR="00DE015B" w:rsidRPr="000B3BE2">
        <w:rPr>
          <w:rFonts w:ascii="Times New Roman" w:hAnsi="Times New Roman"/>
          <w:sz w:val="24"/>
          <w:szCs w:val="24"/>
        </w:rPr>
        <w:t>Otugboyega</w:t>
      </w:r>
      <w:proofErr w:type="spellEnd"/>
      <w:r w:rsidR="00DE015B" w:rsidRPr="000B3BE2">
        <w:rPr>
          <w:rFonts w:ascii="Times New Roman" w:hAnsi="Times New Roman"/>
          <w:sz w:val="24"/>
          <w:szCs w:val="24"/>
        </w:rPr>
        <w:t xml:space="preserve"> et al. chapter 19 Pages</w:t>
      </w:r>
      <w:r w:rsidRPr="000B3BE2">
        <w:rPr>
          <w:rFonts w:ascii="Times New Roman" w:hAnsi="Times New Roman"/>
          <w:sz w:val="24"/>
          <w:szCs w:val="24"/>
        </w:rPr>
        <w:t xml:space="preserve"> 111-113</w:t>
      </w:r>
    </w:p>
    <w:p w14:paraId="246C500D" w14:textId="77777777" w:rsidR="001E4E81" w:rsidRPr="000B3BE2" w:rsidRDefault="001E4E81" w:rsidP="00D078B2">
      <w:pPr>
        <w:jc w:val="both"/>
        <w:rPr>
          <w:rFonts w:ascii="Times New Roman" w:hAnsi="Times New Roman"/>
          <w:sz w:val="24"/>
          <w:szCs w:val="24"/>
        </w:rPr>
      </w:pPr>
    </w:p>
    <w:p w14:paraId="6A47D37E" w14:textId="77777777" w:rsidR="00827C00" w:rsidRPr="000B3BE2" w:rsidRDefault="0055630F" w:rsidP="00D078B2">
      <w:pPr>
        <w:jc w:val="both"/>
        <w:rPr>
          <w:rFonts w:ascii="Times New Roman" w:hAnsi="Times New Roman"/>
          <w:b/>
          <w:sz w:val="24"/>
          <w:szCs w:val="24"/>
        </w:rPr>
      </w:pPr>
      <w:r w:rsidRPr="000B3BE2">
        <w:rPr>
          <w:rFonts w:ascii="Times New Roman" w:hAnsi="Times New Roman"/>
          <w:b/>
          <w:sz w:val="24"/>
          <w:szCs w:val="24"/>
        </w:rPr>
        <w:t>WEEKEND ASSIGNMENT</w:t>
      </w:r>
    </w:p>
    <w:p w14:paraId="608981A2" w14:textId="77777777" w:rsidR="00827C00" w:rsidRPr="000B3BE2" w:rsidRDefault="0055630F" w:rsidP="00455F68">
      <w:pPr>
        <w:pStyle w:val="ListParagraph"/>
        <w:numPr>
          <w:ilvl w:val="0"/>
          <w:numId w:val="17"/>
        </w:numPr>
        <w:jc w:val="both"/>
        <w:rPr>
          <w:rFonts w:ascii="Times New Roman" w:hAnsi="Times New Roman"/>
          <w:sz w:val="24"/>
          <w:szCs w:val="24"/>
        </w:rPr>
      </w:pPr>
      <w:r w:rsidRPr="000B3BE2">
        <w:rPr>
          <w:rFonts w:ascii="Times New Roman" w:hAnsi="Times New Roman"/>
          <w:sz w:val="24"/>
          <w:szCs w:val="24"/>
        </w:rPr>
        <w:t xml:space="preserve">Which of the following is not a </w:t>
      </w:r>
      <w:proofErr w:type="spellStart"/>
      <w:r w:rsidRPr="000B3BE2">
        <w:rPr>
          <w:rFonts w:ascii="Times New Roman" w:hAnsi="Times New Roman"/>
          <w:sz w:val="24"/>
          <w:szCs w:val="24"/>
        </w:rPr>
        <w:t>colour</w:t>
      </w:r>
      <w:proofErr w:type="spellEnd"/>
      <w:r w:rsidRPr="000B3BE2">
        <w:rPr>
          <w:rFonts w:ascii="Times New Roman" w:hAnsi="Times New Roman"/>
          <w:sz w:val="24"/>
          <w:szCs w:val="24"/>
        </w:rPr>
        <w:t xml:space="preserve"> of the </w:t>
      </w:r>
      <w:proofErr w:type="gramStart"/>
      <w:r w:rsidRPr="000B3BE2">
        <w:rPr>
          <w:rFonts w:ascii="Times New Roman" w:hAnsi="Times New Roman"/>
          <w:sz w:val="24"/>
          <w:szCs w:val="24"/>
        </w:rPr>
        <w:t>rainbow  A.</w:t>
      </w:r>
      <w:proofErr w:type="gramEnd"/>
      <w:r w:rsidRPr="000B3BE2">
        <w:rPr>
          <w:rFonts w:ascii="Times New Roman" w:hAnsi="Times New Roman"/>
          <w:sz w:val="24"/>
          <w:szCs w:val="24"/>
        </w:rPr>
        <w:t xml:space="preserve"> Red B. Blue  C. Brown  D. Indigo</w:t>
      </w:r>
    </w:p>
    <w:p w14:paraId="163EFD2B" w14:textId="77777777" w:rsidR="00827C00" w:rsidRPr="000B3BE2" w:rsidRDefault="0055630F" w:rsidP="00455F68">
      <w:pPr>
        <w:pStyle w:val="ListParagraph"/>
        <w:numPr>
          <w:ilvl w:val="0"/>
          <w:numId w:val="17"/>
        </w:numPr>
        <w:jc w:val="both"/>
        <w:rPr>
          <w:rFonts w:ascii="Times New Roman" w:hAnsi="Times New Roman"/>
          <w:sz w:val="24"/>
          <w:szCs w:val="24"/>
        </w:rPr>
      </w:pPr>
      <w:r w:rsidRPr="000B3BE2">
        <w:rPr>
          <w:rFonts w:ascii="Times New Roman" w:hAnsi="Times New Roman"/>
          <w:sz w:val="24"/>
          <w:szCs w:val="24"/>
        </w:rPr>
        <w:lastRenderedPageBreak/>
        <w:t xml:space="preserve">The property of light in straight line </w:t>
      </w:r>
      <w:proofErr w:type="gramStart"/>
      <w:r w:rsidRPr="000B3BE2">
        <w:rPr>
          <w:rFonts w:ascii="Times New Roman" w:hAnsi="Times New Roman"/>
          <w:sz w:val="24"/>
          <w:szCs w:val="24"/>
        </w:rPr>
        <w:t>is  A.</w:t>
      </w:r>
      <w:proofErr w:type="gramEnd"/>
      <w:r w:rsidRPr="000B3BE2">
        <w:rPr>
          <w:rFonts w:ascii="Times New Roman" w:hAnsi="Times New Roman"/>
          <w:sz w:val="24"/>
          <w:szCs w:val="24"/>
        </w:rPr>
        <w:t xml:space="preserve"> Rectitude propagation  B. Rectilinear propagation  C. Resisted promulgation  D. Responsible promulgation</w:t>
      </w:r>
    </w:p>
    <w:p w14:paraId="098321E2" w14:textId="77777777" w:rsidR="00827C00" w:rsidRPr="000B3BE2" w:rsidRDefault="0055630F" w:rsidP="00455F68">
      <w:pPr>
        <w:pStyle w:val="ListParagraph"/>
        <w:numPr>
          <w:ilvl w:val="0"/>
          <w:numId w:val="17"/>
        </w:numPr>
        <w:jc w:val="both"/>
        <w:rPr>
          <w:rFonts w:ascii="Times New Roman" w:hAnsi="Times New Roman"/>
          <w:sz w:val="24"/>
          <w:szCs w:val="24"/>
        </w:rPr>
      </w:pPr>
      <w:r w:rsidRPr="000B3BE2">
        <w:rPr>
          <w:rFonts w:ascii="Times New Roman" w:hAnsi="Times New Roman"/>
          <w:sz w:val="24"/>
          <w:szCs w:val="24"/>
        </w:rPr>
        <w:t xml:space="preserve">The part of the camera that performs the function of the pupil is   A. </w:t>
      </w:r>
      <w:proofErr w:type="gramStart"/>
      <w:r w:rsidRPr="000B3BE2">
        <w:rPr>
          <w:rFonts w:ascii="Times New Roman" w:hAnsi="Times New Roman"/>
          <w:sz w:val="24"/>
          <w:szCs w:val="24"/>
        </w:rPr>
        <w:t>Aperture  B.</w:t>
      </w:r>
      <w:proofErr w:type="gramEnd"/>
      <w:r w:rsidRPr="000B3BE2">
        <w:rPr>
          <w:rFonts w:ascii="Times New Roman" w:hAnsi="Times New Roman"/>
          <w:sz w:val="24"/>
          <w:szCs w:val="24"/>
        </w:rPr>
        <w:t xml:space="preserve"> Lens  C. Cornea  D. Diaphragm</w:t>
      </w:r>
    </w:p>
    <w:p w14:paraId="06B7849E" w14:textId="77777777" w:rsidR="00827C00" w:rsidRPr="000B3BE2" w:rsidRDefault="0055630F" w:rsidP="00455F68">
      <w:pPr>
        <w:pStyle w:val="ListParagraph"/>
        <w:numPr>
          <w:ilvl w:val="0"/>
          <w:numId w:val="17"/>
        </w:numPr>
        <w:jc w:val="both"/>
        <w:rPr>
          <w:rFonts w:ascii="Times New Roman" w:hAnsi="Times New Roman"/>
          <w:sz w:val="24"/>
          <w:szCs w:val="24"/>
        </w:rPr>
      </w:pPr>
      <w:r w:rsidRPr="000B3BE2">
        <w:rPr>
          <w:rFonts w:ascii="Times New Roman" w:hAnsi="Times New Roman"/>
          <w:sz w:val="24"/>
          <w:szCs w:val="24"/>
        </w:rPr>
        <w:t xml:space="preserve">The initial ray of light from the source is </w:t>
      </w:r>
      <w:proofErr w:type="gramStart"/>
      <w:r w:rsidRPr="000B3BE2">
        <w:rPr>
          <w:rFonts w:ascii="Times New Roman" w:hAnsi="Times New Roman"/>
          <w:sz w:val="24"/>
          <w:szCs w:val="24"/>
        </w:rPr>
        <w:t>called  A.</w:t>
      </w:r>
      <w:proofErr w:type="gramEnd"/>
      <w:r w:rsidRPr="000B3BE2">
        <w:rPr>
          <w:rFonts w:ascii="Times New Roman" w:hAnsi="Times New Roman"/>
          <w:sz w:val="24"/>
          <w:szCs w:val="24"/>
        </w:rPr>
        <w:t xml:space="preserve"> Incident ray  B. Reflected ray  C. Refracted ray  D. Emergent ray.</w:t>
      </w:r>
    </w:p>
    <w:p w14:paraId="496746A3" w14:textId="77777777" w:rsidR="00827C00" w:rsidRPr="000B3BE2" w:rsidRDefault="0055630F" w:rsidP="00455F68">
      <w:pPr>
        <w:pStyle w:val="ListParagraph"/>
        <w:numPr>
          <w:ilvl w:val="0"/>
          <w:numId w:val="17"/>
        </w:numPr>
        <w:jc w:val="both"/>
        <w:rPr>
          <w:rFonts w:ascii="Times New Roman" w:hAnsi="Times New Roman"/>
          <w:sz w:val="24"/>
          <w:szCs w:val="24"/>
        </w:rPr>
      </w:pPr>
      <w:r w:rsidRPr="000B3BE2">
        <w:rPr>
          <w:rFonts w:ascii="Times New Roman" w:hAnsi="Times New Roman"/>
          <w:sz w:val="24"/>
          <w:szCs w:val="24"/>
        </w:rPr>
        <w:t xml:space="preserve">An object that absorbs all blue light will </w:t>
      </w:r>
      <w:proofErr w:type="gramStart"/>
      <w:r w:rsidRPr="000B3BE2">
        <w:rPr>
          <w:rFonts w:ascii="Times New Roman" w:hAnsi="Times New Roman"/>
          <w:sz w:val="24"/>
          <w:szCs w:val="24"/>
        </w:rPr>
        <w:t>appear  A.</w:t>
      </w:r>
      <w:proofErr w:type="gramEnd"/>
      <w:r w:rsidRPr="000B3BE2">
        <w:rPr>
          <w:rFonts w:ascii="Times New Roman" w:hAnsi="Times New Roman"/>
          <w:sz w:val="24"/>
          <w:szCs w:val="24"/>
        </w:rPr>
        <w:t xml:space="preserve"> Black  B. Blue  C. Yellow  D. White</w:t>
      </w:r>
    </w:p>
    <w:p w14:paraId="1A0DBF9F" w14:textId="77777777" w:rsidR="001E4E81" w:rsidRPr="000B3BE2" w:rsidRDefault="001E4E81" w:rsidP="00D078B2">
      <w:pPr>
        <w:jc w:val="both"/>
        <w:rPr>
          <w:rFonts w:ascii="Times New Roman" w:hAnsi="Times New Roman"/>
          <w:b/>
          <w:bCs/>
          <w:sz w:val="24"/>
          <w:szCs w:val="24"/>
        </w:rPr>
      </w:pPr>
    </w:p>
    <w:p w14:paraId="1C7CF986" w14:textId="77777777" w:rsidR="00827C00" w:rsidRPr="000B3BE2" w:rsidRDefault="001E4E81" w:rsidP="00D078B2">
      <w:pPr>
        <w:jc w:val="both"/>
        <w:rPr>
          <w:rFonts w:ascii="Times New Roman" w:hAnsi="Times New Roman"/>
          <w:b/>
          <w:bCs/>
          <w:sz w:val="24"/>
          <w:szCs w:val="24"/>
        </w:rPr>
      </w:pPr>
      <w:r w:rsidRPr="000B3BE2">
        <w:rPr>
          <w:rFonts w:ascii="Times New Roman" w:hAnsi="Times New Roman"/>
          <w:b/>
          <w:bCs/>
          <w:sz w:val="24"/>
          <w:szCs w:val="24"/>
        </w:rPr>
        <w:t>THEORY</w:t>
      </w:r>
    </w:p>
    <w:p w14:paraId="017D5D74" w14:textId="77777777" w:rsidR="00827C00" w:rsidRPr="000B3BE2" w:rsidRDefault="0055630F" w:rsidP="00455F68">
      <w:pPr>
        <w:pStyle w:val="ListParagraph"/>
        <w:numPr>
          <w:ilvl w:val="0"/>
          <w:numId w:val="60"/>
        </w:numPr>
        <w:jc w:val="both"/>
        <w:rPr>
          <w:rFonts w:ascii="Times New Roman" w:hAnsi="Times New Roman"/>
          <w:sz w:val="24"/>
          <w:szCs w:val="24"/>
        </w:rPr>
      </w:pPr>
      <w:r w:rsidRPr="000B3BE2">
        <w:rPr>
          <w:rFonts w:ascii="Times New Roman" w:hAnsi="Times New Roman"/>
          <w:sz w:val="24"/>
          <w:szCs w:val="24"/>
        </w:rPr>
        <w:t>What is light?</w:t>
      </w:r>
    </w:p>
    <w:p w14:paraId="4176E177" w14:textId="77777777" w:rsidR="00827C00" w:rsidRPr="000B3BE2" w:rsidRDefault="0055630F" w:rsidP="00455F68">
      <w:pPr>
        <w:pStyle w:val="ListParagraph"/>
        <w:numPr>
          <w:ilvl w:val="0"/>
          <w:numId w:val="60"/>
        </w:numPr>
        <w:jc w:val="both"/>
        <w:rPr>
          <w:rFonts w:ascii="Times New Roman" w:hAnsi="Times New Roman"/>
          <w:sz w:val="24"/>
          <w:szCs w:val="24"/>
        </w:rPr>
      </w:pPr>
      <w:r w:rsidRPr="000B3BE2">
        <w:rPr>
          <w:rFonts w:ascii="Times New Roman" w:hAnsi="Times New Roman"/>
          <w:sz w:val="24"/>
          <w:szCs w:val="24"/>
        </w:rPr>
        <w:t>Explain the formation of rainbow</w:t>
      </w:r>
    </w:p>
    <w:p w14:paraId="08B46029" w14:textId="77777777" w:rsidR="00827C00" w:rsidRPr="000B3BE2" w:rsidRDefault="0055630F" w:rsidP="00455F68">
      <w:pPr>
        <w:pStyle w:val="ListParagraph"/>
        <w:numPr>
          <w:ilvl w:val="0"/>
          <w:numId w:val="60"/>
        </w:numPr>
        <w:jc w:val="both"/>
        <w:rPr>
          <w:rFonts w:ascii="Times New Roman" w:hAnsi="Times New Roman"/>
          <w:sz w:val="24"/>
          <w:szCs w:val="24"/>
        </w:rPr>
      </w:pPr>
      <w:r w:rsidRPr="000B3BE2">
        <w:rPr>
          <w:rFonts w:ascii="Times New Roman" w:hAnsi="Times New Roman"/>
          <w:sz w:val="24"/>
          <w:szCs w:val="24"/>
        </w:rPr>
        <w:t>Mention the types of lenses</w:t>
      </w:r>
    </w:p>
    <w:p w14:paraId="0AD9C03E" w14:textId="77777777" w:rsidR="00827C00" w:rsidRPr="000B3BE2" w:rsidRDefault="0055630F" w:rsidP="00455F68">
      <w:pPr>
        <w:pStyle w:val="ListParagraph"/>
        <w:numPr>
          <w:ilvl w:val="0"/>
          <w:numId w:val="60"/>
        </w:numPr>
        <w:jc w:val="both"/>
        <w:rPr>
          <w:rFonts w:ascii="Times New Roman" w:hAnsi="Times New Roman"/>
          <w:sz w:val="24"/>
          <w:szCs w:val="24"/>
        </w:rPr>
      </w:pPr>
      <w:r w:rsidRPr="000B3BE2">
        <w:rPr>
          <w:rFonts w:ascii="Times New Roman" w:hAnsi="Times New Roman"/>
          <w:sz w:val="24"/>
          <w:szCs w:val="24"/>
        </w:rPr>
        <w:t>What is reflection? Mention the types of reflection</w:t>
      </w:r>
    </w:p>
    <w:p w14:paraId="5EB0B89A" w14:textId="77777777" w:rsidR="00827C00" w:rsidRPr="000B3BE2" w:rsidRDefault="0055630F" w:rsidP="00455F68">
      <w:pPr>
        <w:pStyle w:val="ListParagraph"/>
        <w:numPr>
          <w:ilvl w:val="0"/>
          <w:numId w:val="60"/>
        </w:numPr>
        <w:jc w:val="both"/>
        <w:rPr>
          <w:rFonts w:ascii="Times New Roman" w:hAnsi="Times New Roman"/>
          <w:sz w:val="24"/>
          <w:szCs w:val="24"/>
        </w:rPr>
      </w:pPr>
      <w:r w:rsidRPr="000B3BE2">
        <w:rPr>
          <w:rFonts w:ascii="Times New Roman" w:hAnsi="Times New Roman"/>
          <w:sz w:val="24"/>
          <w:szCs w:val="24"/>
        </w:rPr>
        <w:t>Draw a well labelled eye</w:t>
      </w:r>
    </w:p>
    <w:p w14:paraId="3CA6E0FC" w14:textId="77777777" w:rsidR="00825DE3" w:rsidRPr="000B3BE2" w:rsidRDefault="00825DE3" w:rsidP="00DE015B">
      <w:pPr>
        <w:pStyle w:val="Caption1"/>
        <w:jc w:val="center"/>
        <w:rPr>
          <w:sz w:val="24"/>
          <w:szCs w:val="24"/>
        </w:rPr>
      </w:pPr>
    </w:p>
    <w:p w14:paraId="6911F2BE" w14:textId="77777777" w:rsidR="00825DE3" w:rsidRPr="000B3BE2" w:rsidRDefault="00825DE3" w:rsidP="00DE015B">
      <w:pPr>
        <w:pStyle w:val="Caption1"/>
        <w:jc w:val="center"/>
        <w:rPr>
          <w:sz w:val="24"/>
          <w:szCs w:val="24"/>
        </w:rPr>
      </w:pPr>
    </w:p>
    <w:p w14:paraId="2162B747" w14:textId="0DAF7C46" w:rsidR="00973AB1" w:rsidRPr="00973AB1" w:rsidRDefault="00973AB1" w:rsidP="00973AB1">
      <w:pPr>
        <w:pStyle w:val="Caption1"/>
        <w:jc w:val="center"/>
        <w:rPr>
          <w:sz w:val="24"/>
          <w:szCs w:val="24"/>
        </w:rPr>
      </w:pPr>
      <w:r w:rsidRPr="00973AB1">
        <w:rPr>
          <w:sz w:val="24"/>
          <w:szCs w:val="24"/>
        </w:rPr>
        <w:t>Week Nine</w:t>
      </w:r>
    </w:p>
    <w:p w14:paraId="631DE586" w14:textId="77777777" w:rsidR="00973AB1" w:rsidRPr="00973AB1" w:rsidRDefault="00973AB1" w:rsidP="00973AB1">
      <w:pPr>
        <w:pStyle w:val="Caption1"/>
        <w:jc w:val="center"/>
        <w:rPr>
          <w:sz w:val="24"/>
          <w:szCs w:val="24"/>
        </w:rPr>
      </w:pPr>
    </w:p>
    <w:p w14:paraId="0CFB3181" w14:textId="68C6BAC4" w:rsidR="00973AB1" w:rsidRPr="00973AB1" w:rsidRDefault="00973AB1" w:rsidP="00973AB1">
      <w:pPr>
        <w:pStyle w:val="Caption1"/>
        <w:jc w:val="center"/>
        <w:rPr>
          <w:sz w:val="24"/>
          <w:szCs w:val="24"/>
        </w:rPr>
      </w:pPr>
      <w:r w:rsidRPr="00973AB1">
        <w:rPr>
          <w:sz w:val="24"/>
          <w:szCs w:val="24"/>
        </w:rPr>
        <w:t>Sound Energy</w:t>
      </w:r>
    </w:p>
    <w:p w14:paraId="1BA6E3F4" w14:textId="77777777" w:rsidR="00973AB1" w:rsidRPr="00973AB1" w:rsidRDefault="00973AB1" w:rsidP="00973AB1">
      <w:pPr>
        <w:pStyle w:val="Caption1"/>
        <w:rPr>
          <w:b w:val="0"/>
          <w:sz w:val="24"/>
          <w:szCs w:val="24"/>
        </w:rPr>
      </w:pPr>
    </w:p>
    <w:p w14:paraId="6C83C30E" w14:textId="280CFF9A" w:rsidR="00973AB1" w:rsidRPr="00973AB1" w:rsidRDefault="00973AB1" w:rsidP="00973AB1">
      <w:pPr>
        <w:pStyle w:val="Caption1"/>
        <w:rPr>
          <w:b w:val="0"/>
          <w:sz w:val="24"/>
          <w:szCs w:val="24"/>
        </w:rPr>
      </w:pPr>
      <w:r w:rsidRPr="00973AB1">
        <w:rPr>
          <w:b w:val="0"/>
          <w:sz w:val="24"/>
          <w:szCs w:val="24"/>
        </w:rPr>
        <w:t>Conten</w:t>
      </w:r>
      <w:r>
        <w:rPr>
          <w:b w:val="0"/>
          <w:sz w:val="24"/>
          <w:szCs w:val="24"/>
        </w:rPr>
        <w:t>t</w:t>
      </w:r>
    </w:p>
    <w:p w14:paraId="15DEF1DD" w14:textId="77777777" w:rsidR="00973AB1" w:rsidRPr="00973AB1" w:rsidRDefault="00973AB1" w:rsidP="00973AB1">
      <w:pPr>
        <w:pStyle w:val="Caption1"/>
        <w:rPr>
          <w:b w:val="0"/>
          <w:sz w:val="24"/>
          <w:szCs w:val="24"/>
        </w:rPr>
      </w:pPr>
    </w:p>
    <w:p w14:paraId="24F175D7" w14:textId="5368B3C8" w:rsidR="00973AB1" w:rsidRPr="00973AB1" w:rsidRDefault="00973AB1" w:rsidP="00973AB1">
      <w:pPr>
        <w:pStyle w:val="Caption1"/>
        <w:rPr>
          <w:b w:val="0"/>
          <w:sz w:val="24"/>
          <w:szCs w:val="24"/>
        </w:rPr>
      </w:pPr>
      <w:r w:rsidRPr="00973AB1">
        <w:rPr>
          <w:b w:val="0"/>
          <w:sz w:val="24"/>
          <w:szCs w:val="24"/>
        </w:rPr>
        <w:t>Introduction</w:t>
      </w:r>
    </w:p>
    <w:p w14:paraId="5E4288AE" w14:textId="77777777" w:rsidR="00973AB1" w:rsidRPr="00973AB1" w:rsidRDefault="00973AB1" w:rsidP="00973AB1">
      <w:pPr>
        <w:pStyle w:val="Caption1"/>
        <w:rPr>
          <w:b w:val="0"/>
          <w:sz w:val="24"/>
          <w:szCs w:val="24"/>
        </w:rPr>
      </w:pPr>
    </w:p>
    <w:p w14:paraId="3982514E" w14:textId="77777777" w:rsidR="00973AB1" w:rsidRPr="00973AB1" w:rsidRDefault="00973AB1" w:rsidP="00973AB1">
      <w:pPr>
        <w:pStyle w:val="Caption1"/>
        <w:rPr>
          <w:b w:val="0"/>
          <w:sz w:val="24"/>
          <w:szCs w:val="24"/>
        </w:rPr>
      </w:pPr>
      <w:r w:rsidRPr="00973AB1">
        <w:rPr>
          <w:b w:val="0"/>
          <w:sz w:val="24"/>
          <w:szCs w:val="24"/>
        </w:rPr>
        <w:t>Sound, a result of matter vibrations, is a fundamental wave phenomenon. It occurs through the vibration of objects, whether solid, liquid, or gaseous, in an elastic medium. Sound waves are produced through mechanical disturbances, like a hammer striking iron or vocal cords vibrating during speech.</w:t>
      </w:r>
    </w:p>
    <w:p w14:paraId="5775EBDC" w14:textId="77777777" w:rsidR="00973AB1" w:rsidRPr="00973AB1" w:rsidRDefault="00973AB1" w:rsidP="00973AB1">
      <w:pPr>
        <w:pStyle w:val="Caption1"/>
        <w:rPr>
          <w:b w:val="0"/>
          <w:sz w:val="24"/>
          <w:szCs w:val="24"/>
        </w:rPr>
      </w:pPr>
    </w:p>
    <w:p w14:paraId="61E63E8C" w14:textId="75D0FB85" w:rsidR="00973AB1" w:rsidRPr="00973AB1" w:rsidRDefault="00973AB1" w:rsidP="00973AB1">
      <w:pPr>
        <w:pStyle w:val="Caption1"/>
        <w:rPr>
          <w:b w:val="0"/>
          <w:sz w:val="24"/>
          <w:szCs w:val="24"/>
        </w:rPr>
      </w:pPr>
      <w:r w:rsidRPr="00973AB1">
        <w:rPr>
          <w:b w:val="0"/>
          <w:sz w:val="24"/>
          <w:szCs w:val="24"/>
        </w:rPr>
        <w:t>Transmission of Sound</w:t>
      </w:r>
    </w:p>
    <w:p w14:paraId="58FA62B7" w14:textId="77777777" w:rsidR="00973AB1" w:rsidRPr="00973AB1" w:rsidRDefault="00973AB1" w:rsidP="00973AB1">
      <w:pPr>
        <w:pStyle w:val="Caption1"/>
        <w:rPr>
          <w:b w:val="0"/>
          <w:sz w:val="24"/>
          <w:szCs w:val="24"/>
        </w:rPr>
      </w:pPr>
    </w:p>
    <w:p w14:paraId="18A9E8DD" w14:textId="77777777" w:rsidR="00973AB1" w:rsidRPr="00973AB1" w:rsidRDefault="00973AB1" w:rsidP="00973AB1">
      <w:pPr>
        <w:pStyle w:val="Caption1"/>
        <w:rPr>
          <w:b w:val="0"/>
          <w:sz w:val="24"/>
          <w:szCs w:val="24"/>
        </w:rPr>
      </w:pPr>
      <w:r w:rsidRPr="00973AB1">
        <w:rPr>
          <w:b w:val="0"/>
          <w:sz w:val="24"/>
          <w:szCs w:val="24"/>
        </w:rPr>
        <w:t>Sound propagates through elastic mediums such as air, water, or solids. When a vibrating object comes into contact with an elastic medium, sound is detected. The speed of sound varies based on the medium: it travels fastest in solids, slower in liquids, and even slower in gases. Resonance, demonstrated using a tuning fork, illustrates natural vibration transmission.</w:t>
      </w:r>
    </w:p>
    <w:p w14:paraId="49572CB8" w14:textId="77777777" w:rsidR="00973AB1" w:rsidRPr="00973AB1" w:rsidRDefault="00973AB1" w:rsidP="00973AB1">
      <w:pPr>
        <w:pStyle w:val="Caption1"/>
        <w:rPr>
          <w:b w:val="0"/>
          <w:sz w:val="24"/>
          <w:szCs w:val="24"/>
        </w:rPr>
      </w:pPr>
    </w:p>
    <w:p w14:paraId="305B5ECB" w14:textId="6D8E3809" w:rsidR="00973AB1" w:rsidRPr="00973AB1" w:rsidRDefault="00973AB1" w:rsidP="00973AB1">
      <w:pPr>
        <w:pStyle w:val="Caption1"/>
        <w:rPr>
          <w:b w:val="0"/>
          <w:sz w:val="24"/>
          <w:szCs w:val="24"/>
        </w:rPr>
      </w:pPr>
      <w:r w:rsidRPr="00973AB1">
        <w:rPr>
          <w:b w:val="0"/>
          <w:sz w:val="24"/>
          <w:szCs w:val="24"/>
        </w:rPr>
        <w:t>Evaluation</w:t>
      </w:r>
    </w:p>
    <w:p w14:paraId="3C506451" w14:textId="77777777" w:rsidR="00973AB1" w:rsidRPr="00973AB1" w:rsidRDefault="00973AB1" w:rsidP="00973AB1">
      <w:pPr>
        <w:pStyle w:val="Caption1"/>
        <w:rPr>
          <w:b w:val="0"/>
          <w:sz w:val="24"/>
          <w:szCs w:val="24"/>
        </w:rPr>
      </w:pPr>
      <w:r w:rsidRPr="00973AB1">
        <w:rPr>
          <w:b w:val="0"/>
          <w:sz w:val="24"/>
          <w:szCs w:val="24"/>
        </w:rPr>
        <w:t>1. What defines sound?</w:t>
      </w:r>
    </w:p>
    <w:p w14:paraId="732557B5" w14:textId="77777777" w:rsidR="00973AB1" w:rsidRPr="00973AB1" w:rsidRDefault="00973AB1" w:rsidP="00973AB1">
      <w:pPr>
        <w:pStyle w:val="Caption1"/>
        <w:rPr>
          <w:b w:val="0"/>
          <w:sz w:val="24"/>
          <w:szCs w:val="24"/>
        </w:rPr>
      </w:pPr>
      <w:r w:rsidRPr="00973AB1">
        <w:rPr>
          <w:b w:val="0"/>
          <w:sz w:val="24"/>
          <w:szCs w:val="24"/>
        </w:rPr>
        <w:t>2. Explain the process of sound transmission.</w:t>
      </w:r>
    </w:p>
    <w:p w14:paraId="7AA2A440" w14:textId="77777777" w:rsidR="00973AB1" w:rsidRPr="00973AB1" w:rsidRDefault="00973AB1" w:rsidP="00973AB1">
      <w:pPr>
        <w:pStyle w:val="Caption1"/>
        <w:rPr>
          <w:b w:val="0"/>
          <w:sz w:val="24"/>
          <w:szCs w:val="24"/>
        </w:rPr>
      </w:pPr>
    </w:p>
    <w:p w14:paraId="4C8421DC" w14:textId="4D9CF90E" w:rsidR="00973AB1" w:rsidRPr="00973AB1" w:rsidRDefault="00973AB1" w:rsidP="00973AB1">
      <w:pPr>
        <w:pStyle w:val="Caption1"/>
        <w:rPr>
          <w:b w:val="0"/>
          <w:sz w:val="24"/>
          <w:szCs w:val="24"/>
        </w:rPr>
      </w:pPr>
      <w:r w:rsidRPr="00973AB1">
        <w:rPr>
          <w:b w:val="0"/>
          <w:sz w:val="24"/>
          <w:szCs w:val="24"/>
        </w:rPr>
        <w:t>Reflection of Sound</w:t>
      </w:r>
    </w:p>
    <w:p w14:paraId="0413E372" w14:textId="77777777" w:rsidR="00973AB1" w:rsidRPr="00973AB1" w:rsidRDefault="00973AB1" w:rsidP="00973AB1">
      <w:pPr>
        <w:pStyle w:val="Caption1"/>
        <w:rPr>
          <w:b w:val="0"/>
          <w:sz w:val="24"/>
          <w:szCs w:val="24"/>
        </w:rPr>
      </w:pPr>
    </w:p>
    <w:p w14:paraId="0A093CD2" w14:textId="77777777" w:rsidR="00973AB1" w:rsidRPr="00973AB1" w:rsidRDefault="00973AB1" w:rsidP="00973AB1">
      <w:pPr>
        <w:pStyle w:val="Caption1"/>
        <w:rPr>
          <w:b w:val="0"/>
          <w:sz w:val="24"/>
          <w:szCs w:val="24"/>
        </w:rPr>
      </w:pPr>
      <w:r w:rsidRPr="00973AB1">
        <w:rPr>
          <w:b w:val="0"/>
          <w:sz w:val="24"/>
          <w:szCs w:val="24"/>
        </w:rPr>
        <w:t>Sound waves can reflect off specific curved surfaces, like parabolas or ellipses. Entertainment stages often use parabolic designs to direct sound into the audience, minimizing stage reflections. Echoes occur when sound waves reflect back to their source, while overlapping echoes create reverberation.</w:t>
      </w:r>
    </w:p>
    <w:p w14:paraId="1F6F04CE" w14:textId="77777777" w:rsidR="00973AB1" w:rsidRPr="00973AB1" w:rsidRDefault="00973AB1" w:rsidP="00973AB1">
      <w:pPr>
        <w:pStyle w:val="Caption1"/>
        <w:rPr>
          <w:b w:val="0"/>
          <w:sz w:val="24"/>
          <w:szCs w:val="24"/>
        </w:rPr>
      </w:pPr>
    </w:p>
    <w:p w14:paraId="01181560" w14:textId="20C5EC19" w:rsidR="00973AB1" w:rsidRPr="00973AB1" w:rsidRDefault="00973AB1" w:rsidP="00973AB1">
      <w:pPr>
        <w:pStyle w:val="Caption1"/>
        <w:rPr>
          <w:b w:val="0"/>
          <w:sz w:val="24"/>
          <w:szCs w:val="24"/>
        </w:rPr>
      </w:pPr>
      <w:r w:rsidRPr="00973AB1">
        <w:rPr>
          <w:b w:val="0"/>
          <w:sz w:val="24"/>
          <w:szCs w:val="24"/>
        </w:rPr>
        <w:t>Hearing</w:t>
      </w:r>
    </w:p>
    <w:p w14:paraId="13F8C2BE" w14:textId="77777777" w:rsidR="00973AB1" w:rsidRPr="00973AB1" w:rsidRDefault="00973AB1" w:rsidP="00973AB1">
      <w:pPr>
        <w:pStyle w:val="Caption1"/>
        <w:rPr>
          <w:b w:val="0"/>
          <w:sz w:val="24"/>
          <w:szCs w:val="24"/>
        </w:rPr>
      </w:pPr>
    </w:p>
    <w:p w14:paraId="4953B5B6" w14:textId="77777777" w:rsidR="00973AB1" w:rsidRPr="00973AB1" w:rsidRDefault="00973AB1" w:rsidP="00973AB1">
      <w:pPr>
        <w:pStyle w:val="Caption1"/>
        <w:rPr>
          <w:b w:val="0"/>
          <w:sz w:val="24"/>
          <w:szCs w:val="24"/>
        </w:rPr>
      </w:pPr>
      <w:r w:rsidRPr="00973AB1">
        <w:rPr>
          <w:b w:val="0"/>
          <w:sz w:val="24"/>
          <w:szCs w:val="24"/>
        </w:rPr>
        <w:t xml:space="preserve">Hearing involves perceiving sound through vibrations detected by the ear. The ear comprises the outer, middle, and inner parts. The outer ear, including the pinna, auditory canal, and eardrum, </w:t>
      </w:r>
      <w:r w:rsidRPr="00973AB1">
        <w:rPr>
          <w:b w:val="0"/>
          <w:sz w:val="24"/>
          <w:szCs w:val="24"/>
        </w:rPr>
        <w:lastRenderedPageBreak/>
        <w:t>amplifies incoming sound waves. The middle ear contains three tiny bones (malleus, incus, stapes) that transmit vibrations to the cochlea in the inner ear. The cochlea, connected to auditory nerve cells, sends signals to the brain.</w:t>
      </w:r>
    </w:p>
    <w:p w14:paraId="2B6EDF6C" w14:textId="77777777" w:rsidR="00973AB1" w:rsidRPr="00973AB1" w:rsidRDefault="00973AB1" w:rsidP="00973AB1">
      <w:pPr>
        <w:pStyle w:val="Caption1"/>
        <w:rPr>
          <w:b w:val="0"/>
          <w:sz w:val="24"/>
          <w:szCs w:val="24"/>
        </w:rPr>
      </w:pPr>
    </w:p>
    <w:p w14:paraId="577DFB5D" w14:textId="1733A151" w:rsidR="00973AB1" w:rsidRPr="00973AB1" w:rsidRDefault="00973AB1" w:rsidP="00973AB1">
      <w:pPr>
        <w:pStyle w:val="Caption1"/>
        <w:rPr>
          <w:b w:val="0"/>
          <w:sz w:val="24"/>
          <w:szCs w:val="24"/>
        </w:rPr>
      </w:pPr>
      <w:r w:rsidRPr="00973AB1">
        <w:rPr>
          <w:b w:val="0"/>
          <w:sz w:val="24"/>
          <w:szCs w:val="24"/>
        </w:rPr>
        <w:t>Evaluation</w:t>
      </w:r>
    </w:p>
    <w:p w14:paraId="1721036B" w14:textId="77777777" w:rsidR="00973AB1" w:rsidRPr="00973AB1" w:rsidRDefault="00973AB1" w:rsidP="00973AB1">
      <w:pPr>
        <w:pStyle w:val="Caption1"/>
        <w:rPr>
          <w:b w:val="0"/>
          <w:sz w:val="24"/>
          <w:szCs w:val="24"/>
        </w:rPr>
      </w:pPr>
      <w:r w:rsidRPr="00973AB1">
        <w:rPr>
          <w:b w:val="0"/>
          <w:sz w:val="24"/>
          <w:szCs w:val="24"/>
        </w:rPr>
        <w:t>1. Explain the phenomenon of sound reflection.</w:t>
      </w:r>
    </w:p>
    <w:p w14:paraId="688CD12C" w14:textId="77777777" w:rsidR="00973AB1" w:rsidRPr="00973AB1" w:rsidRDefault="00973AB1" w:rsidP="00973AB1">
      <w:pPr>
        <w:pStyle w:val="Caption1"/>
        <w:rPr>
          <w:b w:val="0"/>
          <w:sz w:val="24"/>
          <w:szCs w:val="24"/>
        </w:rPr>
      </w:pPr>
      <w:r w:rsidRPr="00973AB1">
        <w:rPr>
          <w:b w:val="0"/>
          <w:sz w:val="24"/>
          <w:szCs w:val="24"/>
        </w:rPr>
        <w:t>2. Describe the parts of the ear and their functions.</w:t>
      </w:r>
    </w:p>
    <w:p w14:paraId="7D4172C0" w14:textId="77777777" w:rsidR="00973AB1" w:rsidRPr="00973AB1" w:rsidRDefault="00973AB1" w:rsidP="00973AB1">
      <w:pPr>
        <w:pStyle w:val="Caption1"/>
        <w:rPr>
          <w:b w:val="0"/>
          <w:sz w:val="24"/>
          <w:szCs w:val="24"/>
        </w:rPr>
      </w:pPr>
    </w:p>
    <w:p w14:paraId="52DC33EC" w14:textId="02B86D12" w:rsidR="00973AB1" w:rsidRPr="00973AB1" w:rsidRDefault="00973AB1" w:rsidP="00973AB1">
      <w:pPr>
        <w:pStyle w:val="Caption1"/>
        <w:rPr>
          <w:b w:val="0"/>
          <w:sz w:val="24"/>
          <w:szCs w:val="24"/>
        </w:rPr>
      </w:pPr>
      <w:r w:rsidRPr="00973AB1">
        <w:rPr>
          <w:b w:val="0"/>
          <w:sz w:val="24"/>
          <w:szCs w:val="24"/>
        </w:rPr>
        <w:t>General Evaluation</w:t>
      </w:r>
    </w:p>
    <w:p w14:paraId="64C0CE75" w14:textId="77777777" w:rsidR="00973AB1" w:rsidRPr="00973AB1" w:rsidRDefault="00973AB1" w:rsidP="00973AB1">
      <w:pPr>
        <w:pStyle w:val="Caption1"/>
        <w:rPr>
          <w:b w:val="0"/>
          <w:sz w:val="24"/>
          <w:szCs w:val="24"/>
        </w:rPr>
      </w:pPr>
      <w:r w:rsidRPr="00973AB1">
        <w:rPr>
          <w:b w:val="0"/>
          <w:sz w:val="24"/>
          <w:szCs w:val="24"/>
        </w:rPr>
        <w:t>1. Detail the mechanism of hearing.</w:t>
      </w:r>
    </w:p>
    <w:p w14:paraId="53BD43A8" w14:textId="77777777" w:rsidR="00973AB1" w:rsidRPr="00973AB1" w:rsidRDefault="00973AB1" w:rsidP="00973AB1">
      <w:pPr>
        <w:pStyle w:val="Caption1"/>
        <w:rPr>
          <w:b w:val="0"/>
          <w:sz w:val="24"/>
          <w:szCs w:val="24"/>
        </w:rPr>
      </w:pPr>
      <w:r w:rsidRPr="00973AB1">
        <w:rPr>
          <w:b w:val="0"/>
          <w:sz w:val="24"/>
          <w:szCs w:val="24"/>
        </w:rPr>
        <w:t>2. Explain how sound reflection occurs.</w:t>
      </w:r>
    </w:p>
    <w:p w14:paraId="1ED9661D" w14:textId="77777777" w:rsidR="00973AB1" w:rsidRPr="00973AB1" w:rsidRDefault="00973AB1" w:rsidP="00973AB1">
      <w:pPr>
        <w:pStyle w:val="Caption1"/>
        <w:rPr>
          <w:b w:val="0"/>
          <w:sz w:val="24"/>
          <w:szCs w:val="24"/>
        </w:rPr>
      </w:pPr>
      <w:r w:rsidRPr="00973AB1">
        <w:rPr>
          <w:b w:val="0"/>
          <w:sz w:val="24"/>
          <w:szCs w:val="24"/>
        </w:rPr>
        <w:t>3. Define work and describe how energy transfers in a working vehicle.</w:t>
      </w:r>
    </w:p>
    <w:p w14:paraId="152F3776" w14:textId="77777777" w:rsidR="00973AB1" w:rsidRPr="00973AB1" w:rsidRDefault="00973AB1" w:rsidP="00973AB1">
      <w:pPr>
        <w:pStyle w:val="Caption1"/>
        <w:rPr>
          <w:b w:val="0"/>
          <w:sz w:val="24"/>
          <w:szCs w:val="24"/>
        </w:rPr>
      </w:pPr>
      <w:r w:rsidRPr="00973AB1">
        <w:rPr>
          <w:b w:val="0"/>
          <w:sz w:val="24"/>
          <w:szCs w:val="24"/>
        </w:rPr>
        <w:t>4. Define power.</w:t>
      </w:r>
    </w:p>
    <w:p w14:paraId="4F6F63F0" w14:textId="77777777" w:rsidR="00973AB1" w:rsidRPr="00973AB1" w:rsidRDefault="00973AB1" w:rsidP="00973AB1">
      <w:pPr>
        <w:pStyle w:val="Caption1"/>
        <w:rPr>
          <w:b w:val="0"/>
          <w:sz w:val="24"/>
          <w:szCs w:val="24"/>
        </w:rPr>
      </w:pPr>
      <w:r w:rsidRPr="00973AB1">
        <w:rPr>
          <w:b w:val="0"/>
          <w:sz w:val="24"/>
          <w:szCs w:val="24"/>
        </w:rPr>
        <w:t>5. Answer why churches often have dome-shaped roofs.</w:t>
      </w:r>
    </w:p>
    <w:p w14:paraId="7F59BF42" w14:textId="77777777" w:rsidR="00973AB1" w:rsidRPr="00973AB1" w:rsidRDefault="00973AB1" w:rsidP="00973AB1">
      <w:pPr>
        <w:pStyle w:val="Caption1"/>
        <w:rPr>
          <w:b w:val="0"/>
          <w:sz w:val="24"/>
          <w:szCs w:val="24"/>
        </w:rPr>
      </w:pPr>
      <w:r w:rsidRPr="00973AB1">
        <w:rPr>
          <w:b w:val="0"/>
          <w:sz w:val="24"/>
          <w:szCs w:val="24"/>
        </w:rPr>
        <w:t>6. Explain why lightning is seen before thunder is heard.</w:t>
      </w:r>
    </w:p>
    <w:p w14:paraId="310B3559" w14:textId="77777777" w:rsidR="00973AB1" w:rsidRPr="00973AB1" w:rsidRDefault="00973AB1" w:rsidP="00973AB1">
      <w:pPr>
        <w:pStyle w:val="Caption1"/>
        <w:rPr>
          <w:b w:val="0"/>
          <w:sz w:val="24"/>
          <w:szCs w:val="24"/>
        </w:rPr>
      </w:pPr>
    </w:p>
    <w:p w14:paraId="160A603D" w14:textId="7BADDB1F" w:rsidR="00973AB1" w:rsidRPr="00973AB1" w:rsidRDefault="00973AB1" w:rsidP="00973AB1">
      <w:pPr>
        <w:pStyle w:val="Caption1"/>
        <w:rPr>
          <w:b w:val="0"/>
          <w:sz w:val="24"/>
          <w:szCs w:val="24"/>
        </w:rPr>
      </w:pPr>
      <w:r w:rsidRPr="00973AB1">
        <w:rPr>
          <w:b w:val="0"/>
          <w:sz w:val="24"/>
          <w:szCs w:val="24"/>
        </w:rPr>
        <w:t>Reading Assignment</w:t>
      </w:r>
    </w:p>
    <w:p w14:paraId="271AD3E3" w14:textId="77777777" w:rsidR="00973AB1" w:rsidRPr="00973AB1" w:rsidRDefault="00973AB1" w:rsidP="00973AB1">
      <w:pPr>
        <w:pStyle w:val="Caption1"/>
        <w:rPr>
          <w:b w:val="0"/>
          <w:sz w:val="24"/>
          <w:szCs w:val="24"/>
        </w:rPr>
      </w:pPr>
    </w:p>
    <w:p w14:paraId="4B3F6921" w14:textId="77777777" w:rsidR="00973AB1" w:rsidRPr="00973AB1" w:rsidRDefault="00973AB1" w:rsidP="00973AB1">
      <w:pPr>
        <w:pStyle w:val="Caption1"/>
        <w:rPr>
          <w:b w:val="0"/>
          <w:sz w:val="24"/>
          <w:szCs w:val="24"/>
        </w:rPr>
      </w:pPr>
      <w:r w:rsidRPr="00973AB1">
        <w:rPr>
          <w:b w:val="0"/>
          <w:sz w:val="24"/>
          <w:szCs w:val="24"/>
        </w:rPr>
        <w:t xml:space="preserve">For further understanding, refer to *Precious Seeds Basic Science for JSS Three* by J.O </w:t>
      </w:r>
      <w:proofErr w:type="spellStart"/>
      <w:r w:rsidRPr="00973AB1">
        <w:rPr>
          <w:b w:val="0"/>
          <w:sz w:val="24"/>
          <w:szCs w:val="24"/>
        </w:rPr>
        <w:t>Otugboyega</w:t>
      </w:r>
      <w:proofErr w:type="spellEnd"/>
      <w:r w:rsidRPr="00973AB1">
        <w:rPr>
          <w:b w:val="0"/>
          <w:sz w:val="24"/>
          <w:szCs w:val="24"/>
        </w:rPr>
        <w:t xml:space="preserve"> et al., Chapter 20, Pages 114-116.</w:t>
      </w:r>
    </w:p>
    <w:p w14:paraId="5AB103A2" w14:textId="77777777" w:rsidR="00973AB1" w:rsidRPr="00973AB1" w:rsidRDefault="00973AB1" w:rsidP="00973AB1">
      <w:pPr>
        <w:pStyle w:val="Caption1"/>
        <w:rPr>
          <w:b w:val="0"/>
          <w:sz w:val="24"/>
          <w:szCs w:val="24"/>
        </w:rPr>
      </w:pPr>
    </w:p>
    <w:p w14:paraId="53E5463A" w14:textId="5E62255D" w:rsidR="00973AB1" w:rsidRPr="00973AB1" w:rsidRDefault="00973AB1" w:rsidP="00973AB1">
      <w:pPr>
        <w:pStyle w:val="Caption1"/>
        <w:rPr>
          <w:b w:val="0"/>
          <w:sz w:val="24"/>
          <w:szCs w:val="24"/>
        </w:rPr>
      </w:pPr>
      <w:r w:rsidRPr="00973AB1">
        <w:rPr>
          <w:b w:val="0"/>
          <w:sz w:val="24"/>
          <w:szCs w:val="24"/>
        </w:rPr>
        <w:t>Weekend Assignment</w:t>
      </w:r>
    </w:p>
    <w:p w14:paraId="1DC3F9E3" w14:textId="77777777" w:rsidR="00973AB1" w:rsidRPr="00973AB1" w:rsidRDefault="00973AB1" w:rsidP="00973AB1">
      <w:pPr>
        <w:pStyle w:val="Caption1"/>
        <w:rPr>
          <w:b w:val="0"/>
          <w:sz w:val="24"/>
          <w:szCs w:val="24"/>
        </w:rPr>
      </w:pPr>
    </w:p>
    <w:p w14:paraId="025632A4" w14:textId="77777777" w:rsidR="00973AB1" w:rsidRPr="00973AB1" w:rsidRDefault="00973AB1" w:rsidP="00973AB1">
      <w:pPr>
        <w:pStyle w:val="Caption1"/>
        <w:rPr>
          <w:b w:val="0"/>
          <w:sz w:val="24"/>
          <w:szCs w:val="24"/>
        </w:rPr>
      </w:pPr>
      <w:r w:rsidRPr="00973AB1">
        <w:rPr>
          <w:b w:val="0"/>
          <w:sz w:val="24"/>
          <w:szCs w:val="24"/>
        </w:rPr>
        <w:t xml:space="preserve">1. Among the following, what cannot produce sound?  </w:t>
      </w:r>
    </w:p>
    <w:p w14:paraId="3FE16165" w14:textId="77777777" w:rsidR="00973AB1" w:rsidRPr="00973AB1" w:rsidRDefault="00973AB1" w:rsidP="00973AB1">
      <w:pPr>
        <w:pStyle w:val="Caption1"/>
        <w:rPr>
          <w:b w:val="0"/>
          <w:sz w:val="24"/>
          <w:szCs w:val="24"/>
        </w:rPr>
      </w:pPr>
      <w:r w:rsidRPr="00973AB1">
        <w:rPr>
          <w:b w:val="0"/>
          <w:sz w:val="24"/>
          <w:szCs w:val="24"/>
        </w:rPr>
        <w:t xml:space="preserve">   A. Guitar  </w:t>
      </w:r>
    </w:p>
    <w:p w14:paraId="446232CA" w14:textId="77777777" w:rsidR="00973AB1" w:rsidRPr="00973AB1" w:rsidRDefault="00973AB1" w:rsidP="00973AB1">
      <w:pPr>
        <w:pStyle w:val="Caption1"/>
        <w:rPr>
          <w:b w:val="0"/>
          <w:sz w:val="24"/>
          <w:szCs w:val="24"/>
        </w:rPr>
      </w:pPr>
      <w:r w:rsidRPr="00973AB1">
        <w:rPr>
          <w:b w:val="0"/>
          <w:sz w:val="24"/>
          <w:szCs w:val="24"/>
        </w:rPr>
        <w:t xml:space="preserve">   B. Brain  </w:t>
      </w:r>
    </w:p>
    <w:p w14:paraId="06434AB9" w14:textId="77777777" w:rsidR="00973AB1" w:rsidRPr="00973AB1" w:rsidRDefault="00973AB1" w:rsidP="00973AB1">
      <w:pPr>
        <w:pStyle w:val="Caption1"/>
        <w:rPr>
          <w:b w:val="0"/>
          <w:sz w:val="24"/>
          <w:szCs w:val="24"/>
        </w:rPr>
      </w:pPr>
      <w:r w:rsidRPr="00973AB1">
        <w:rPr>
          <w:b w:val="0"/>
          <w:sz w:val="24"/>
          <w:szCs w:val="24"/>
        </w:rPr>
        <w:t xml:space="preserve">   C. Tuning fork  </w:t>
      </w:r>
    </w:p>
    <w:p w14:paraId="5E965ECA" w14:textId="77777777" w:rsidR="00973AB1" w:rsidRPr="00973AB1" w:rsidRDefault="00973AB1" w:rsidP="00973AB1">
      <w:pPr>
        <w:pStyle w:val="Caption1"/>
        <w:rPr>
          <w:b w:val="0"/>
          <w:sz w:val="24"/>
          <w:szCs w:val="24"/>
        </w:rPr>
      </w:pPr>
      <w:r w:rsidRPr="00973AB1">
        <w:rPr>
          <w:b w:val="0"/>
          <w:sz w:val="24"/>
          <w:szCs w:val="24"/>
        </w:rPr>
        <w:t xml:space="preserve">   D. Metals  </w:t>
      </w:r>
    </w:p>
    <w:p w14:paraId="49BF6571" w14:textId="77777777" w:rsidR="00973AB1" w:rsidRPr="00973AB1" w:rsidRDefault="00973AB1" w:rsidP="00973AB1">
      <w:pPr>
        <w:pStyle w:val="Caption1"/>
        <w:rPr>
          <w:b w:val="0"/>
          <w:sz w:val="24"/>
          <w:szCs w:val="24"/>
        </w:rPr>
      </w:pPr>
      <w:r w:rsidRPr="00973AB1">
        <w:rPr>
          <w:b w:val="0"/>
          <w:sz w:val="24"/>
          <w:szCs w:val="24"/>
        </w:rPr>
        <w:t xml:space="preserve">2. Which part belongs to the outer ear?  </w:t>
      </w:r>
    </w:p>
    <w:p w14:paraId="4EA375C5" w14:textId="77777777" w:rsidR="00973AB1" w:rsidRPr="00973AB1" w:rsidRDefault="00973AB1" w:rsidP="00973AB1">
      <w:pPr>
        <w:pStyle w:val="Caption1"/>
        <w:rPr>
          <w:b w:val="0"/>
          <w:sz w:val="24"/>
          <w:szCs w:val="24"/>
        </w:rPr>
      </w:pPr>
      <w:r w:rsidRPr="00973AB1">
        <w:rPr>
          <w:b w:val="0"/>
          <w:sz w:val="24"/>
          <w:szCs w:val="24"/>
        </w:rPr>
        <w:t xml:space="preserve">   A. Stapes  </w:t>
      </w:r>
    </w:p>
    <w:p w14:paraId="6FE9D89C" w14:textId="77777777" w:rsidR="00973AB1" w:rsidRPr="00973AB1" w:rsidRDefault="00973AB1" w:rsidP="00973AB1">
      <w:pPr>
        <w:pStyle w:val="Caption1"/>
        <w:rPr>
          <w:b w:val="0"/>
          <w:sz w:val="24"/>
          <w:szCs w:val="24"/>
        </w:rPr>
      </w:pPr>
      <w:r w:rsidRPr="00973AB1">
        <w:rPr>
          <w:b w:val="0"/>
          <w:sz w:val="24"/>
          <w:szCs w:val="24"/>
        </w:rPr>
        <w:t xml:space="preserve">   B. Pinna  </w:t>
      </w:r>
    </w:p>
    <w:p w14:paraId="7927D4E6" w14:textId="77777777" w:rsidR="00973AB1" w:rsidRPr="00973AB1" w:rsidRDefault="00973AB1" w:rsidP="00973AB1">
      <w:pPr>
        <w:pStyle w:val="Caption1"/>
        <w:rPr>
          <w:b w:val="0"/>
          <w:sz w:val="24"/>
          <w:szCs w:val="24"/>
        </w:rPr>
      </w:pPr>
      <w:r w:rsidRPr="00973AB1">
        <w:rPr>
          <w:b w:val="0"/>
          <w:sz w:val="24"/>
          <w:szCs w:val="24"/>
        </w:rPr>
        <w:t xml:space="preserve">   C. Auditory nerves  </w:t>
      </w:r>
    </w:p>
    <w:p w14:paraId="081F820E" w14:textId="77777777" w:rsidR="00973AB1" w:rsidRPr="00973AB1" w:rsidRDefault="00973AB1" w:rsidP="00973AB1">
      <w:pPr>
        <w:pStyle w:val="Caption1"/>
        <w:rPr>
          <w:b w:val="0"/>
          <w:sz w:val="24"/>
          <w:szCs w:val="24"/>
        </w:rPr>
      </w:pPr>
      <w:r w:rsidRPr="00973AB1">
        <w:rPr>
          <w:b w:val="0"/>
          <w:sz w:val="24"/>
          <w:szCs w:val="24"/>
        </w:rPr>
        <w:t xml:space="preserve">   D. Hammer  </w:t>
      </w:r>
    </w:p>
    <w:p w14:paraId="3BCD085C" w14:textId="77777777" w:rsidR="00973AB1" w:rsidRPr="00973AB1" w:rsidRDefault="00973AB1" w:rsidP="00973AB1">
      <w:pPr>
        <w:pStyle w:val="Caption1"/>
        <w:rPr>
          <w:b w:val="0"/>
          <w:sz w:val="24"/>
          <w:szCs w:val="24"/>
        </w:rPr>
      </w:pPr>
      <w:r w:rsidRPr="00973AB1">
        <w:rPr>
          <w:b w:val="0"/>
          <w:sz w:val="24"/>
          <w:szCs w:val="24"/>
        </w:rPr>
        <w:t xml:space="preserve">3. What is the term for the reflection of sound back to its source?  </w:t>
      </w:r>
    </w:p>
    <w:p w14:paraId="43C690E1" w14:textId="77777777" w:rsidR="00973AB1" w:rsidRPr="00973AB1" w:rsidRDefault="00973AB1" w:rsidP="00973AB1">
      <w:pPr>
        <w:pStyle w:val="Caption1"/>
        <w:rPr>
          <w:b w:val="0"/>
          <w:sz w:val="24"/>
          <w:szCs w:val="24"/>
        </w:rPr>
      </w:pPr>
      <w:r w:rsidRPr="00973AB1">
        <w:rPr>
          <w:b w:val="0"/>
          <w:sz w:val="24"/>
          <w:szCs w:val="24"/>
        </w:rPr>
        <w:t xml:space="preserve">   A. Echo  </w:t>
      </w:r>
    </w:p>
    <w:p w14:paraId="33B0F150" w14:textId="77777777" w:rsidR="00973AB1" w:rsidRPr="00973AB1" w:rsidRDefault="00973AB1" w:rsidP="00973AB1">
      <w:pPr>
        <w:pStyle w:val="Caption1"/>
        <w:rPr>
          <w:b w:val="0"/>
          <w:sz w:val="24"/>
          <w:szCs w:val="24"/>
        </w:rPr>
      </w:pPr>
      <w:r w:rsidRPr="00973AB1">
        <w:rPr>
          <w:b w:val="0"/>
          <w:sz w:val="24"/>
          <w:szCs w:val="24"/>
        </w:rPr>
        <w:t xml:space="preserve">   B. Reverberation  </w:t>
      </w:r>
    </w:p>
    <w:p w14:paraId="26266148" w14:textId="77777777" w:rsidR="00973AB1" w:rsidRPr="00973AB1" w:rsidRDefault="00973AB1" w:rsidP="00973AB1">
      <w:pPr>
        <w:pStyle w:val="Caption1"/>
        <w:rPr>
          <w:b w:val="0"/>
          <w:sz w:val="24"/>
          <w:szCs w:val="24"/>
        </w:rPr>
      </w:pPr>
      <w:r w:rsidRPr="00973AB1">
        <w:rPr>
          <w:b w:val="0"/>
          <w:sz w:val="24"/>
          <w:szCs w:val="24"/>
        </w:rPr>
        <w:t xml:space="preserve">   C. Noise  </w:t>
      </w:r>
    </w:p>
    <w:p w14:paraId="296ECB1E" w14:textId="77777777" w:rsidR="00973AB1" w:rsidRPr="00973AB1" w:rsidRDefault="00973AB1" w:rsidP="00973AB1">
      <w:pPr>
        <w:pStyle w:val="Caption1"/>
        <w:rPr>
          <w:b w:val="0"/>
          <w:sz w:val="24"/>
          <w:szCs w:val="24"/>
        </w:rPr>
      </w:pPr>
      <w:r w:rsidRPr="00973AB1">
        <w:rPr>
          <w:b w:val="0"/>
          <w:sz w:val="24"/>
          <w:szCs w:val="24"/>
        </w:rPr>
        <w:t xml:space="preserve">   D. Cacophony  </w:t>
      </w:r>
    </w:p>
    <w:p w14:paraId="1A730E13" w14:textId="77777777" w:rsidR="00973AB1" w:rsidRPr="00973AB1" w:rsidRDefault="00973AB1" w:rsidP="00973AB1">
      <w:pPr>
        <w:pStyle w:val="Caption1"/>
        <w:rPr>
          <w:b w:val="0"/>
          <w:sz w:val="24"/>
          <w:szCs w:val="24"/>
        </w:rPr>
      </w:pPr>
      <w:r w:rsidRPr="00973AB1">
        <w:rPr>
          <w:b w:val="0"/>
          <w:sz w:val="24"/>
          <w:szCs w:val="24"/>
        </w:rPr>
        <w:t xml:space="preserve">4. What is the speed of sound in a vacuum?  </w:t>
      </w:r>
    </w:p>
    <w:p w14:paraId="4AEFB004" w14:textId="77777777" w:rsidR="00973AB1" w:rsidRPr="00973AB1" w:rsidRDefault="00973AB1" w:rsidP="00973AB1">
      <w:pPr>
        <w:pStyle w:val="Caption1"/>
        <w:rPr>
          <w:b w:val="0"/>
          <w:sz w:val="24"/>
          <w:szCs w:val="24"/>
        </w:rPr>
      </w:pPr>
      <w:r w:rsidRPr="00973AB1">
        <w:rPr>
          <w:b w:val="0"/>
          <w:sz w:val="24"/>
          <w:szCs w:val="24"/>
        </w:rPr>
        <w:t xml:space="preserve">   A. 332 m/s  </w:t>
      </w:r>
    </w:p>
    <w:p w14:paraId="68405D5F" w14:textId="77777777" w:rsidR="00973AB1" w:rsidRPr="00973AB1" w:rsidRDefault="00973AB1" w:rsidP="00973AB1">
      <w:pPr>
        <w:pStyle w:val="Caption1"/>
        <w:rPr>
          <w:b w:val="0"/>
          <w:sz w:val="24"/>
          <w:szCs w:val="24"/>
        </w:rPr>
      </w:pPr>
      <w:r w:rsidRPr="00973AB1">
        <w:rPr>
          <w:b w:val="0"/>
          <w:sz w:val="24"/>
          <w:szCs w:val="24"/>
        </w:rPr>
        <w:t xml:space="preserve">   B. 1484 m/s  </w:t>
      </w:r>
    </w:p>
    <w:p w14:paraId="084AF023" w14:textId="77777777" w:rsidR="00973AB1" w:rsidRPr="00973AB1" w:rsidRDefault="00973AB1" w:rsidP="00973AB1">
      <w:pPr>
        <w:pStyle w:val="Caption1"/>
        <w:rPr>
          <w:b w:val="0"/>
          <w:sz w:val="24"/>
          <w:szCs w:val="24"/>
        </w:rPr>
      </w:pPr>
      <w:r w:rsidRPr="00973AB1">
        <w:rPr>
          <w:b w:val="0"/>
          <w:sz w:val="24"/>
          <w:szCs w:val="24"/>
        </w:rPr>
        <w:t xml:space="preserve">   C. 5120 m/s  </w:t>
      </w:r>
    </w:p>
    <w:p w14:paraId="3DEB3466" w14:textId="77777777" w:rsidR="00973AB1" w:rsidRPr="00973AB1" w:rsidRDefault="00973AB1" w:rsidP="00973AB1">
      <w:pPr>
        <w:pStyle w:val="Caption1"/>
        <w:rPr>
          <w:b w:val="0"/>
          <w:sz w:val="24"/>
          <w:szCs w:val="24"/>
        </w:rPr>
      </w:pPr>
      <w:r w:rsidRPr="00973AB1">
        <w:rPr>
          <w:b w:val="0"/>
          <w:sz w:val="24"/>
          <w:szCs w:val="24"/>
        </w:rPr>
        <w:t xml:space="preserve">   D. 0 m/s  </w:t>
      </w:r>
    </w:p>
    <w:p w14:paraId="0346040D" w14:textId="77777777" w:rsidR="00973AB1" w:rsidRPr="00973AB1" w:rsidRDefault="00973AB1" w:rsidP="00973AB1">
      <w:pPr>
        <w:pStyle w:val="Caption1"/>
        <w:rPr>
          <w:b w:val="0"/>
          <w:sz w:val="24"/>
          <w:szCs w:val="24"/>
        </w:rPr>
      </w:pPr>
      <w:r w:rsidRPr="00973AB1">
        <w:rPr>
          <w:b w:val="0"/>
          <w:sz w:val="24"/>
          <w:szCs w:val="24"/>
        </w:rPr>
        <w:t xml:space="preserve">5. Distorted frequency sound is called:  </w:t>
      </w:r>
    </w:p>
    <w:p w14:paraId="301615C7" w14:textId="77777777" w:rsidR="00973AB1" w:rsidRPr="00973AB1" w:rsidRDefault="00973AB1" w:rsidP="00973AB1">
      <w:pPr>
        <w:pStyle w:val="Caption1"/>
        <w:rPr>
          <w:b w:val="0"/>
          <w:sz w:val="24"/>
          <w:szCs w:val="24"/>
        </w:rPr>
      </w:pPr>
      <w:r w:rsidRPr="00973AB1">
        <w:rPr>
          <w:b w:val="0"/>
          <w:sz w:val="24"/>
          <w:szCs w:val="24"/>
        </w:rPr>
        <w:t xml:space="preserve">   A. Noise  </w:t>
      </w:r>
    </w:p>
    <w:p w14:paraId="5A4E4FD5" w14:textId="77777777" w:rsidR="00973AB1" w:rsidRPr="00973AB1" w:rsidRDefault="00973AB1" w:rsidP="00973AB1">
      <w:pPr>
        <w:pStyle w:val="Caption1"/>
        <w:rPr>
          <w:b w:val="0"/>
          <w:sz w:val="24"/>
          <w:szCs w:val="24"/>
        </w:rPr>
      </w:pPr>
      <w:r w:rsidRPr="00973AB1">
        <w:rPr>
          <w:b w:val="0"/>
          <w:sz w:val="24"/>
          <w:szCs w:val="24"/>
        </w:rPr>
        <w:t xml:space="preserve">   B. Echo  </w:t>
      </w:r>
    </w:p>
    <w:p w14:paraId="09597560" w14:textId="77777777" w:rsidR="00973AB1" w:rsidRPr="00973AB1" w:rsidRDefault="00973AB1" w:rsidP="00973AB1">
      <w:pPr>
        <w:pStyle w:val="Caption1"/>
        <w:rPr>
          <w:b w:val="0"/>
          <w:sz w:val="24"/>
          <w:szCs w:val="24"/>
        </w:rPr>
      </w:pPr>
      <w:r w:rsidRPr="00973AB1">
        <w:rPr>
          <w:b w:val="0"/>
          <w:sz w:val="24"/>
          <w:szCs w:val="24"/>
        </w:rPr>
        <w:t xml:space="preserve">   C. Music  </w:t>
      </w:r>
    </w:p>
    <w:p w14:paraId="47F892EE" w14:textId="77777777" w:rsidR="00973AB1" w:rsidRPr="00973AB1" w:rsidRDefault="00973AB1" w:rsidP="00973AB1">
      <w:pPr>
        <w:pStyle w:val="Caption1"/>
        <w:rPr>
          <w:b w:val="0"/>
          <w:sz w:val="24"/>
          <w:szCs w:val="24"/>
        </w:rPr>
      </w:pPr>
      <w:r w:rsidRPr="00973AB1">
        <w:rPr>
          <w:b w:val="0"/>
          <w:sz w:val="24"/>
          <w:szCs w:val="24"/>
        </w:rPr>
        <w:t xml:space="preserve">   D. Reverberation</w:t>
      </w:r>
    </w:p>
    <w:p w14:paraId="26299100" w14:textId="77777777" w:rsidR="00973AB1" w:rsidRPr="00973AB1" w:rsidRDefault="00973AB1" w:rsidP="00973AB1">
      <w:pPr>
        <w:pStyle w:val="Caption1"/>
        <w:rPr>
          <w:b w:val="0"/>
          <w:sz w:val="24"/>
          <w:szCs w:val="24"/>
        </w:rPr>
      </w:pPr>
    </w:p>
    <w:p w14:paraId="23AC6CFE" w14:textId="1A963836" w:rsidR="00973AB1" w:rsidRPr="00973AB1" w:rsidRDefault="00973AB1" w:rsidP="00973AB1">
      <w:pPr>
        <w:pStyle w:val="Caption1"/>
        <w:rPr>
          <w:b w:val="0"/>
          <w:sz w:val="24"/>
          <w:szCs w:val="24"/>
        </w:rPr>
      </w:pPr>
      <w:r w:rsidRPr="00973AB1">
        <w:rPr>
          <w:b w:val="0"/>
          <w:sz w:val="24"/>
          <w:szCs w:val="24"/>
        </w:rPr>
        <w:t>Theory</w:t>
      </w:r>
    </w:p>
    <w:p w14:paraId="28DE0465" w14:textId="77777777" w:rsidR="00973AB1" w:rsidRPr="00973AB1" w:rsidRDefault="00973AB1" w:rsidP="00973AB1">
      <w:pPr>
        <w:pStyle w:val="Caption1"/>
        <w:rPr>
          <w:b w:val="0"/>
          <w:sz w:val="24"/>
          <w:szCs w:val="24"/>
        </w:rPr>
      </w:pPr>
    </w:p>
    <w:p w14:paraId="685B7267" w14:textId="77777777" w:rsidR="00973AB1" w:rsidRPr="00973AB1" w:rsidRDefault="00973AB1" w:rsidP="00973AB1">
      <w:pPr>
        <w:pStyle w:val="Caption1"/>
        <w:rPr>
          <w:b w:val="0"/>
          <w:sz w:val="24"/>
          <w:szCs w:val="24"/>
        </w:rPr>
      </w:pPr>
      <w:r w:rsidRPr="00973AB1">
        <w:rPr>
          <w:b w:val="0"/>
          <w:sz w:val="24"/>
          <w:szCs w:val="24"/>
        </w:rPr>
        <w:lastRenderedPageBreak/>
        <w:t>1. Explain the architectural significance of dome-shaped roofs in churches.</w:t>
      </w:r>
    </w:p>
    <w:p w14:paraId="51BA385A" w14:textId="2A0CA6EC" w:rsidR="00825DE3" w:rsidRPr="00973AB1" w:rsidRDefault="00973AB1" w:rsidP="00973AB1">
      <w:pPr>
        <w:pStyle w:val="Caption1"/>
        <w:rPr>
          <w:b w:val="0"/>
          <w:sz w:val="24"/>
          <w:szCs w:val="24"/>
        </w:rPr>
      </w:pPr>
      <w:r w:rsidRPr="00973AB1">
        <w:rPr>
          <w:b w:val="0"/>
          <w:sz w:val="24"/>
          <w:szCs w:val="24"/>
        </w:rPr>
        <w:t>2. Clarify why lightning is seen before thunder is heard.</w:t>
      </w:r>
    </w:p>
    <w:p w14:paraId="426C8353" w14:textId="57F6EDF4" w:rsidR="00973AB1" w:rsidRDefault="00973AB1" w:rsidP="00973AB1"/>
    <w:p w14:paraId="37138B93" w14:textId="03DE4964" w:rsidR="00973AB1" w:rsidRDefault="00973AB1" w:rsidP="00973AB1"/>
    <w:p w14:paraId="01B243A5" w14:textId="2ED9BAE7" w:rsidR="00973AB1" w:rsidRDefault="00973AB1" w:rsidP="00973AB1"/>
    <w:p w14:paraId="71E3FEF8" w14:textId="52B952C6" w:rsidR="00973AB1" w:rsidRDefault="00973AB1" w:rsidP="00973AB1"/>
    <w:p w14:paraId="2AA95850" w14:textId="3DADBB7F" w:rsidR="00973AB1" w:rsidRDefault="00973AB1" w:rsidP="00973AB1"/>
    <w:p w14:paraId="4CFEC716" w14:textId="65286990" w:rsidR="00973AB1" w:rsidRDefault="00973AB1" w:rsidP="00973AB1"/>
    <w:p w14:paraId="5A669998" w14:textId="77777777" w:rsidR="00973AB1" w:rsidRPr="00973AB1" w:rsidRDefault="00973AB1" w:rsidP="00973AB1"/>
    <w:p w14:paraId="022D2903" w14:textId="0B12ED33" w:rsidR="00973AB1" w:rsidRPr="00973AB1" w:rsidRDefault="00973AB1" w:rsidP="00973AB1">
      <w:pPr>
        <w:pStyle w:val="Caption1"/>
        <w:jc w:val="center"/>
        <w:rPr>
          <w:sz w:val="24"/>
          <w:szCs w:val="24"/>
        </w:rPr>
      </w:pPr>
      <w:r w:rsidRPr="00973AB1">
        <w:rPr>
          <w:sz w:val="24"/>
          <w:szCs w:val="24"/>
        </w:rPr>
        <w:t>Week Ten</w:t>
      </w:r>
    </w:p>
    <w:p w14:paraId="198B00A1" w14:textId="468EBADE" w:rsidR="00973AB1" w:rsidRPr="00973AB1" w:rsidRDefault="00973AB1" w:rsidP="00973AB1">
      <w:pPr>
        <w:pStyle w:val="Caption1"/>
        <w:jc w:val="center"/>
        <w:rPr>
          <w:sz w:val="24"/>
          <w:szCs w:val="24"/>
        </w:rPr>
      </w:pPr>
      <w:r w:rsidRPr="00973AB1">
        <w:rPr>
          <w:sz w:val="24"/>
          <w:szCs w:val="24"/>
        </w:rPr>
        <w:t>Magnetism</w:t>
      </w:r>
    </w:p>
    <w:p w14:paraId="04A3DE3C" w14:textId="77777777" w:rsidR="00973AB1" w:rsidRPr="00973AB1" w:rsidRDefault="00973AB1" w:rsidP="00973AB1">
      <w:pPr>
        <w:pStyle w:val="Caption1"/>
        <w:jc w:val="center"/>
        <w:rPr>
          <w:sz w:val="24"/>
          <w:szCs w:val="24"/>
        </w:rPr>
      </w:pPr>
    </w:p>
    <w:p w14:paraId="1D9161B1" w14:textId="734F199D" w:rsidR="00973AB1" w:rsidRPr="00973AB1" w:rsidRDefault="00973AB1" w:rsidP="00973AB1">
      <w:pPr>
        <w:pStyle w:val="Caption1"/>
        <w:rPr>
          <w:b w:val="0"/>
          <w:sz w:val="24"/>
          <w:szCs w:val="24"/>
        </w:rPr>
      </w:pPr>
      <w:r w:rsidRPr="00973AB1">
        <w:rPr>
          <w:b w:val="0"/>
          <w:sz w:val="24"/>
          <w:szCs w:val="24"/>
        </w:rPr>
        <w:t>Content</w:t>
      </w:r>
    </w:p>
    <w:p w14:paraId="6D5D781F" w14:textId="77777777" w:rsidR="00973AB1" w:rsidRPr="00973AB1" w:rsidRDefault="00973AB1" w:rsidP="00973AB1">
      <w:pPr>
        <w:pStyle w:val="Caption1"/>
        <w:rPr>
          <w:b w:val="0"/>
          <w:sz w:val="24"/>
          <w:szCs w:val="24"/>
        </w:rPr>
      </w:pPr>
    </w:p>
    <w:p w14:paraId="35D63FA3" w14:textId="059E2700" w:rsidR="00973AB1" w:rsidRPr="00973AB1" w:rsidRDefault="00973AB1" w:rsidP="00973AB1">
      <w:pPr>
        <w:pStyle w:val="Caption1"/>
        <w:rPr>
          <w:b w:val="0"/>
          <w:sz w:val="24"/>
          <w:szCs w:val="24"/>
        </w:rPr>
      </w:pPr>
      <w:r w:rsidRPr="00973AB1">
        <w:rPr>
          <w:b w:val="0"/>
          <w:sz w:val="24"/>
          <w:szCs w:val="24"/>
        </w:rPr>
        <w:t>Introduction</w:t>
      </w:r>
    </w:p>
    <w:p w14:paraId="77542C26" w14:textId="77777777" w:rsidR="00973AB1" w:rsidRPr="00973AB1" w:rsidRDefault="00973AB1" w:rsidP="00973AB1">
      <w:pPr>
        <w:pStyle w:val="Caption1"/>
        <w:rPr>
          <w:b w:val="0"/>
          <w:sz w:val="24"/>
          <w:szCs w:val="24"/>
        </w:rPr>
      </w:pPr>
    </w:p>
    <w:p w14:paraId="732EA922" w14:textId="77777777" w:rsidR="00973AB1" w:rsidRPr="00973AB1" w:rsidRDefault="00973AB1" w:rsidP="00973AB1">
      <w:pPr>
        <w:pStyle w:val="Caption1"/>
        <w:rPr>
          <w:b w:val="0"/>
          <w:sz w:val="24"/>
          <w:szCs w:val="24"/>
        </w:rPr>
      </w:pPr>
      <w:r w:rsidRPr="00973AB1">
        <w:rPr>
          <w:b w:val="0"/>
          <w:sz w:val="24"/>
          <w:szCs w:val="24"/>
        </w:rPr>
        <w:t>Magnetism is the ability of certain materials, like iron and other ferrometals, to attract metals. A magnet, a substance capable of this attraction, has crucial properties related to its poles and magnetic fields.</w:t>
      </w:r>
    </w:p>
    <w:p w14:paraId="601B7CF4" w14:textId="77777777" w:rsidR="00973AB1" w:rsidRPr="00973AB1" w:rsidRDefault="00973AB1" w:rsidP="00973AB1">
      <w:pPr>
        <w:pStyle w:val="Caption1"/>
        <w:rPr>
          <w:b w:val="0"/>
          <w:sz w:val="24"/>
          <w:szCs w:val="24"/>
        </w:rPr>
      </w:pPr>
    </w:p>
    <w:p w14:paraId="1995835F" w14:textId="5004C7B0" w:rsidR="00973AB1" w:rsidRPr="00973AB1" w:rsidRDefault="00973AB1" w:rsidP="00973AB1">
      <w:pPr>
        <w:pStyle w:val="Caption1"/>
        <w:rPr>
          <w:b w:val="0"/>
          <w:sz w:val="24"/>
          <w:szCs w:val="24"/>
        </w:rPr>
      </w:pPr>
      <w:r w:rsidRPr="00973AB1">
        <w:rPr>
          <w:b w:val="0"/>
          <w:sz w:val="24"/>
          <w:szCs w:val="24"/>
        </w:rPr>
        <w:t>Lodestone</w:t>
      </w:r>
    </w:p>
    <w:p w14:paraId="17DD881D" w14:textId="77777777" w:rsidR="00973AB1" w:rsidRPr="00973AB1" w:rsidRDefault="00973AB1" w:rsidP="00973AB1">
      <w:pPr>
        <w:pStyle w:val="Caption1"/>
        <w:rPr>
          <w:b w:val="0"/>
          <w:sz w:val="24"/>
          <w:szCs w:val="24"/>
        </w:rPr>
      </w:pPr>
    </w:p>
    <w:p w14:paraId="28BB87A5" w14:textId="77777777" w:rsidR="00973AB1" w:rsidRPr="00973AB1" w:rsidRDefault="00973AB1" w:rsidP="00973AB1">
      <w:pPr>
        <w:pStyle w:val="Caption1"/>
        <w:rPr>
          <w:b w:val="0"/>
          <w:sz w:val="24"/>
          <w:szCs w:val="24"/>
        </w:rPr>
      </w:pPr>
      <w:r w:rsidRPr="00973AB1">
        <w:rPr>
          <w:b w:val="0"/>
          <w:sz w:val="24"/>
          <w:szCs w:val="24"/>
        </w:rPr>
        <w:t>Lodestones, rocks made of magnetite (Fe3O4), are naturally magnetic. Early Chinese sailors used them as compasses due to their alignment with the Earth's magnetic field, pointing towards the poles when magnetized.</w:t>
      </w:r>
    </w:p>
    <w:p w14:paraId="3D4F86E1" w14:textId="77777777" w:rsidR="00973AB1" w:rsidRPr="00973AB1" w:rsidRDefault="00973AB1" w:rsidP="00973AB1">
      <w:pPr>
        <w:pStyle w:val="Caption1"/>
        <w:rPr>
          <w:b w:val="0"/>
          <w:sz w:val="24"/>
          <w:szCs w:val="24"/>
        </w:rPr>
      </w:pPr>
    </w:p>
    <w:p w14:paraId="2EF63996" w14:textId="4BB835B0" w:rsidR="00973AB1" w:rsidRPr="00973AB1" w:rsidRDefault="00973AB1" w:rsidP="00973AB1">
      <w:pPr>
        <w:pStyle w:val="Caption1"/>
        <w:rPr>
          <w:b w:val="0"/>
          <w:sz w:val="24"/>
          <w:szCs w:val="24"/>
        </w:rPr>
      </w:pPr>
      <w:r w:rsidRPr="00973AB1">
        <w:rPr>
          <w:b w:val="0"/>
          <w:sz w:val="24"/>
          <w:szCs w:val="24"/>
        </w:rPr>
        <w:t>Laws of Magnetism</w:t>
      </w:r>
    </w:p>
    <w:p w14:paraId="370BECC9" w14:textId="77777777" w:rsidR="00973AB1" w:rsidRPr="00973AB1" w:rsidRDefault="00973AB1" w:rsidP="00973AB1">
      <w:pPr>
        <w:pStyle w:val="Caption1"/>
        <w:rPr>
          <w:b w:val="0"/>
          <w:sz w:val="24"/>
          <w:szCs w:val="24"/>
        </w:rPr>
      </w:pPr>
    </w:p>
    <w:p w14:paraId="5F87A4D3" w14:textId="77777777" w:rsidR="00973AB1" w:rsidRPr="00973AB1" w:rsidRDefault="00973AB1" w:rsidP="00973AB1">
      <w:pPr>
        <w:pStyle w:val="Caption1"/>
        <w:rPr>
          <w:b w:val="0"/>
          <w:sz w:val="24"/>
          <w:szCs w:val="24"/>
        </w:rPr>
      </w:pPr>
      <w:r w:rsidRPr="00973AB1">
        <w:rPr>
          <w:b w:val="0"/>
          <w:sz w:val="24"/>
          <w:szCs w:val="24"/>
        </w:rPr>
        <w:t>When suspended, a bar magnet aligns itself in a North-South direction. Like poles repel (e.g., north-north) while unlike poles attract (e.g., north-south). This principle establishes the laws of magnetism: "Like poles repel each other, and unlike poles attract each other."</w:t>
      </w:r>
    </w:p>
    <w:p w14:paraId="71CB0944" w14:textId="77777777" w:rsidR="00973AB1" w:rsidRPr="00973AB1" w:rsidRDefault="00973AB1" w:rsidP="00973AB1">
      <w:pPr>
        <w:pStyle w:val="Caption1"/>
        <w:rPr>
          <w:b w:val="0"/>
          <w:sz w:val="24"/>
          <w:szCs w:val="24"/>
        </w:rPr>
      </w:pPr>
    </w:p>
    <w:p w14:paraId="152F7502" w14:textId="15F3A227" w:rsidR="00973AB1" w:rsidRPr="00973AB1" w:rsidRDefault="00973AB1" w:rsidP="00973AB1">
      <w:pPr>
        <w:pStyle w:val="Caption1"/>
        <w:rPr>
          <w:b w:val="0"/>
          <w:sz w:val="24"/>
          <w:szCs w:val="24"/>
        </w:rPr>
      </w:pPr>
      <w:r w:rsidRPr="00973AB1">
        <w:rPr>
          <w:b w:val="0"/>
          <w:sz w:val="24"/>
          <w:szCs w:val="24"/>
        </w:rPr>
        <w:t>Magnetic Pole and Magnetic Field</w:t>
      </w:r>
    </w:p>
    <w:p w14:paraId="58A89894" w14:textId="77777777" w:rsidR="00973AB1" w:rsidRPr="00973AB1" w:rsidRDefault="00973AB1" w:rsidP="00973AB1">
      <w:pPr>
        <w:pStyle w:val="Caption1"/>
        <w:rPr>
          <w:b w:val="0"/>
          <w:sz w:val="24"/>
          <w:szCs w:val="24"/>
        </w:rPr>
      </w:pPr>
    </w:p>
    <w:p w14:paraId="56F25136" w14:textId="77777777" w:rsidR="00973AB1" w:rsidRPr="00973AB1" w:rsidRDefault="00973AB1" w:rsidP="00973AB1">
      <w:pPr>
        <w:pStyle w:val="Caption1"/>
        <w:rPr>
          <w:b w:val="0"/>
          <w:sz w:val="24"/>
          <w:szCs w:val="24"/>
        </w:rPr>
      </w:pPr>
      <w:r w:rsidRPr="00973AB1">
        <w:rPr>
          <w:b w:val="0"/>
          <w:sz w:val="24"/>
          <w:szCs w:val="24"/>
        </w:rPr>
        <w:t>A magnet near a known magnet can identify its poles. Attraction indicates unlike poles, while repulsion suggests like poles. A magnetic field is the space around a magnet where its force is felt.</w:t>
      </w:r>
    </w:p>
    <w:p w14:paraId="29227097" w14:textId="77777777" w:rsidR="00973AB1" w:rsidRPr="00973AB1" w:rsidRDefault="00973AB1" w:rsidP="00973AB1">
      <w:pPr>
        <w:pStyle w:val="Caption1"/>
        <w:rPr>
          <w:b w:val="0"/>
          <w:sz w:val="24"/>
          <w:szCs w:val="24"/>
        </w:rPr>
      </w:pPr>
    </w:p>
    <w:p w14:paraId="294620E1" w14:textId="618BE728" w:rsidR="00973AB1" w:rsidRPr="00973AB1" w:rsidRDefault="00973AB1" w:rsidP="00973AB1">
      <w:pPr>
        <w:pStyle w:val="Caption1"/>
        <w:rPr>
          <w:b w:val="0"/>
          <w:sz w:val="24"/>
          <w:szCs w:val="24"/>
        </w:rPr>
      </w:pPr>
      <w:r w:rsidRPr="00973AB1">
        <w:rPr>
          <w:b w:val="0"/>
          <w:sz w:val="24"/>
          <w:szCs w:val="24"/>
        </w:rPr>
        <w:t>Evaluation</w:t>
      </w:r>
    </w:p>
    <w:p w14:paraId="02683148" w14:textId="77777777" w:rsidR="00973AB1" w:rsidRPr="00973AB1" w:rsidRDefault="00973AB1" w:rsidP="00973AB1">
      <w:pPr>
        <w:pStyle w:val="Caption1"/>
        <w:rPr>
          <w:b w:val="0"/>
          <w:sz w:val="24"/>
          <w:szCs w:val="24"/>
        </w:rPr>
      </w:pPr>
      <w:r w:rsidRPr="00973AB1">
        <w:rPr>
          <w:b w:val="0"/>
          <w:sz w:val="24"/>
          <w:szCs w:val="24"/>
        </w:rPr>
        <w:t>1. What is magnetism?</w:t>
      </w:r>
    </w:p>
    <w:p w14:paraId="72374CF4" w14:textId="77777777" w:rsidR="00973AB1" w:rsidRPr="00973AB1" w:rsidRDefault="00973AB1" w:rsidP="00973AB1">
      <w:pPr>
        <w:pStyle w:val="Caption1"/>
        <w:rPr>
          <w:b w:val="0"/>
          <w:sz w:val="24"/>
          <w:szCs w:val="24"/>
        </w:rPr>
      </w:pPr>
      <w:r w:rsidRPr="00973AB1">
        <w:rPr>
          <w:b w:val="0"/>
          <w:sz w:val="24"/>
          <w:szCs w:val="24"/>
        </w:rPr>
        <w:t>2. State the law of magnetism.</w:t>
      </w:r>
    </w:p>
    <w:p w14:paraId="4E901684" w14:textId="77777777" w:rsidR="00973AB1" w:rsidRPr="00973AB1" w:rsidRDefault="00973AB1" w:rsidP="00973AB1">
      <w:pPr>
        <w:pStyle w:val="Caption1"/>
        <w:rPr>
          <w:b w:val="0"/>
          <w:sz w:val="24"/>
          <w:szCs w:val="24"/>
        </w:rPr>
      </w:pPr>
    </w:p>
    <w:p w14:paraId="08BCA9B0" w14:textId="1DD77A1A" w:rsidR="00973AB1" w:rsidRPr="00973AB1" w:rsidRDefault="00973AB1" w:rsidP="00973AB1">
      <w:pPr>
        <w:pStyle w:val="Caption1"/>
        <w:rPr>
          <w:b w:val="0"/>
          <w:sz w:val="24"/>
          <w:szCs w:val="24"/>
        </w:rPr>
      </w:pPr>
      <w:r w:rsidRPr="00973AB1">
        <w:rPr>
          <w:b w:val="0"/>
          <w:sz w:val="24"/>
          <w:szCs w:val="24"/>
        </w:rPr>
        <w:t>Magnetic Field</w:t>
      </w:r>
    </w:p>
    <w:p w14:paraId="48C66F59" w14:textId="77777777" w:rsidR="00973AB1" w:rsidRPr="00973AB1" w:rsidRDefault="00973AB1" w:rsidP="00973AB1">
      <w:pPr>
        <w:pStyle w:val="Caption1"/>
        <w:rPr>
          <w:b w:val="0"/>
          <w:sz w:val="24"/>
          <w:szCs w:val="24"/>
        </w:rPr>
      </w:pPr>
    </w:p>
    <w:p w14:paraId="7FAA7BD3" w14:textId="77777777" w:rsidR="00973AB1" w:rsidRPr="00973AB1" w:rsidRDefault="00973AB1" w:rsidP="00973AB1">
      <w:pPr>
        <w:pStyle w:val="Caption1"/>
        <w:rPr>
          <w:b w:val="0"/>
          <w:sz w:val="24"/>
          <w:szCs w:val="24"/>
        </w:rPr>
      </w:pPr>
      <w:r w:rsidRPr="00973AB1">
        <w:rPr>
          <w:b w:val="0"/>
          <w:sz w:val="24"/>
          <w:szCs w:val="24"/>
        </w:rPr>
        <w:t>A magnetic field surrounds a magnet and is defined by the presence of magnetic poles and the region where magnetic force is experienced.</w:t>
      </w:r>
    </w:p>
    <w:p w14:paraId="4A5D4D54" w14:textId="77777777" w:rsidR="00973AB1" w:rsidRPr="00973AB1" w:rsidRDefault="00973AB1" w:rsidP="00973AB1">
      <w:pPr>
        <w:pStyle w:val="Caption1"/>
        <w:rPr>
          <w:b w:val="0"/>
          <w:sz w:val="24"/>
          <w:szCs w:val="24"/>
        </w:rPr>
      </w:pPr>
    </w:p>
    <w:p w14:paraId="786C7D22" w14:textId="3F204A10" w:rsidR="00973AB1" w:rsidRPr="00973AB1" w:rsidRDefault="00973AB1" w:rsidP="00973AB1">
      <w:pPr>
        <w:pStyle w:val="Caption1"/>
        <w:rPr>
          <w:b w:val="0"/>
          <w:sz w:val="24"/>
          <w:szCs w:val="24"/>
        </w:rPr>
      </w:pPr>
      <w:r w:rsidRPr="00973AB1">
        <w:rPr>
          <w:b w:val="0"/>
          <w:sz w:val="24"/>
          <w:szCs w:val="24"/>
        </w:rPr>
        <w:t>The Care of Magnets</w:t>
      </w:r>
    </w:p>
    <w:p w14:paraId="75097796" w14:textId="77777777" w:rsidR="00973AB1" w:rsidRPr="00973AB1" w:rsidRDefault="00973AB1" w:rsidP="00973AB1">
      <w:pPr>
        <w:pStyle w:val="Caption1"/>
        <w:rPr>
          <w:b w:val="0"/>
          <w:sz w:val="24"/>
          <w:szCs w:val="24"/>
        </w:rPr>
      </w:pPr>
    </w:p>
    <w:p w14:paraId="073DA79D" w14:textId="77777777" w:rsidR="00973AB1" w:rsidRPr="00973AB1" w:rsidRDefault="00973AB1" w:rsidP="00973AB1">
      <w:pPr>
        <w:pStyle w:val="Caption1"/>
        <w:rPr>
          <w:b w:val="0"/>
          <w:sz w:val="24"/>
          <w:szCs w:val="24"/>
        </w:rPr>
      </w:pPr>
      <w:r w:rsidRPr="00973AB1">
        <w:rPr>
          <w:b w:val="0"/>
          <w:sz w:val="24"/>
          <w:szCs w:val="24"/>
        </w:rPr>
        <w:t>Proper care ensures magnets maintain their properties:</w:t>
      </w:r>
    </w:p>
    <w:p w14:paraId="6353D7B9" w14:textId="77777777" w:rsidR="00973AB1" w:rsidRPr="00973AB1" w:rsidRDefault="00973AB1" w:rsidP="00973AB1">
      <w:pPr>
        <w:pStyle w:val="Caption1"/>
        <w:rPr>
          <w:b w:val="0"/>
          <w:sz w:val="24"/>
          <w:szCs w:val="24"/>
        </w:rPr>
      </w:pPr>
      <w:r w:rsidRPr="00973AB1">
        <w:rPr>
          <w:b w:val="0"/>
          <w:sz w:val="24"/>
          <w:szCs w:val="24"/>
        </w:rPr>
        <w:t>1. Magnets should be stored with like-magnets to prevent polarity reversal.</w:t>
      </w:r>
    </w:p>
    <w:p w14:paraId="2287BC0F" w14:textId="77777777" w:rsidR="00973AB1" w:rsidRPr="00973AB1" w:rsidRDefault="00973AB1" w:rsidP="00973AB1">
      <w:pPr>
        <w:pStyle w:val="Caption1"/>
        <w:rPr>
          <w:b w:val="0"/>
          <w:sz w:val="24"/>
          <w:szCs w:val="24"/>
        </w:rPr>
      </w:pPr>
      <w:r w:rsidRPr="00973AB1">
        <w:rPr>
          <w:b w:val="0"/>
          <w:sz w:val="24"/>
          <w:szCs w:val="24"/>
        </w:rPr>
        <w:t>2. Replacement covers are essential to prevent wear and tear on magnets.</w:t>
      </w:r>
    </w:p>
    <w:p w14:paraId="4C465BD9" w14:textId="77777777" w:rsidR="00973AB1" w:rsidRPr="00973AB1" w:rsidRDefault="00973AB1" w:rsidP="00973AB1">
      <w:pPr>
        <w:pStyle w:val="Caption1"/>
        <w:rPr>
          <w:b w:val="0"/>
          <w:sz w:val="24"/>
          <w:szCs w:val="24"/>
        </w:rPr>
      </w:pPr>
      <w:r w:rsidRPr="00973AB1">
        <w:rPr>
          <w:b w:val="0"/>
          <w:sz w:val="24"/>
          <w:szCs w:val="24"/>
        </w:rPr>
        <w:lastRenderedPageBreak/>
        <w:t>3. Cleaning should be done gently with a damp sponge, avoiding immersion in water.</w:t>
      </w:r>
    </w:p>
    <w:p w14:paraId="423E69DA" w14:textId="77777777" w:rsidR="00973AB1" w:rsidRPr="00973AB1" w:rsidRDefault="00973AB1" w:rsidP="00973AB1">
      <w:pPr>
        <w:pStyle w:val="Caption1"/>
        <w:rPr>
          <w:b w:val="0"/>
          <w:sz w:val="24"/>
          <w:szCs w:val="24"/>
        </w:rPr>
      </w:pPr>
      <w:r w:rsidRPr="00973AB1">
        <w:rPr>
          <w:b w:val="0"/>
          <w:sz w:val="24"/>
          <w:szCs w:val="24"/>
        </w:rPr>
        <w:t>4. Magnets should be stored flat on smooth metal surfaces and kept away from heat sources or fires to prevent damage.</w:t>
      </w:r>
    </w:p>
    <w:p w14:paraId="6F6F97C0" w14:textId="77777777" w:rsidR="00973AB1" w:rsidRPr="00973AB1" w:rsidRDefault="00973AB1" w:rsidP="00973AB1">
      <w:pPr>
        <w:pStyle w:val="Caption1"/>
        <w:rPr>
          <w:b w:val="0"/>
          <w:sz w:val="24"/>
          <w:szCs w:val="24"/>
        </w:rPr>
      </w:pPr>
    </w:p>
    <w:p w14:paraId="271D8C80" w14:textId="2F5BB90B" w:rsidR="00973AB1" w:rsidRPr="00973AB1" w:rsidRDefault="00973AB1" w:rsidP="00973AB1">
      <w:pPr>
        <w:pStyle w:val="Caption1"/>
        <w:rPr>
          <w:b w:val="0"/>
          <w:sz w:val="24"/>
          <w:szCs w:val="24"/>
        </w:rPr>
      </w:pPr>
      <w:r w:rsidRPr="00973AB1">
        <w:rPr>
          <w:b w:val="0"/>
          <w:sz w:val="24"/>
          <w:szCs w:val="24"/>
        </w:rPr>
        <w:t>General Evaluation</w:t>
      </w:r>
    </w:p>
    <w:p w14:paraId="33A3C5C5" w14:textId="77777777" w:rsidR="00973AB1" w:rsidRPr="00973AB1" w:rsidRDefault="00973AB1" w:rsidP="00973AB1">
      <w:pPr>
        <w:pStyle w:val="Caption1"/>
        <w:rPr>
          <w:b w:val="0"/>
          <w:sz w:val="24"/>
          <w:szCs w:val="24"/>
        </w:rPr>
      </w:pPr>
      <w:r w:rsidRPr="00973AB1">
        <w:rPr>
          <w:b w:val="0"/>
          <w:sz w:val="24"/>
          <w:szCs w:val="24"/>
        </w:rPr>
        <w:t>1. What is a magnetic field?</w:t>
      </w:r>
    </w:p>
    <w:p w14:paraId="2CE6E40B" w14:textId="77777777" w:rsidR="00973AB1" w:rsidRPr="00973AB1" w:rsidRDefault="00973AB1" w:rsidP="00973AB1">
      <w:pPr>
        <w:pStyle w:val="Caption1"/>
        <w:rPr>
          <w:b w:val="0"/>
          <w:sz w:val="24"/>
          <w:szCs w:val="24"/>
        </w:rPr>
      </w:pPr>
      <w:r w:rsidRPr="00973AB1">
        <w:rPr>
          <w:b w:val="0"/>
          <w:sz w:val="24"/>
          <w:szCs w:val="24"/>
        </w:rPr>
        <w:t>2. Name three ways to care for a magnet.</w:t>
      </w:r>
    </w:p>
    <w:p w14:paraId="30C74CCB" w14:textId="77777777" w:rsidR="00973AB1" w:rsidRPr="00973AB1" w:rsidRDefault="00973AB1" w:rsidP="00973AB1">
      <w:pPr>
        <w:pStyle w:val="Caption1"/>
        <w:rPr>
          <w:b w:val="0"/>
          <w:sz w:val="24"/>
          <w:szCs w:val="24"/>
        </w:rPr>
      </w:pPr>
      <w:r w:rsidRPr="00973AB1">
        <w:rPr>
          <w:b w:val="0"/>
          <w:sz w:val="24"/>
          <w:szCs w:val="24"/>
        </w:rPr>
        <w:t>3. List five effects of flooding.</w:t>
      </w:r>
    </w:p>
    <w:p w14:paraId="68D9D692" w14:textId="77777777" w:rsidR="00973AB1" w:rsidRPr="00973AB1" w:rsidRDefault="00973AB1" w:rsidP="00973AB1">
      <w:pPr>
        <w:pStyle w:val="Caption1"/>
        <w:rPr>
          <w:b w:val="0"/>
          <w:sz w:val="24"/>
          <w:szCs w:val="24"/>
        </w:rPr>
      </w:pPr>
      <w:r w:rsidRPr="00973AB1">
        <w:rPr>
          <w:b w:val="0"/>
          <w:sz w:val="24"/>
          <w:szCs w:val="24"/>
        </w:rPr>
        <w:t>4. Name three positive uses of the internet.</w:t>
      </w:r>
    </w:p>
    <w:p w14:paraId="08097C2E" w14:textId="77777777" w:rsidR="00973AB1" w:rsidRPr="00973AB1" w:rsidRDefault="00973AB1" w:rsidP="00973AB1">
      <w:pPr>
        <w:pStyle w:val="Caption1"/>
        <w:rPr>
          <w:b w:val="0"/>
          <w:sz w:val="24"/>
          <w:szCs w:val="24"/>
        </w:rPr>
      </w:pPr>
    </w:p>
    <w:p w14:paraId="6EED9BB8" w14:textId="141140FC" w:rsidR="00973AB1" w:rsidRPr="00973AB1" w:rsidRDefault="00973AB1" w:rsidP="00973AB1">
      <w:pPr>
        <w:pStyle w:val="Caption1"/>
        <w:rPr>
          <w:b w:val="0"/>
          <w:sz w:val="24"/>
          <w:szCs w:val="24"/>
        </w:rPr>
      </w:pPr>
      <w:r w:rsidRPr="00973AB1">
        <w:rPr>
          <w:b w:val="0"/>
          <w:sz w:val="24"/>
          <w:szCs w:val="24"/>
        </w:rPr>
        <w:t>Reading Assignment</w:t>
      </w:r>
    </w:p>
    <w:p w14:paraId="2C7BC5BA" w14:textId="77777777" w:rsidR="00973AB1" w:rsidRPr="00973AB1" w:rsidRDefault="00973AB1" w:rsidP="00973AB1">
      <w:pPr>
        <w:pStyle w:val="Caption1"/>
        <w:rPr>
          <w:b w:val="0"/>
          <w:sz w:val="24"/>
          <w:szCs w:val="24"/>
        </w:rPr>
      </w:pPr>
    </w:p>
    <w:p w14:paraId="235D28FE" w14:textId="36D29E9F" w:rsidR="00973AB1" w:rsidRPr="00973AB1" w:rsidRDefault="00973AB1" w:rsidP="00973AB1">
      <w:pPr>
        <w:pStyle w:val="Caption1"/>
        <w:rPr>
          <w:b w:val="0"/>
          <w:sz w:val="24"/>
          <w:szCs w:val="24"/>
        </w:rPr>
      </w:pPr>
      <w:r w:rsidRPr="00973AB1">
        <w:rPr>
          <w:b w:val="0"/>
          <w:sz w:val="24"/>
          <w:szCs w:val="24"/>
        </w:rPr>
        <w:t xml:space="preserve">For further understanding, refer to Precious Seeds Basic Science for JSS Three by J.O. </w:t>
      </w:r>
      <w:proofErr w:type="spellStart"/>
      <w:r w:rsidRPr="00973AB1">
        <w:rPr>
          <w:b w:val="0"/>
          <w:sz w:val="24"/>
          <w:szCs w:val="24"/>
        </w:rPr>
        <w:t>Otugboyega</w:t>
      </w:r>
      <w:proofErr w:type="spellEnd"/>
      <w:r w:rsidRPr="00973AB1">
        <w:rPr>
          <w:b w:val="0"/>
          <w:sz w:val="24"/>
          <w:szCs w:val="24"/>
        </w:rPr>
        <w:t xml:space="preserve"> et al., Chapter 21, Pages 114-116.</w:t>
      </w:r>
    </w:p>
    <w:p w14:paraId="47FA697F" w14:textId="77777777" w:rsidR="00973AB1" w:rsidRPr="00973AB1" w:rsidRDefault="00973AB1" w:rsidP="00973AB1">
      <w:pPr>
        <w:pStyle w:val="Caption1"/>
        <w:rPr>
          <w:b w:val="0"/>
          <w:sz w:val="24"/>
          <w:szCs w:val="24"/>
        </w:rPr>
      </w:pPr>
    </w:p>
    <w:p w14:paraId="6CAE0314" w14:textId="07325548" w:rsidR="00973AB1" w:rsidRPr="00973AB1" w:rsidRDefault="00973AB1" w:rsidP="00973AB1">
      <w:pPr>
        <w:pStyle w:val="Caption1"/>
        <w:rPr>
          <w:b w:val="0"/>
          <w:sz w:val="24"/>
          <w:szCs w:val="24"/>
        </w:rPr>
      </w:pPr>
      <w:r w:rsidRPr="00973AB1">
        <w:rPr>
          <w:b w:val="0"/>
          <w:sz w:val="24"/>
          <w:szCs w:val="24"/>
        </w:rPr>
        <w:t>Weekend Assignment</w:t>
      </w:r>
    </w:p>
    <w:p w14:paraId="6AB8FD37" w14:textId="77777777" w:rsidR="00973AB1" w:rsidRPr="00973AB1" w:rsidRDefault="00973AB1" w:rsidP="00973AB1">
      <w:pPr>
        <w:pStyle w:val="Caption1"/>
        <w:rPr>
          <w:b w:val="0"/>
          <w:sz w:val="24"/>
          <w:szCs w:val="24"/>
        </w:rPr>
      </w:pPr>
    </w:p>
    <w:p w14:paraId="55D716FF" w14:textId="77777777" w:rsidR="00973AB1" w:rsidRPr="00973AB1" w:rsidRDefault="00973AB1" w:rsidP="00973AB1">
      <w:pPr>
        <w:pStyle w:val="Caption1"/>
        <w:rPr>
          <w:b w:val="0"/>
          <w:sz w:val="24"/>
          <w:szCs w:val="24"/>
        </w:rPr>
      </w:pPr>
      <w:r w:rsidRPr="00973AB1">
        <w:rPr>
          <w:b w:val="0"/>
          <w:sz w:val="24"/>
          <w:szCs w:val="24"/>
        </w:rPr>
        <w:t xml:space="preserve">1. Lodestone is a:  </w:t>
      </w:r>
    </w:p>
    <w:p w14:paraId="379A23AE" w14:textId="77777777" w:rsidR="00973AB1" w:rsidRPr="00973AB1" w:rsidRDefault="00973AB1" w:rsidP="00973AB1">
      <w:pPr>
        <w:pStyle w:val="Caption1"/>
        <w:rPr>
          <w:b w:val="0"/>
          <w:sz w:val="24"/>
          <w:szCs w:val="24"/>
        </w:rPr>
      </w:pPr>
      <w:r w:rsidRPr="00973AB1">
        <w:rPr>
          <w:b w:val="0"/>
          <w:sz w:val="24"/>
          <w:szCs w:val="24"/>
        </w:rPr>
        <w:t xml:space="preserve">   A. Magnetic rock  </w:t>
      </w:r>
    </w:p>
    <w:p w14:paraId="2F57AB65" w14:textId="77777777" w:rsidR="00973AB1" w:rsidRPr="00973AB1" w:rsidRDefault="00973AB1" w:rsidP="00973AB1">
      <w:pPr>
        <w:pStyle w:val="Caption1"/>
        <w:rPr>
          <w:b w:val="0"/>
          <w:sz w:val="24"/>
          <w:szCs w:val="24"/>
        </w:rPr>
      </w:pPr>
      <w:r w:rsidRPr="00973AB1">
        <w:rPr>
          <w:b w:val="0"/>
          <w:sz w:val="24"/>
          <w:szCs w:val="24"/>
        </w:rPr>
        <w:t xml:space="preserve">   B. Magnetic plate  </w:t>
      </w:r>
    </w:p>
    <w:p w14:paraId="51570BB8" w14:textId="77777777" w:rsidR="00973AB1" w:rsidRPr="00973AB1" w:rsidRDefault="00973AB1" w:rsidP="00973AB1">
      <w:pPr>
        <w:pStyle w:val="Caption1"/>
        <w:rPr>
          <w:b w:val="0"/>
          <w:sz w:val="24"/>
          <w:szCs w:val="24"/>
        </w:rPr>
      </w:pPr>
      <w:r w:rsidRPr="00973AB1">
        <w:rPr>
          <w:b w:val="0"/>
          <w:sz w:val="24"/>
          <w:szCs w:val="24"/>
        </w:rPr>
        <w:t xml:space="preserve">   C. Magnetic field  </w:t>
      </w:r>
    </w:p>
    <w:p w14:paraId="13697D5E" w14:textId="77777777" w:rsidR="00973AB1" w:rsidRPr="00973AB1" w:rsidRDefault="00973AB1" w:rsidP="00973AB1">
      <w:pPr>
        <w:pStyle w:val="Caption1"/>
        <w:rPr>
          <w:b w:val="0"/>
          <w:sz w:val="24"/>
          <w:szCs w:val="24"/>
        </w:rPr>
      </w:pPr>
      <w:r w:rsidRPr="00973AB1">
        <w:rPr>
          <w:b w:val="0"/>
          <w:sz w:val="24"/>
          <w:szCs w:val="24"/>
        </w:rPr>
        <w:t xml:space="preserve">   D. Magnetic ray  </w:t>
      </w:r>
    </w:p>
    <w:p w14:paraId="50FB4BB9" w14:textId="77777777" w:rsidR="00973AB1" w:rsidRPr="00973AB1" w:rsidRDefault="00973AB1" w:rsidP="00973AB1">
      <w:pPr>
        <w:pStyle w:val="Caption1"/>
        <w:rPr>
          <w:b w:val="0"/>
          <w:sz w:val="24"/>
          <w:szCs w:val="24"/>
        </w:rPr>
      </w:pPr>
      <w:r w:rsidRPr="00973AB1">
        <w:rPr>
          <w:b w:val="0"/>
          <w:sz w:val="24"/>
          <w:szCs w:val="24"/>
        </w:rPr>
        <w:t xml:space="preserve">2. Which of the following is a method of magnetization?  </w:t>
      </w:r>
    </w:p>
    <w:p w14:paraId="5394EA79" w14:textId="77777777" w:rsidR="00973AB1" w:rsidRPr="00973AB1" w:rsidRDefault="00973AB1" w:rsidP="00973AB1">
      <w:pPr>
        <w:pStyle w:val="Caption1"/>
        <w:rPr>
          <w:b w:val="0"/>
          <w:sz w:val="24"/>
          <w:szCs w:val="24"/>
        </w:rPr>
      </w:pPr>
      <w:r w:rsidRPr="00973AB1">
        <w:rPr>
          <w:b w:val="0"/>
          <w:sz w:val="24"/>
          <w:szCs w:val="24"/>
        </w:rPr>
        <w:t xml:space="preserve">   A. Heating  </w:t>
      </w:r>
    </w:p>
    <w:p w14:paraId="12F3FDE0" w14:textId="77777777" w:rsidR="00973AB1" w:rsidRPr="00973AB1" w:rsidRDefault="00973AB1" w:rsidP="00973AB1">
      <w:pPr>
        <w:pStyle w:val="Caption1"/>
        <w:rPr>
          <w:b w:val="0"/>
          <w:sz w:val="24"/>
          <w:szCs w:val="24"/>
        </w:rPr>
      </w:pPr>
      <w:r w:rsidRPr="00973AB1">
        <w:rPr>
          <w:b w:val="0"/>
          <w:sz w:val="24"/>
          <w:szCs w:val="24"/>
        </w:rPr>
        <w:t xml:space="preserve">   B. Hammering  </w:t>
      </w:r>
    </w:p>
    <w:p w14:paraId="355F2CA7" w14:textId="77777777" w:rsidR="00973AB1" w:rsidRPr="00973AB1" w:rsidRDefault="00973AB1" w:rsidP="00973AB1">
      <w:pPr>
        <w:pStyle w:val="Caption1"/>
        <w:rPr>
          <w:b w:val="0"/>
          <w:sz w:val="24"/>
          <w:szCs w:val="24"/>
        </w:rPr>
      </w:pPr>
      <w:r w:rsidRPr="00973AB1">
        <w:rPr>
          <w:b w:val="0"/>
          <w:sz w:val="24"/>
          <w:szCs w:val="24"/>
        </w:rPr>
        <w:t xml:space="preserve">   C. Induction  </w:t>
      </w:r>
    </w:p>
    <w:p w14:paraId="1F40D7F0" w14:textId="77777777" w:rsidR="00973AB1" w:rsidRPr="00973AB1" w:rsidRDefault="00973AB1" w:rsidP="00973AB1">
      <w:pPr>
        <w:pStyle w:val="Caption1"/>
        <w:rPr>
          <w:b w:val="0"/>
          <w:sz w:val="24"/>
          <w:szCs w:val="24"/>
        </w:rPr>
      </w:pPr>
      <w:r w:rsidRPr="00973AB1">
        <w:rPr>
          <w:b w:val="0"/>
          <w:sz w:val="24"/>
          <w:szCs w:val="24"/>
        </w:rPr>
        <w:t xml:space="preserve">   D. None of the above  </w:t>
      </w:r>
    </w:p>
    <w:p w14:paraId="15A8E0CA" w14:textId="77777777" w:rsidR="00973AB1" w:rsidRPr="00973AB1" w:rsidRDefault="00973AB1" w:rsidP="00973AB1">
      <w:pPr>
        <w:pStyle w:val="Caption1"/>
        <w:rPr>
          <w:b w:val="0"/>
          <w:sz w:val="24"/>
          <w:szCs w:val="24"/>
        </w:rPr>
      </w:pPr>
      <w:r w:rsidRPr="00973AB1">
        <w:rPr>
          <w:b w:val="0"/>
          <w:sz w:val="24"/>
          <w:szCs w:val="24"/>
        </w:rPr>
        <w:t xml:space="preserve">3. Like poles:  </w:t>
      </w:r>
    </w:p>
    <w:p w14:paraId="0AC46D9E" w14:textId="77777777" w:rsidR="00973AB1" w:rsidRPr="00973AB1" w:rsidRDefault="00973AB1" w:rsidP="00973AB1">
      <w:pPr>
        <w:pStyle w:val="Caption1"/>
        <w:rPr>
          <w:b w:val="0"/>
          <w:sz w:val="24"/>
          <w:szCs w:val="24"/>
        </w:rPr>
      </w:pPr>
      <w:r w:rsidRPr="00973AB1">
        <w:rPr>
          <w:b w:val="0"/>
          <w:sz w:val="24"/>
          <w:szCs w:val="24"/>
        </w:rPr>
        <w:t xml:space="preserve">   A. Attract  </w:t>
      </w:r>
    </w:p>
    <w:p w14:paraId="2CADFDC6" w14:textId="77777777" w:rsidR="00973AB1" w:rsidRPr="00973AB1" w:rsidRDefault="00973AB1" w:rsidP="00973AB1">
      <w:pPr>
        <w:pStyle w:val="Caption1"/>
        <w:rPr>
          <w:b w:val="0"/>
          <w:sz w:val="24"/>
          <w:szCs w:val="24"/>
        </w:rPr>
      </w:pPr>
      <w:r w:rsidRPr="00973AB1">
        <w:rPr>
          <w:b w:val="0"/>
          <w:sz w:val="24"/>
          <w:szCs w:val="24"/>
        </w:rPr>
        <w:t xml:space="preserve">   B. Repel  </w:t>
      </w:r>
    </w:p>
    <w:p w14:paraId="29ED5153" w14:textId="77777777" w:rsidR="00973AB1" w:rsidRPr="00973AB1" w:rsidRDefault="00973AB1" w:rsidP="00973AB1">
      <w:pPr>
        <w:pStyle w:val="Caption1"/>
        <w:rPr>
          <w:b w:val="0"/>
          <w:sz w:val="24"/>
          <w:szCs w:val="24"/>
        </w:rPr>
      </w:pPr>
      <w:r w:rsidRPr="00973AB1">
        <w:rPr>
          <w:b w:val="0"/>
          <w:sz w:val="24"/>
          <w:szCs w:val="24"/>
        </w:rPr>
        <w:t xml:space="preserve">   C. Join  </w:t>
      </w:r>
    </w:p>
    <w:p w14:paraId="1055A011" w14:textId="77777777" w:rsidR="00973AB1" w:rsidRPr="00973AB1" w:rsidRDefault="00973AB1" w:rsidP="00973AB1">
      <w:pPr>
        <w:pStyle w:val="Caption1"/>
        <w:rPr>
          <w:b w:val="0"/>
          <w:sz w:val="24"/>
          <w:szCs w:val="24"/>
        </w:rPr>
      </w:pPr>
      <w:r w:rsidRPr="00973AB1">
        <w:rPr>
          <w:b w:val="0"/>
          <w:sz w:val="24"/>
          <w:szCs w:val="24"/>
        </w:rPr>
        <w:t xml:space="preserve">   D. Contact  </w:t>
      </w:r>
    </w:p>
    <w:p w14:paraId="3FEA6785" w14:textId="77777777" w:rsidR="00973AB1" w:rsidRPr="00973AB1" w:rsidRDefault="00973AB1" w:rsidP="00973AB1">
      <w:pPr>
        <w:pStyle w:val="Caption1"/>
        <w:rPr>
          <w:b w:val="0"/>
          <w:sz w:val="24"/>
          <w:szCs w:val="24"/>
        </w:rPr>
      </w:pPr>
      <w:r w:rsidRPr="00973AB1">
        <w:rPr>
          <w:b w:val="0"/>
          <w:sz w:val="24"/>
          <w:szCs w:val="24"/>
        </w:rPr>
        <w:t xml:space="preserve">4. Ways to care for a magnet do NOT include:  </w:t>
      </w:r>
    </w:p>
    <w:p w14:paraId="1E922DC3" w14:textId="77777777" w:rsidR="00973AB1" w:rsidRPr="00973AB1" w:rsidRDefault="00973AB1" w:rsidP="00973AB1">
      <w:pPr>
        <w:pStyle w:val="Caption1"/>
        <w:rPr>
          <w:b w:val="0"/>
          <w:sz w:val="24"/>
          <w:szCs w:val="24"/>
        </w:rPr>
      </w:pPr>
      <w:r w:rsidRPr="00973AB1">
        <w:rPr>
          <w:b w:val="0"/>
          <w:sz w:val="24"/>
          <w:szCs w:val="24"/>
        </w:rPr>
        <w:t xml:space="preserve">   A. Keeping with other magnets  </w:t>
      </w:r>
    </w:p>
    <w:p w14:paraId="68F26083" w14:textId="77777777" w:rsidR="00973AB1" w:rsidRPr="00973AB1" w:rsidRDefault="00973AB1" w:rsidP="00973AB1">
      <w:pPr>
        <w:pStyle w:val="Caption1"/>
        <w:rPr>
          <w:b w:val="0"/>
          <w:sz w:val="24"/>
          <w:szCs w:val="24"/>
        </w:rPr>
      </w:pPr>
      <w:r w:rsidRPr="00973AB1">
        <w:rPr>
          <w:b w:val="0"/>
          <w:sz w:val="24"/>
          <w:szCs w:val="24"/>
        </w:rPr>
        <w:t xml:space="preserve">   B. Keeping clean  </w:t>
      </w:r>
    </w:p>
    <w:p w14:paraId="356D7727" w14:textId="77777777" w:rsidR="00973AB1" w:rsidRPr="00973AB1" w:rsidRDefault="00973AB1" w:rsidP="00973AB1">
      <w:pPr>
        <w:pStyle w:val="Caption1"/>
        <w:rPr>
          <w:b w:val="0"/>
          <w:sz w:val="24"/>
          <w:szCs w:val="24"/>
        </w:rPr>
      </w:pPr>
      <w:r w:rsidRPr="00973AB1">
        <w:rPr>
          <w:b w:val="0"/>
          <w:sz w:val="24"/>
          <w:szCs w:val="24"/>
        </w:rPr>
        <w:t xml:space="preserve">   C. Leaving in hot water  </w:t>
      </w:r>
    </w:p>
    <w:p w14:paraId="4380ECC8" w14:textId="77777777" w:rsidR="00973AB1" w:rsidRPr="00973AB1" w:rsidRDefault="00973AB1" w:rsidP="00973AB1">
      <w:pPr>
        <w:pStyle w:val="Caption1"/>
        <w:rPr>
          <w:b w:val="0"/>
          <w:sz w:val="24"/>
          <w:szCs w:val="24"/>
        </w:rPr>
      </w:pPr>
      <w:r w:rsidRPr="00973AB1">
        <w:rPr>
          <w:b w:val="0"/>
          <w:sz w:val="24"/>
          <w:szCs w:val="24"/>
        </w:rPr>
        <w:t xml:space="preserve">   D. None of the above  </w:t>
      </w:r>
    </w:p>
    <w:p w14:paraId="440897C9" w14:textId="77777777" w:rsidR="00973AB1" w:rsidRPr="00973AB1" w:rsidRDefault="00973AB1" w:rsidP="00973AB1">
      <w:pPr>
        <w:pStyle w:val="Caption1"/>
        <w:rPr>
          <w:b w:val="0"/>
          <w:sz w:val="24"/>
          <w:szCs w:val="24"/>
        </w:rPr>
      </w:pPr>
      <w:r w:rsidRPr="00973AB1">
        <w:rPr>
          <w:b w:val="0"/>
          <w:sz w:val="24"/>
          <w:szCs w:val="24"/>
        </w:rPr>
        <w:t xml:space="preserve">5. The chemical formula for magnetite is:  </w:t>
      </w:r>
    </w:p>
    <w:p w14:paraId="18B3DFC6" w14:textId="77777777" w:rsidR="00973AB1" w:rsidRPr="00973AB1" w:rsidRDefault="00973AB1" w:rsidP="00973AB1">
      <w:pPr>
        <w:pStyle w:val="Caption1"/>
        <w:rPr>
          <w:b w:val="0"/>
          <w:sz w:val="24"/>
          <w:szCs w:val="24"/>
        </w:rPr>
      </w:pPr>
      <w:r w:rsidRPr="00973AB1">
        <w:rPr>
          <w:b w:val="0"/>
          <w:sz w:val="24"/>
          <w:szCs w:val="24"/>
        </w:rPr>
        <w:t xml:space="preserve">   A. Fe2O3  </w:t>
      </w:r>
    </w:p>
    <w:p w14:paraId="479C7C08" w14:textId="77777777" w:rsidR="00973AB1" w:rsidRPr="00973AB1" w:rsidRDefault="00973AB1" w:rsidP="00973AB1">
      <w:pPr>
        <w:pStyle w:val="Caption1"/>
        <w:rPr>
          <w:b w:val="0"/>
          <w:sz w:val="24"/>
          <w:szCs w:val="24"/>
        </w:rPr>
      </w:pPr>
      <w:r w:rsidRPr="00973AB1">
        <w:rPr>
          <w:b w:val="0"/>
          <w:sz w:val="24"/>
          <w:szCs w:val="24"/>
        </w:rPr>
        <w:t xml:space="preserve">   B. </w:t>
      </w:r>
      <w:proofErr w:type="spellStart"/>
      <w:r w:rsidRPr="00973AB1">
        <w:rPr>
          <w:b w:val="0"/>
          <w:sz w:val="24"/>
          <w:szCs w:val="24"/>
        </w:rPr>
        <w:t>FeO</w:t>
      </w:r>
      <w:proofErr w:type="spellEnd"/>
      <w:r w:rsidRPr="00973AB1">
        <w:rPr>
          <w:b w:val="0"/>
          <w:sz w:val="24"/>
          <w:szCs w:val="24"/>
        </w:rPr>
        <w:t xml:space="preserve">  </w:t>
      </w:r>
    </w:p>
    <w:p w14:paraId="594F1539" w14:textId="77777777" w:rsidR="00973AB1" w:rsidRPr="00973AB1" w:rsidRDefault="00973AB1" w:rsidP="00973AB1">
      <w:pPr>
        <w:pStyle w:val="Caption1"/>
        <w:rPr>
          <w:b w:val="0"/>
          <w:sz w:val="24"/>
          <w:szCs w:val="24"/>
        </w:rPr>
      </w:pPr>
      <w:r w:rsidRPr="00973AB1">
        <w:rPr>
          <w:b w:val="0"/>
          <w:sz w:val="24"/>
          <w:szCs w:val="24"/>
        </w:rPr>
        <w:t xml:space="preserve">   C. Fe3O  </w:t>
      </w:r>
    </w:p>
    <w:p w14:paraId="49EE0F23" w14:textId="77777777" w:rsidR="00973AB1" w:rsidRPr="00973AB1" w:rsidRDefault="00973AB1" w:rsidP="00973AB1">
      <w:pPr>
        <w:pStyle w:val="Caption1"/>
        <w:rPr>
          <w:b w:val="0"/>
          <w:sz w:val="24"/>
          <w:szCs w:val="24"/>
        </w:rPr>
      </w:pPr>
      <w:r w:rsidRPr="00973AB1">
        <w:rPr>
          <w:b w:val="0"/>
          <w:sz w:val="24"/>
          <w:szCs w:val="24"/>
        </w:rPr>
        <w:t xml:space="preserve">   D. Fe3O4  </w:t>
      </w:r>
    </w:p>
    <w:p w14:paraId="4CC78CFA" w14:textId="77777777" w:rsidR="00973AB1" w:rsidRPr="00973AB1" w:rsidRDefault="00973AB1" w:rsidP="00973AB1">
      <w:pPr>
        <w:pStyle w:val="Caption1"/>
        <w:rPr>
          <w:b w:val="0"/>
          <w:sz w:val="24"/>
          <w:szCs w:val="24"/>
        </w:rPr>
      </w:pPr>
    </w:p>
    <w:p w14:paraId="1E7835CE" w14:textId="4AF14044" w:rsidR="00973AB1" w:rsidRPr="00973AB1" w:rsidRDefault="00973AB1" w:rsidP="00973AB1">
      <w:pPr>
        <w:pStyle w:val="Caption1"/>
        <w:rPr>
          <w:b w:val="0"/>
          <w:sz w:val="24"/>
          <w:szCs w:val="24"/>
        </w:rPr>
      </w:pPr>
      <w:r w:rsidRPr="00973AB1">
        <w:rPr>
          <w:b w:val="0"/>
          <w:sz w:val="24"/>
          <w:szCs w:val="24"/>
        </w:rPr>
        <w:t>Theory</w:t>
      </w:r>
    </w:p>
    <w:p w14:paraId="04B4D14B" w14:textId="77777777" w:rsidR="00973AB1" w:rsidRPr="00973AB1" w:rsidRDefault="00973AB1" w:rsidP="00973AB1">
      <w:pPr>
        <w:pStyle w:val="Caption1"/>
        <w:rPr>
          <w:b w:val="0"/>
          <w:sz w:val="24"/>
          <w:szCs w:val="24"/>
        </w:rPr>
      </w:pPr>
    </w:p>
    <w:p w14:paraId="27CDD93A" w14:textId="77777777" w:rsidR="00973AB1" w:rsidRPr="00973AB1" w:rsidRDefault="00973AB1" w:rsidP="00973AB1">
      <w:pPr>
        <w:pStyle w:val="Caption1"/>
        <w:rPr>
          <w:b w:val="0"/>
          <w:sz w:val="24"/>
          <w:szCs w:val="24"/>
        </w:rPr>
      </w:pPr>
      <w:r w:rsidRPr="00973AB1">
        <w:rPr>
          <w:b w:val="0"/>
          <w:sz w:val="24"/>
          <w:szCs w:val="24"/>
        </w:rPr>
        <w:t>1. Explain what a magnetic field is.</w:t>
      </w:r>
    </w:p>
    <w:p w14:paraId="1F135BA4" w14:textId="77777777" w:rsidR="00973AB1" w:rsidRPr="00973AB1" w:rsidRDefault="00973AB1" w:rsidP="00973AB1">
      <w:pPr>
        <w:pStyle w:val="Caption1"/>
        <w:rPr>
          <w:b w:val="0"/>
          <w:sz w:val="24"/>
          <w:szCs w:val="24"/>
        </w:rPr>
      </w:pPr>
      <w:r w:rsidRPr="00973AB1">
        <w:rPr>
          <w:b w:val="0"/>
          <w:sz w:val="24"/>
          <w:szCs w:val="24"/>
        </w:rPr>
        <w:t>2. List three ways a magnet can be formed.</w:t>
      </w:r>
    </w:p>
    <w:p w14:paraId="1A94CB00" w14:textId="44AF66B0" w:rsidR="00827C00" w:rsidRPr="00973AB1" w:rsidRDefault="00973AB1" w:rsidP="00973AB1">
      <w:pPr>
        <w:pStyle w:val="Caption1"/>
        <w:rPr>
          <w:b w:val="0"/>
          <w:sz w:val="24"/>
          <w:szCs w:val="24"/>
        </w:rPr>
      </w:pPr>
      <w:r w:rsidRPr="00973AB1">
        <w:rPr>
          <w:b w:val="0"/>
          <w:sz w:val="24"/>
          <w:szCs w:val="24"/>
        </w:rPr>
        <w:t>3. Provide five methods for caring for a magnet.</w:t>
      </w:r>
    </w:p>
    <w:sectPr w:rsidR="00827C00" w:rsidRPr="00973AB1" w:rsidSect="00E62D40">
      <w:footerReference w:type="default" r:id="rId16"/>
      <w:pgSz w:w="12240" w:h="15840"/>
      <w:pgMar w:top="990" w:right="1440" w:bottom="540" w:left="144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6EE36" w14:textId="77777777" w:rsidR="007F750E" w:rsidRDefault="007F750E">
      <w:r>
        <w:separator/>
      </w:r>
    </w:p>
  </w:endnote>
  <w:endnote w:type="continuationSeparator" w:id="0">
    <w:p w14:paraId="3EF73554" w14:textId="77777777" w:rsidR="007F750E" w:rsidRDefault="007F7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CFD2C" w14:textId="77777777" w:rsidR="00E44103" w:rsidRPr="000B3BE2" w:rsidRDefault="00E44103" w:rsidP="000B3BE2">
    <w:pPr>
      <w:pStyle w:val="Footer"/>
    </w:pPr>
    <w:r>
      <w:rPr>
        <w:noProof/>
      </w:rPr>
      <w:drawing>
        <wp:inline distT="0" distB="0" distL="0" distR="0" wp14:anchorId="1DF4F49B" wp14:editId="59588E0A">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8AEE9" w14:textId="77777777" w:rsidR="007F750E" w:rsidRDefault="007F750E">
      <w:r>
        <w:separator/>
      </w:r>
    </w:p>
  </w:footnote>
  <w:footnote w:type="continuationSeparator" w:id="0">
    <w:p w14:paraId="1C416FAB" w14:textId="77777777" w:rsidR="007F750E" w:rsidRDefault="007F7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C4A0D72A">
      <w:start w:val="1"/>
      <w:numFmt w:val="bullet"/>
      <w:lvlText w:val=""/>
      <w:lvlJc w:val="left"/>
      <w:pPr>
        <w:ind w:left="720" w:hanging="360"/>
      </w:pPr>
      <w:rPr>
        <w:rFonts w:ascii="Symbol" w:hAnsi="Symbol"/>
      </w:rPr>
    </w:lvl>
    <w:lvl w:ilvl="1" w:tplc="DECE3984">
      <w:start w:val="1"/>
      <w:numFmt w:val="bullet"/>
      <w:lvlText w:val="o"/>
      <w:lvlJc w:val="left"/>
      <w:pPr>
        <w:ind w:left="1440" w:hanging="360"/>
      </w:pPr>
      <w:rPr>
        <w:rFonts w:ascii="Courier New" w:hAnsi="Courier New" w:cs="Courier New"/>
      </w:rPr>
    </w:lvl>
    <w:lvl w:ilvl="2" w:tplc="E6DE9850">
      <w:start w:val="1"/>
      <w:numFmt w:val="bullet"/>
      <w:lvlText w:val=""/>
      <w:lvlJc w:val="left"/>
      <w:pPr>
        <w:ind w:left="2160" w:hanging="360"/>
      </w:pPr>
      <w:rPr>
        <w:rFonts w:ascii="Wingdings" w:hAnsi="Wingdings"/>
      </w:rPr>
    </w:lvl>
    <w:lvl w:ilvl="3" w:tplc="BE320580">
      <w:start w:val="1"/>
      <w:numFmt w:val="bullet"/>
      <w:lvlText w:val=""/>
      <w:lvlJc w:val="left"/>
      <w:pPr>
        <w:ind w:left="2880" w:hanging="360"/>
      </w:pPr>
      <w:rPr>
        <w:rFonts w:ascii="Symbol" w:hAnsi="Symbol"/>
      </w:rPr>
    </w:lvl>
    <w:lvl w:ilvl="4" w:tplc="38D6DF86">
      <w:start w:val="1"/>
      <w:numFmt w:val="bullet"/>
      <w:lvlText w:val="o"/>
      <w:lvlJc w:val="left"/>
      <w:pPr>
        <w:ind w:left="3600" w:hanging="360"/>
      </w:pPr>
      <w:rPr>
        <w:rFonts w:ascii="Courier New" w:hAnsi="Courier New" w:cs="Courier New"/>
      </w:rPr>
    </w:lvl>
    <w:lvl w:ilvl="5" w:tplc="B6BE23B6">
      <w:start w:val="1"/>
      <w:numFmt w:val="bullet"/>
      <w:lvlText w:val=""/>
      <w:lvlJc w:val="left"/>
      <w:pPr>
        <w:ind w:left="4320" w:hanging="360"/>
      </w:pPr>
      <w:rPr>
        <w:rFonts w:ascii="Wingdings" w:hAnsi="Wingdings"/>
      </w:rPr>
    </w:lvl>
    <w:lvl w:ilvl="6" w:tplc="83467902">
      <w:start w:val="1"/>
      <w:numFmt w:val="bullet"/>
      <w:lvlText w:val=""/>
      <w:lvlJc w:val="left"/>
      <w:pPr>
        <w:ind w:left="5040" w:hanging="360"/>
      </w:pPr>
      <w:rPr>
        <w:rFonts w:ascii="Symbol" w:hAnsi="Symbol"/>
      </w:rPr>
    </w:lvl>
    <w:lvl w:ilvl="7" w:tplc="BE46F95A">
      <w:start w:val="1"/>
      <w:numFmt w:val="bullet"/>
      <w:lvlText w:val="o"/>
      <w:lvlJc w:val="left"/>
      <w:pPr>
        <w:ind w:left="5760" w:hanging="360"/>
      </w:pPr>
      <w:rPr>
        <w:rFonts w:ascii="Courier New" w:hAnsi="Courier New" w:cs="Courier New"/>
      </w:rPr>
    </w:lvl>
    <w:lvl w:ilvl="8" w:tplc="87DEE92A">
      <w:start w:val="1"/>
      <w:numFmt w:val="bullet"/>
      <w:lvlText w:val=""/>
      <w:lvlJc w:val="left"/>
      <w:pPr>
        <w:ind w:left="6480" w:hanging="360"/>
      </w:pPr>
      <w:rPr>
        <w:rFonts w:ascii="Wingdings" w:hAnsi="Wingdings"/>
      </w:rPr>
    </w:lvl>
  </w:abstractNum>
  <w:abstractNum w:abstractNumId="1" w15:restartNumberingAfterBreak="0">
    <w:nsid w:val="00000003"/>
    <w:multiLevelType w:val="hybridMultilevel"/>
    <w:tmpl w:val="FFFFFFFF"/>
    <w:lvl w:ilvl="0" w:tplc="91B0AE0E">
      <w:start w:val="1"/>
      <w:numFmt w:val="decimal"/>
      <w:lvlText w:val="%1."/>
      <w:lvlJc w:val="left"/>
      <w:pPr>
        <w:ind w:left="720" w:hanging="360"/>
      </w:pPr>
    </w:lvl>
    <w:lvl w:ilvl="1" w:tplc="E6FABF92">
      <w:start w:val="1"/>
      <w:numFmt w:val="lowerLetter"/>
      <w:lvlText w:val="%2."/>
      <w:lvlJc w:val="left"/>
      <w:pPr>
        <w:ind w:left="1440" w:hanging="360"/>
      </w:pPr>
    </w:lvl>
    <w:lvl w:ilvl="2" w:tplc="C4963260">
      <w:start w:val="1"/>
      <w:numFmt w:val="lowerRoman"/>
      <w:lvlText w:val="%3."/>
      <w:lvlJc w:val="right"/>
      <w:pPr>
        <w:ind w:left="2160" w:hanging="360"/>
      </w:pPr>
    </w:lvl>
    <w:lvl w:ilvl="3" w:tplc="17A69D6A">
      <w:start w:val="1"/>
      <w:numFmt w:val="decimal"/>
      <w:lvlText w:val="%4."/>
      <w:lvlJc w:val="left"/>
      <w:pPr>
        <w:ind w:left="2880" w:hanging="360"/>
      </w:pPr>
    </w:lvl>
    <w:lvl w:ilvl="4" w:tplc="843A4D4E">
      <w:start w:val="1"/>
      <w:numFmt w:val="lowerLetter"/>
      <w:lvlText w:val="%5."/>
      <w:lvlJc w:val="left"/>
      <w:pPr>
        <w:ind w:left="3600" w:hanging="360"/>
      </w:pPr>
    </w:lvl>
    <w:lvl w:ilvl="5" w:tplc="0A20ED84">
      <w:start w:val="1"/>
      <w:numFmt w:val="lowerRoman"/>
      <w:lvlText w:val="%6."/>
      <w:lvlJc w:val="right"/>
      <w:pPr>
        <w:ind w:left="4320" w:hanging="360"/>
      </w:pPr>
    </w:lvl>
    <w:lvl w:ilvl="6" w:tplc="92E84B6A">
      <w:start w:val="1"/>
      <w:numFmt w:val="decimal"/>
      <w:lvlText w:val="%7."/>
      <w:lvlJc w:val="left"/>
      <w:pPr>
        <w:ind w:left="5040" w:hanging="360"/>
      </w:pPr>
    </w:lvl>
    <w:lvl w:ilvl="7" w:tplc="A90A56B2">
      <w:start w:val="1"/>
      <w:numFmt w:val="lowerLetter"/>
      <w:lvlText w:val="%8."/>
      <w:lvlJc w:val="left"/>
      <w:pPr>
        <w:ind w:left="5760" w:hanging="360"/>
      </w:pPr>
    </w:lvl>
    <w:lvl w:ilvl="8" w:tplc="4E022BC2">
      <w:start w:val="1"/>
      <w:numFmt w:val="lowerRoman"/>
      <w:lvlText w:val="%9."/>
      <w:lvlJc w:val="right"/>
      <w:pPr>
        <w:ind w:left="6480" w:hanging="360"/>
      </w:pPr>
    </w:lvl>
  </w:abstractNum>
  <w:abstractNum w:abstractNumId="2" w15:restartNumberingAfterBreak="0">
    <w:nsid w:val="00000004"/>
    <w:multiLevelType w:val="hybridMultilevel"/>
    <w:tmpl w:val="FFFFFFFF"/>
    <w:lvl w:ilvl="0" w:tplc="D40A3650">
      <w:start w:val="1"/>
      <w:numFmt w:val="decimal"/>
      <w:lvlText w:val="%1."/>
      <w:lvlJc w:val="left"/>
      <w:pPr>
        <w:ind w:left="720" w:hanging="360"/>
      </w:pPr>
    </w:lvl>
    <w:lvl w:ilvl="1" w:tplc="0B004F38">
      <w:start w:val="1"/>
      <w:numFmt w:val="lowerLetter"/>
      <w:lvlText w:val="%2."/>
      <w:lvlJc w:val="left"/>
      <w:pPr>
        <w:ind w:left="1440" w:hanging="360"/>
      </w:pPr>
    </w:lvl>
    <w:lvl w:ilvl="2" w:tplc="8F308AFC">
      <w:start w:val="1"/>
      <w:numFmt w:val="lowerRoman"/>
      <w:lvlText w:val="%3."/>
      <w:lvlJc w:val="right"/>
      <w:pPr>
        <w:ind w:left="2160" w:hanging="360"/>
      </w:pPr>
    </w:lvl>
    <w:lvl w:ilvl="3" w:tplc="86DAB9D0">
      <w:start w:val="1"/>
      <w:numFmt w:val="decimal"/>
      <w:lvlText w:val="%4."/>
      <w:lvlJc w:val="left"/>
      <w:pPr>
        <w:ind w:left="2880" w:hanging="360"/>
      </w:pPr>
    </w:lvl>
    <w:lvl w:ilvl="4" w:tplc="03E24168">
      <w:start w:val="1"/>
      <w:numFmt w:val="lowerLetter"/>
      <w:lvlText w:val="%5."/>
      <w:lvlJc w:val="left"/>
      <w:pPr>
        <w:ind w:left="3600" w:hanging="360"/>
      </w:pPr>
    </w:lvl>
    <w:lvl w:ilvl="5" w:tplc="81BA1AF8">
      <w:start w:val="1"/>
      <w:numFmt w:val="lowerRoman"/>
      <w:lvlText w:val="%6."/>
      <w:lvlJc w:val="right"/>
      <w:pPr>
        <w:ind w:left="4320" w:hanging="360"/>
      </w:pPr>
    </w:lvl>
    <w:lvl w:ilvl="6" w:tplc="F9049F20">
      <w:start w:val="1"/>
      <w:numFmt w:val="decimal"/>
      <w:lvlText w:val="%7."/>
      <w:lvlJc w:val="left"/>
      <w:pPr>
        <w:ind w:left="5040" w:hanging="360"/>
      </w:pPr>
    </w:lvl>
    <w:lvl w:ilvl="7" w:tplc="2CA6470E">
      <w:start w:val="1"/>
      <w:numFmt w:val="lowerLetter"/>
      <w:lvlText w:val="%8."/>
      <w:lvlJc w:val="left"/>
      <w:pPr>
        <w:ind w:left="5760" w:hanging="360"/>
      </w:pPr>
    </w:lvl>
    <w:lvl w:ilvl="8" w:tplc="7938BED2">
      <w:start w:val="1"/>
      <w:numFmt w:val="lowerRoman"/>
      <w:lvlText w:val="%9."/>
      <w:lvlJc w:val="right"/>
      <w:pPr>
        <w:ind w:left="6480" w:hanging="360"/>
      </w:pPr>
    </w:lvl>
  </w:abstractNum>
  <w:abstractNum w:abstractNumId="3" w15:restartNumberingAfterBreak="0">
    <w:nsid w:val="00000005"/>
    <w:multiLevelType w:val="hybridMultilevel"/>
    <w:tmpl w:val="FFFFFFFF"/>
    <w:lvl w:ilvl="0" w:tplc="430448B6">
      <w:start w:val="1"/>
      <w:numFmt w:val="decimal"/>
      <w:lvlText w:val="%1."/>
      <w:lvlJc w:val="left"/>
      <w:pPr>
        <w:ind w:left="720" w:hanging="360"/>
      </w:pPr>
    </w:lvl>
    <w:lvl w:ilvl="1" w:tplc="E71C9ABC">
      <w:start w:val="1"/>
      <w:numFmt w:val="lowerLetter"/>
      <w:lvlText w:val="%2."/>
      <w:lvlJc w:val="left"/>
      <w:pPr>
        <w:ind w:left="1440" w:hanging="360"/>
      </w:pPr>
    </w:lvl>
    <w:lvl w:ilvl="2" w:tplc="A3AC6F1C">
      <w:start w:val="1"/>
      <w:numFmt w:val="lowerRoman"/>
      <w:lvlText w:val="%3."/>
      <w:lvlJc w:val="right"/>
      <w:pPr>
        <w:ind w:left="2160" w:hanging="360"/>
      </w:pPr>
    </w:lvl>
    <w:lvl w:ilvl="3" w:tplc="0F9C2EC6">
      <w:start w:val="1"/>
      <w:numFmt w:val="decimal"/>
      <w:lvlText w:val="%4."/>
      <w:lvlJc w:val="left"/>
      <w:pPr>
        <w:ind w:left="2880" w:hanging="360"/>
      </w:pPr>
    </w:lvl>
    <w:lvl w:ilvl="4" w:tplc="DDEA0B00">
      <w:start w:val="1"/>
      <w:numFmt w:val="lowerLetter"/>
      <w:lvlText w:val="%5."/>
      <w:lvlJc w:val="left"/>
      <w:pPr>
        <w:ind w:left="3600" w:hanging="360"/>
      </w:pPr>
    </w:lvl>
    <w:lvl w:ilvl="5" w:tplc="74068698">
      <w:start w:val="1"/>
      <w:numFmt w:val="lowerRoman"/>
      <w:lvlText w:val="%6."/>
      <w:lvlJc w:val="right"/>
      <w:pPr>
        <w:ind w:left="4320" w:hanging="360"/>
      </w:pPr>
    </w:lvl>
    <w:lvl w:ilvl="6" w:tplc="140680DA">
      <w:start w:val="1"/>
      <w:numFmt w:val="decimal"/>
      <w:lvlText w:val="%7."/>
      <w:lvlJc w:val="left"/>
      <w:pPr>
        <w:ind w:left="5040" w:hanging="360"/>
      </w:pPr>
    </w:lvl>
    <w:lvl w:ilvl="7" w:tplc="C8284FAA">
      <w:start w:val="1"/>
      <w:numFmt w:val="lowerLetter"/>
      <w:lvlText w:val="%8."/>
      <w:lvlJc w:val="left"/>
      <w:pPr>
        <w:ind w:left="5760" w:hanging="360"/>
      </w:pPr>
    </w:lvl>
    <w:lvl w:ilvl="8" w:tplc="8EA6E1EE">
      <w:start w:val="1"/>
      <w:numFmt w:val="lowerRoman"/>
      <w:lvlText w:val="%9."/>
      <w:lvlJc w:val="right"/>
      <w:pPr>
        <w:ind w:left="6480" w:hanging="360"/>
      </w:pPr>
    </w:lvl>
  </w:abstractNum>
  <w:abstractNum w:abstractNumId="4" w15:restartNumberingAfterBreak="0">
    <w:nsid w:val="00000006"/>
    <w:multiLevelType w:val="hybridMultilevel"/>
    <w:tmpl w:val="FFFFFFFF"/>
    <w:lvl w:ilvl="0" w:tplc="E0084744">
      <w:start w:val="1"/>
      <w:numFmt w:val="decimal"/>
      <w:lvlText w:val="%1."/>
      <w:lvlJc w:val="left"/>
      <w:pPr>
        <w:ind w:left="360" w:hanging="360"/>
      </w:pPr>
    </w:lvl>
    <w:lvl w:ilvl="1" w:tplc="82B857F0">
      <w:start w:val="1"/>
      <w:numFmt w:val="lowerLetter"/>
      <w:lvlText w:val="%2."/>
      <w:lvlJc w:val="left"/>
      <w:pPr>
        <w:ind w:left="720" w:hanging="360"/>
      </w:pPr>
    </w:lvl>
    <w:lvl w:ilvl="2" w:tplc="F3D00152">
      <w:start w:val="1"/>
      <w:numFmt w:val="lowerRoman"/>
      <w:lvlText w:val="%3."/>
      <w:lvlJc w:val="right"/>
      <w:pPr>
        <w:ind w:left="1080" w:hanging="360"/>
      </w:pPr>
    </w:lvl>
    <w:lvl w:ilvl="3" w:tplc="1DFCC9E2">
      <w:start w:val="1"/>
      <w:numFmt w:val="decimal"/>
      <w:lvlText w:val="%4."/>
      <w:lvlJc w:val="left"/>
      <w:pPr>
        <w:ind w:left="1440" w:hanging="360"/>
      </w:pPr>
    </w:lvl>
    <w:lvl w:ilvl="4" w:tplc="8D9AF91A">
      <w:start w:val="1"/>
      <w:numFmt w:val="lowerLetter"/>
      <w:lvlText w:val="%5."/>
      <w:lvlJc w:val="left"/>
      <w:pPr>
        <w:ind w:left="1800" w:hanging="360"/>
      </w:pPr>
    </w:lvl>
    <w:lvl w:ilvl="5" w:tplc="23802866">
      <w:start w:val="1"/>
      <w:numFmt w:val="lowerRoman"/>
      <w:lvlText w:val="%6."/>
      <w:lvlJc w:val="right"/>
      <w:pPr>
        <w:ind w:left="2160" w:hanging="360"/>
      </w:pPr>
    </w:lvl>
    <w:lvl w:ilvl="6" w:tplc="489E5524">
      <w:start w:val="1"/>
      <w:numFmt w:val="decimal"/>
      <w:lvlText w:val="%7."/>
      <w:lvlJc w:val="left"/>
      <w:pPr>
        <w:ind w:left="2520" w:hanging="360"/>
      </w:pPr>
    </w:lvl>
    <w:lvl w:ilvl="7" w:tplc="9FF63C32">
      <w:start w:val="1"/>
      <w:numFmt w:val="lowerLetter"/>
      <w:lvlText w:val="%8."/>
      <w:lvlJc w:val="left"/>
      <w:pPr>
        <w:ind w:left="2880" w:hanging="360"/>
      </w:pPr>
    </w:lvl>
    <w:lvl w:ilvl="8" w:tplc="B16E3E1C">
      <w:start w:val="1"/>
      <w:numFmt w:val="lowerRoman"/>
      <w:lvlText w:val="%9."/>
      <w:lvlJc w:val="right"/>
      <w:pPr>
        <w:ind w:left="3240" w:hanging="360"/>
      </w:pPr>
    </w:lvl>
  </w:abstractNum>
  <w:abstractNum w:abstractNumId="5" w15:restartNumberingAfterBreak="0">
    <w:nsid w:val="00000007"/>
    <w:multiLevelType w:val="hybridMultilevel"/>
    <w:tmpl w:val="FFFFFFFF"/>
    <w:lvl w:ilvl="0" w:tplc="0882E560">
      <w:start w:val="1"/>
      <w:numFmt w:val="decimal"/>
      <w:lvlText w:val="%1."/>
      <w:lvlJc w:val="left"/>
      <w:pPr>
        <w:ind w:left="720" w:hanging="360"/>
      </w:pPr>
    </w:lvl>
    <w:lvl w:ilvl="1" w:tplc="1E40E392">
      <w:start w:val="1"/>
      <w:numFmt w:val="lowerLetter"/>
      <w:lvlText w:val="%2."/>
      <w:lvlJc w:val="left"/>
      <w:pPr>
        <w:ind w:left="1440" w:hanging="360"/>
      </w:pPr>
    </w:lvl>
    <w:lvl w:ilvl="2" w:tplc="083E90BE">
      <w:start w:val="1"/>
      <w:numFmt w:val="lowerRoman"/>
      <w:lvlText w:val="%3."/>
      <w:lvlJc w:val="right"/>
      <w:pPr>
        <w:ind w:left="2160" w:hanging="360"/>
      </w:pPr>
    </w:lvl>
    <w:lvl w:ilvl="3" w:tplc="5F6ABEF4">
      <w:start w:val="1"/>
      <w:numFmt w:val="decimal"/>
      <w:lvlText w:val="%4."/>
      <w:lvlJc w:val="left"/>
      <w:pPr>
        <w:ind w:left="2880" w:hanging="360"/>
      </w:pPr>
    </w:lvl>
    <w:lvl w:ilvl="4" w:tplc="43B002DA">
      <w:start w:val="1"/>
      <w:numFmt w:val="lowerLetter"/>
      <w:lvlText w:val="%5."/>
      <w:lvlJc w:val="left"/>
      <w:pPr>
        <w:ind w:left="3600" w:hanging="360"/>
      </w:pPr>
    </w:lvl>
    <w:lvl w:ilvl="5" w:tplc="AC0E0542">
      <w:start w:val="1"/>
      <w:numFmt w:val="lowerRoman"/>
      <w:lvlText w:val="%6."/>
      <w:lvlJc w:val="right"/>
      <w:pPr>
        <w:ind w:left="4320" w:hanging="360"/>
      </w:pPr>
    </w:lvl>
    <w:lvl w:ilvl="6" w:tplc="F83CAEBC">
      <w:start w:val="1"/>
      <w:numFmt w:val="decimal"/>
      <w:lvlText w:val="%7."/>
      <w:lvlJc w:val="left"/>
      <w:pPr>
        <w:ind w:left="5040" w:hanging="360"/>
      </w:pPr>
    </w:lvl>
    <w:lvl w:ilvl="7" w:tplc="1054DB02">
      <w:start w:val="1"/>
      <w:numFmt w:val="lowerLetter"/>
      <w:lvlText w:val="%8."/>
      <w:lvlJc w:val="left"/>
      <w:pPr>
        <w:ind w:left="5760" w:hanging="360"/>
      </w:pPr>
    </w:lvl>
    <w:lvl w:ilvl="8" w:tplc="81760928">
      <w:start w:val="1"/>
      <w:numFmt w:val="lowerRoman"/>
      <w:lvlText w:val="%9."/>
      <w:lvlJc w:val="right"/>
      <w:pPr>
        <w:ind w:left="6480" w:hanging="360"/>
      </w:pPr>
    </w:lvl>
  </w:abstractNum>
  <w:abstractNum w:abstractNumId="6" w15:restartNumberingAfterBreak="0">
    <w:nsid w:val="00000008"/>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7" w15:restartNumberingAfterBreak="0">
    <w:nsid w:val="00000009"/>
    <w:multiLevelType w:val="hybridMultilevel"/>
    <w:tmpl w:val="000000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36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36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360"/>
      </w:pPr>
    </w:lvl>
  </w:abstractNum>
  <w:abstractNum w:abstractNumId="8" w15:restartNumberingAfterBreak="0">
    <w:nsid w:val="0000000A"/>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9" w15:restartNumberingAfterBreak="0">
    <w:nsid w:val="0000000B"/>
    <w:multiLevelType w:val="hybridMultilevel"/>
    <w:tmpl w:val="FFFFFFFF"/>
    <w:lvl w:ilvl="0" w:tplc="1D42DCAC">
      <w:start w:val="1"/>
      <w:numFmt w:val="bullet"/>
      <w:lvlText w:val="-"/>
      <w:lvlJc w:val="left"/>
      <w:pPr>
        <w:ind w:left="720" w:hanging="360"/>
      </w:pPr>
      <w:rPr>
        <w:rFonts w:ascii="Times New Roman" w:eastAsia="Times New Roman" w:hAnsi="Times New Roman" w:cs="Times New Roman"/>
      </w:rPr>
    </w:lvl>
    <w:lvl w:ilvl="1" w:tplc="32B6C582">
      <w:start w:val="1"/>
      <w:numFmt w:val="lowerLetter"/>
      <w:lvlText w:val="%2."/>
      <w:lvlJc w:val="left"/>
      <w:pPr>
        <w:ind w:left="1440" w:hanging="360"/>
      </w:pPr>
    </w:lvl>
    <w:lvl w:ilvl="2" w:tplc="7F02D6A8">
      <w:start w:val="1"/>
      <w:numFmt w:val="lowerRoman"/>
      <w:lvlText w:val="%3."/>
      <w:lvlJc w:val="right"/>
      <w:pPr>
        <w:ind w:left="2160" w:hanging="360"/>
      </w:pPr>
    </w:lvl>
    <w:lvl w:ilvl="3" w:tplc="8774D086">
      <w:start w:val="1"/>
      <w:numFmt w:val="decimal"/>
      <w:lvlText w:val="%4."/>
      <w:lvlJc w:val="left"/>
      <w:pPr>
        <w:ind w:left="2880" w:hanging="360"/>
      </w:pPr>
    </w:lvl>
    <w:lvl w:ilvl="4" w:tplc="562E7CB8">
      <w:start w:val="1"/>
      <w:numFmt w:val="lowerLetter"/>
      <w:lvlText w:val="%5."/>
      <w:lvlJc w:val="left"/>
      <w:pPr>
        <w:ind w:left="3600" w:hanging="360"/>
      </w:pPr>
    </w:lvl>
    <w:lvl w:ilvl="5" w:tplc="14EE5E04">
      <w:start w:val="1"/>
      <w:numFmt w:val="lowerRoman"/>
      <w:lvlText w:val="%6."/>
      <w:lvlJc w:val="right"/>
      <w:pPr>
        <w:ind w:left="4320" w:hanging="360"/>
      </w:pPr>
    </w:lvl>
    <w:lvl w:ilvl="6" w:tplc="58CE2C70">
      <w:start w:val="1"/>
      <w:numFmt w:val="decimal"/>
      <w:lvlText w:val="%7."/>
      <w:lvlJc w:val="left"/>
      <w:pPr>
        <w:ind w:left="5040" w:hanging="360"/>
      </w:pPr>
    </w:lvl>
    <w:lvl w:ilvl="7" w:tplc="1FFA07F2">
      <w:start w:val="1"/>
      <w:numFmt w:val="lowerLetter"/>
      <w:lvlText w:val="%8."/>
      <w:lvlJc w:val="left"/>
      <w:pPr>
        <w:ind w:left="5760" w:hanging="360"/>
      </w:pPr>
    </w:lvl>
    <w:lvl w:ilvl="8" w:tplc="3B7676AE">
      <w:start w:val="1"/>
      <w:numFmt w:val="lowerRoman"/>
      <w:lvlText w:val="%9."/>
      <w:lvlJc w:val="right"/>
      <w:pPr>
        <w:ind w:left="6480" w:hanging="360"/>
      </w:pPr>
    </w:lvl>
  </w:abstractNum>
  <w:abstractNum w:abstractNumId="10" w15:restartNumberingAfterBreak="0">
    <w:nsid w:val="0000000D"/>
    <w:multiLevelType w:val="hybridMultilevel"/>
    <w:tmpl w:val="FFFFFFFF"/>
    <w:lvl w:ilvl="0" w:tplc="3B2448E6">
      <w:start w:val="1"/>
      <w:numFmt w:val="bullet"/>
      <w:lvlText w:val=""/>
      <w:lvlJc w:val="left"/>
      <w:pPr>
        <w:ind w:left="720" w:hanging="360"/>
      </w:pPr>
      <w:rPr>
        <w:rFonts w:ascii="Symbol" w:hAnsi="Symbol"/>
      </w:rPr>
    </w:lvl>
    <w:lvl w:ilvl="1" w:tplc="25F0C5E8">
      <w:start w:val="1"/>
      <w:numFmt w:val="bullet"/>
      <w:lvlText w:val="o"/>
      <w:lvlJc w:val="left"/>
      <w:pPr>
        <w:ind w:left="1440" w:hanging="360"/>
      </w:pPr>
      <w:rPr>
        <w:rFonts w:ascii="Courier New" w:hAnsi="Courier New" w:cs="Courier New"/>
      </w:rPr>
    </w:lvl>
    <w:lvl w:ilvl="2" w:tplc="D988BF8E">
      <w:start w:val="1"/>
      <w:numFmt w:val="bullet"/>
      <w:lvlText w:val=""/>
      <w:lvlJc w:val="left"/>
      <w:pPr>
        <w:ind w:left="2160" w:hanging="360"/>
      </w:pPr>
      <w:rPr>
        <w:rFonts w:ascii="Wingdings" w:hAnsi="Wingdings"/>
      </w:rPr>
    </w:lvl>
    <w:lvl w:ilvl="3" w:tplc="2C844CAE">
      <w:start w:val="1"/>
      <w:numFmt w:val="bullet"/>
      <w:lvlText w:val=""/>
      <w:lvlJc w:val="left"/>
      <w:pPr>
        <w:ind w:left="2880" w:hanging="360"/>
      </w:pPr>
      <w:rPr>
        <w:rFonts w:ascii="Symbol" w:hAnsi="Symbol"/>
      </w:rPr>
    </w:lvl>
    <w:lvl w:ilvl="4" w:tplc="44B67A46">
      <w:start w:val="1"/>
      <w:numFmt w:val="bullet"/>
      <w:lvlText w:val="o"/>
      <w:lvlJc w:val="left"/>
      <w:pPr>
        <w:ind w:left="3600" w:hanging="360"/>
      </w:pPr>
      <w:rPr>
        <w:rFonts w:ascii="Courier New" w:hAnsi="Courier New" w:cs="Courier New"/>
      </w:rPr>
    </w:lvl>
    <w:lvl w:ilvl="5" w:tplc="311E98D6">
      <w:start w:val="1"/>
      <w:numFmt w:val="bullet"/>
      <w:lvlText w:val=""/>
      <w:lvlJc w:val="left"/>
      <w:pPr>
        <w:ind w:left="4320" w:hanging="360"/>
      </w:pPr>
      <w:rPr>
        <w:rFonts w:ascii="Wingdings" w:hAnsi="Wingdings"/>
      </w:rPr>
    </w:lvl>
    <w:lvl w:ilvl="6" w:tplc="E15C2C84">
      <w:start w:val="1"/>
      <w:numFmt w:val="bullet"/>
      <w:lvlText w:val=""/>
      <w:lvlJc w:val="left"/>
      <w:pPr>
        <w:ind w:left="5040" w:hanging="360"/>
      </w:pPr>
      <w:rPr>
        <w:rFonts w:ascii="Symbol" w:hAnsi="Symbol"/>
      </w:rPr>
    </w:lvl>
    <w:lvl w:ilvl="7" w:tplc="1E1C773A">
      <w:start w:val="1"/>
      <w:numFmt w:val="bullet"/>
      <w:lvlText w:val="o"/>
      <w:lvlJc w:val="left"/>
      <w:pPr>
        <w:ind w:left="5760" w:hanging="360"/>
      </w:pPr>
      <w:rPr>
        <w:rFonts w:ascii="Courier New" w:hAnsi="Courier New" w:cs="Courier New"/>
      </w:rPr>
    </w:lvl>
    <w:lvl w:ilvl="8" w:tplc="80002614">
      <w:start w:val="1"/>
      <w:numFmt w:val="bullet"/>
      <w:lvlText w:val=""/>
      <w:lvlJc w:val="left"/>
      <w:pPr>
        <w:ind w:left="6480" w:hanging="360"/>
      </w:pPr>
      <w:rPr>
        <w:rFonts w:ascii="Wingdings" w:hAnsi="Wingdings"/>
      </w:rPr>
    </w:lvl>
  </w:abstractNum>
  <w:abstractNum w:abstractNumId="11" w15:restartNumberingAfterBreak="0">
    <w:nsid w:val="0000000E"/>
    <w:multiLevelType w:val="hybridMultilevel"/>
    <w:tmpl w:val="FFFFFFFF"/>
    <w:lvl w:ilvl="0" w:tplc="E876B3D0">
      <w:start w:val="1"/>
      <w:numFmt w:val="decimal"/>
      <w:lvlText w:val="%1."/>
      <w:lvlJc w:val="left"/>
      <w:pPr>
        <w:ind w:left="720" w:hanging="360"/>
      </w:pPr>
    </w:lvl>
    <w:lvl w:ilvl="1" w:tplc="AFA85316">
      <w:start w:val="1"/>
      <w:numFmt w:val="lowerLetter"/>
      <w:lvlText w:val="%2."/>
      <w:lvlJc w:val="left"/>
      <w:pPr>
        <w:ind w:left="1440" w:hanging="360"/>
      </w:pPr>
    </w:lvl>
    <w:lvl w:ilvl="2" w:tplc="C7F4906C">
      <w:start w:val="1"/>
      <w:numFmt w:val="lowerRoman"/>
      <w:lvlText w:val="%3."/>
      <w:lvlJc w:val="right"/>
      <w:pPr>
        <w:ind w:left="2160" w:hanging="360"/>
      </w:pPr>
    </w:lvl>
    <w:lvl w:ilvl="3" w:tplc="F52078C6">
      <w:start w:val="1"/>
      <w:numFmt w:val="decimal"/>
      <w:lvlText w:val="%4."/>
      <w:lvlJc w:val="left"/>
      <w:pPr>
        <w:ind w:left="2880" w:hanging="360"/>
      </w:pPr>
    </w:lvl>
    <w:lvl w:ilvl="4" w:tplc="B0285CC2">
      <w:start w:val="1"/>
      <w:numFmt w:val="lowerLetter"/>
      <w:lvlText w:val="%5."/>
      <w:lvlJc w:val="left"/>
      <w:pPr>
        <w:ind w:left="3600" w:hanging="360"/>
      </w:pPr>
    </w:lvl>
    <w:lvl w:ilvl="5" w:tplc="E6CCCDB6">
      <w:start w:val="1"/>
      <w:numFmt w:val="lowerRoman"/>
      <w:lvlText w:val="%6."/>
      <w:lvlJc w:val="right"/>
      <w:pPr>
        <w:ind w:left="4320" w:hanging="360"/>
      </w:pPr>
    </w:lvl>
    <w:lvl w:ilvl="6" w:tplc="40264C90">
      <w:start w:val="1"/>
      <w:numFmt w:val="decimal"/>
      <w:lvlText w:val="%7."/>
      <w:lvlJc w:val="left"/>
      <w:pPr>
        <w:ind w:left="5040" w:hanging="360"/>
      </w:pPr>
    </w:lvl>
    <w:lvl w:ilvl="7" w:tplc="C79E891C">
      <w:start w:val="1"/>
      <w:numFmt w:val="lowerLetter"/>
      <w:lvlText w:val="%8."/>
      <w:lvlJc w:val="left"/>
      <w:pPr>
        <w:ind w:left="5760" w:hanging="360"/>
      </w:pPr>
    </w:lvl>
    <w:lvl w:ilvl="8" w:tplc="794829C2">
      <w:start w:val="1"/>
      <w:numFmt w:val="lowerRoman"/>
      <w:lvlText w:val="%9."/>
      <w:lvlJc w:val="right"/>
      <w:pPr>
        <w:ind w:left="6480" w:hanging="360"/>
      </w:pPr>
    </w:lvl>
  </w:abstractNum>
  <w:abstractNum w:abstractNumId="12" w15:restartNumberingAfterBreak="0">
    <w:nsid w:val="0000000F"/>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3" w15:restartNumberingAfterBreak="0">
    <w:nsid w:val="00000010"/>
    <w:multiLevelType w:val="hybridMultilevel"/>
    <w:tmpl w:val="E9C000B4"/>
    <w:lvl w:ilvl="0" w:tplc="6FDE2826">
      <w:start w:val="1"/>
      <w:numFmt w:val="decimal"/>
      <w:lvlText w:val="%1."/>
      <w:lvlJc w:val="left"/>
      <w:pPr>
        <w:ind w:left="720" w:hanging="360"/>
      </w:pPr>
      <w:rPr>
        <w:b w:val="0"/>
      </w:rPr>
    </w:lvl>
    <w:lvl w:ilvl="1" w:tplc="0C0A3A06">
      <w:start w:val="1"/>
      <w:numFmt w:val="lowerLetter"/>
      <w:lvlText w:val="%2."/>
      <w:lvlJc w:val="left"/>
      <w:pPr>
        <w:ind w:left="1440" w:hanging="360"/>
      </w:pPr>
    </w:lvl>
    <w:lvl w:ilvl="2" w:tplc="5450D7B8">
      <w:start w:val="1"/>
      <w:numFmt w:val="lowerRoman"/>
      <w:lvlText w:val="%3."/>
      <w:lvlJc w:val="right"/>
      <w:pPr>
        <w:ind w:left="2160" w:hanging="360"/>
      </w:pPr>
    </w:lvl>
    <w:lvl w:ilvl="3" w:tplc="55E2516E">
      <w:start w:val="1"/>
      <w:numFmt w:val="decimal"/>
      <w:lvlText w:val="%4."/>
      <w:lvlJc w:val="left"/>
      <w:pPr>
        <w:ind w:left="2880" w:hanging="360"/>
      </w:pPr>
    </w:lvl>
    <w:lvl w:ilvl="4" w:tplc="75304C52">
      <w:start w:val="1"/>
      <w:numFmt w:val="lowerLetter"/>
      <w:lvlText w:val="%5."/>
      <w:lvlJc w:val="left"/>
      <w:pPr>
        <w:ind w:left="3600" w:hanging="360"/>
      </w:pPr>
    </w:lvl>
    <w:lvl w:ilvl="5" w:tplc="4B848082">
      <w:start w:val="1"/>
      <w:numFmt w:val="lowerRoman"/>
      <w:lvlText w:val="%6."/>
      <w:lvlJc w:val="right"/>
      <w:pPr>
        <w:ind w:left="4320" w:hanging="360"/>
      </w:pPr>
    </w:lvl>
    <w:lvl w:ilvl="6" w:tplc="6EEEFBA6">
      <w:start w:val="1"/>
      <w:numFmt w:val="decimal"/>
      <w:lvlText w:val="%7."/>
      <w:lvlJc w:val="left"/>
      <w:pPr>
        <w:ind w:left="5040" w:hanging="360"/>
      </w:pPr>
    </w:lvl>
    <w:lvl w:ilvl="7" w:tplc="B324F624">
      <w:start w:val="1"/>
      <w:numFmt w:val="lowerLetter"/>
      <w:lvlText w:val="%8."/>
      <w:lvlJc w:val="left"/>
      <w:pPr>
        <w:ind w:left="5760" w:hanging="360"/>
      </w:pPr>
    </w:lvl>
    <w:lvl w:ilvl="8" w:tplc="5A840866">
      <w:start w:val="1"/>
      <w:numFmt w:val="lowerRoman"/>
      <w:lvlText w:val="%9."/>
      <w:lvlJc w:val="right"/>
      <w:pPr>
        <w:ind w:left="6480" w:hanging="360"/>
      </w:pPr>
    </w:lvl>
  </w:abstractNum>
  <w:abstractNum w:abstractNumId="14" w15:restartNumberingAfterBreak="0">
    <w:nsid w:val="00000011"/>
    <w:multiLevelType w:val="hybridMultilevel"/>
    <w:tmpl w:val="FFFFFFFF"/>
    <w:lvl w:ilvl="0" w:tplc="6F408776">
      <w:start w:val="1"/>
      <w:numFmt w:val="decimal"/>
      <w:lvlText w:val="%1."/>
      <w:lvlJc w:val="left"/>
      <w:pPr>
        <w:ind w:left="720" w:hanging="360"/>
      </w:pPr>
    </w:lvl>
    <w:lvl w:ilvl="1" w:tplc="5F84A112">
      <w:start w:val="1"/>
      <w:numFmt w:val="lowerLetter"/>
      <w:lvlText w:val="%2."/>
      <w:lvlJc w:val="left"/>
      <w:pPr>
        <w:ind w:left="1440" w:hanging="360"/>
      </w:pPr>
    </w:lvl>
    <w:lvl w:ilvl="2" w:tplc="9FAC06D2">
      <w:start w:val="1"/>
      <w:numFmt w:val="lowerRoman"/>
      <w:lvlText w:val="%3."/>
      <w:lvlJc w:val="right"/>
      <w:pPr>
        <w:ind w:left="2160" w:hanging="360"/>
      </w:pPr>
    </w:lvl>
    <w:lvl w:ilvl="3" w:tplc="117E5B5A">
      <w:start w:val="1"/>
      <w:numFmt w:val="decimal"/>
      <w:lvlText w:val="%4."/>
      <w:lvlJc w:val="left"/>
      <w:pPr>
        <w:ind w:left="2880" w:hanging="360"/>
      </w:pPr>
    </w:lvl>
    <w:lvl w:ilvl="4" w:tplc="F30C9B44">
      <w:start w:val="1"/>
      <w:numFmt w:val="lowerLetter"/>
      <w:lvlText w:val="%5."/>
      <w:lvlJc w:val="left"/>
      <w:pPr>
        <w:ind w:left="3600" w:hanging="360"/>
      </w:pPr>
    </w:lvl>
    <w:lvl w:ilvl="5" w:tplc="0076E7C8">
      <w:start w:val="1"/>
      <w:numFmt w:val="lowerRoman"/>
      <w:lvlText w:val="%6."/>
      <w:lvlJc w:val="right"/>
      <w:pPr>
        <w:ind w:left="4320" w:hanging="360"/>
      </w:pPr>
    </w:lvl>
    <w:lvl w:ilvl="6" w:tplc="88187BAA">
      <w:start w:val="1"/>
      <w:numFmt w:val="decimal"/>
      <w:lvlText w:val="%7."/>
      <w:lvlJc w:val="left"/>
      <w:pPr>
        <w:ind w:left="5040" w:hanging="360"/>
      </w:pPr>
    </w:lvl>
    <w:lvl w:ilvl="7" w:tplc="B638FF8C">
      <w:start w:val="1"/>
      <w:numFmt w:val="lowerLetter"/>
      <w:lvlText w:val="%8."/>
      <w:lvlJc w:val="left"/>
      <w:pPr>
        <w:ind w:left="5760" w:hanging="360"/>
      </w:pPr>
    </w:lvl>
    <w:lvl w:ilvl="8" w:tplc="385C8352">
      <w:start w:val="1"/>
      <w:numFmt w:val="lowerRoman"/>
      <w:lvlText w:val="%9."/>
      <w:lvlJc w:val="right"/>
      <w:pPr>
        <w:ind w:left="6480" w:hanging="360"/>
      </w:pPr>
    </w:lvl>
  </w:abstractNum>
  <w:abstractNum w:abstractNumId="15" w15:restartNumberingAfterBreak="0">
    <w:nsid w:val="00000012"/>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6" w15:restartNumberingAfterBreak="0">
    <w:nsid w:val="00000013"/>
    <w:multiLevelType w:val="hybridMultilevel"/>
    <w:tmpl w:val="FFFFFFFF"/>
    <w:lvl w:ilvl="0" w:tplc="BB8C6222">
      <w:start w:val="1"/>
      <w:numFmt w:val="decimal"/>
      <w:lvlText w:val="%1."/>
      <w:lvlJc w:val="left"/>
      <w:pPr>
        <w:ind w:left="720" w:hanging="360"/>
      </w:pPr>
    </w:lvl>
    <w:lvl w:ilvl="1" w:tplc="50AAF692">
      <w:start w:val="1"/>
      <w:numFmt w:val="lowerLetter"/>
      <w:lvlText w:val="%2."/>
      <w:lvlJc w:val="left"/>
      <w:pPr>
        <w:ind w:left="1440" w:hanging="360"/>
      </w:pPr>
    </w:lvl>
    <w:lvl w:ilvl="2" w:tplc="C8085C08">
      <w:start w:val="1"/>
      <w:numFmt w:val="lowerRoman"/>
      <w:lvlText w:val="%3."/>
      <w:lvlJc w:val="right"/>
      <w:pPr>
        <w:ind w:left="2160" w:hanging="360"/>
      </w:pPr>
    </w:lvl>
    <w:lvl w:ilvl="3" w:tplc="0432670A">
      <w:start w:val="1"/>
      <w:numFmt w:val="decimal"/>
      <w:lvlText w:val="%4."/>
      <w:lvlJc w:val="left"/>
      <w:pPr>
        <w:ind w:left="2880" w:hanging="360"/>
      </w:pPr>
    </w:lvl>
    <w:lvl w:ilvl="4" w:tplc="5F2ECABE">
      <w:start w:val="1"/>
      <w:numFmt w:val="lowerLetter"/>
      <w:lvlText w:val="%5."/>
      <w:lvlJc w:val="left"/>
      <w:pPr>
        <w:ind w:left="3600" w:hanging="360"/>
      </w:pPr>
    </w:lvl>
    <w:lvl w:ilvl="5" w:tplc="6C24FCDE">
      <w:start w:val="1"/>
      <w:numFmt w:val="lowerRoman"/>
      <w:lvlText w:val="%6."/>
      <w:lvlJc w:val="right"/>
      <w:pPr>
        <w:ind w:left="4320" w:hanging="360"/>
      </w:pPr>
    </w:lvl>
    <w:lvl w:ilvl="6" w:tplc="607872FA">
      <w:start w:val="1"/>
      <w:numFmt w:val="decimal"/>
      <w:lvlText w:val="%7."/>
      <w:lvlJc w:val="left"/>
      <w:pPr>
        <w:ind w:left="5040" w:hanging="360"/>
      </w:pPr>
    </w:lvl>
    <w:lvl w:ilvl="7" w:tplc="6AE2ECEA">
      <w:start w:val="1"/>
      <w:numFmt w:val="lowerLetter"/>
      <w:lvlText w:val="%8."/>
      <w:lvlJc w:val="left"/>
      <w:pPr>
        <w:ind w:left="5760" w:hanging="360"/>
      </w:pPr>
    </w:lvl>
    <w:lvl w:ilvl="8" w:tplc="775EF49A">
      <w:start w:val="1"/>
      <w:numFmt w:val="lowerRoman"/>
      <w:lvlText w:val="%9."/>
      <w:lvlJc w:val="right"/>
      <w:pPr>
        <w:ind w:left="6480" w:hanging="360"/>
      </w:pPr>
    </w:lvl>
  </w:abstractNum>
  <w:abstractNum w:abstractNumId="17" w15:restartNumberingAfterBreak="0">
    <w:nsid w:val="0000001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8" w15:restartNumberingAfterBreak="0">
    <w:nsid w:val="00000015"/>
    <w:multiLevelType w:val="hybridMultilevel"/>
    <w:tmpl w:val="8A4291A2"/>
    <w:lvl w:ilvl="0" w:tplc="7E02936A">
      <w:start w:val="1"/>
      <w:numFmt w:val="decimal"/>
      <w:lvlText w:val="%1."/>
      <w:lvlJc w:val="left"/>
      <w:pPr>
        <w:ind w:left="720" w:hanging="360"/>
      </w:pPr>
      <w:rPr>
        <w:b w:val="0"/>
      </w:rPr>
    </w:lvl>
    <w:lvl w:ilvl="1" w:tplc="6012EF40">
      <w:start w:val="1"/>
      <w:numFmt w:val="lowerLetter"/>
      <w:lvlText w:val="%2."/>
      <w:lvlJc w:val="left"/>
      <w:pPr>
        <w:ind w:left="1440" w:hanging="360"/>
      </w:pPr>
    </w:lvl>
    <w:lvl w:ilvl="2" w:tplc="0FA44F20">
      <w:start w:val="1"/>
      <w:numFmt w:val="lowerRoman"/>
      <w:lvlText w:val="%3."/>
      <w:lvlJc w:val="right"/>
      <w:pPr>
        <w:ind w:left="2160" w:hanging="360"/>
      </w:pPr>
    </w:lvl>
    <w:lvl w:ilvl="3" w:tplc="02FE15A6">
      <w:start w:val="1"/>
      <w:numFmt w:val="decimal"/>
      <w:lvlText w:val="%4."/>
      <w:lvlJc w:val="left"/>
      <w:pPr>
        <w:ind w:left="2880" w:hanging="360"/>
      </w:pPr>
    </w:lvl>
    <w:lvl w:ilvl="4" w:tplc="C9AC79C4">
      <w:start w:val="1"/>
      <w:numFmt w:val="lowerLetter"/>
      <w:lvlText w:val="%5."/>
      <w:lvlJc w:val="left"/>
      <w:pPr>
        <w:ind w:left="3600" w:hanging="360"/>
      </w:pPr>
    </w:lvl>
    <w:lvl w:ilvl="5" w:tplc="F9B41278">
      <w:start w:val="1"/>
      <w:numFmt w:val="lowerRoman"/>
      <w:lvlText w:val="%6."/>
      <w:lvlJc w:val="right"/>
      <w:pPr>
        <w:ind w:left="4320" w:hanging="360"/>
      </w:pPr>
    </w:lvl>
    <w:lvl w:ilvl="6" w:tplc="D27209C2">
      <w:start w:val="1"/>
      <w:numFmt w:val="decimal"/>
      <w:lvlText w:val="%7."/>
      <w:lvlJc w:val="left"/>
      <w:pPr>
        <w:ind w:left="5040" w:hanging="360"/>
      </w:pPr>
    </w:lvl>
    <w:lvl w:ilvl="7" w:tplc="BF686AEA">
      <w:start w:val="1"/>
      <w:numFmt w:val="lowerLetter"/>
      <w:lvlText w:val="%8."/>
      <w:lvlJc w:val="left"/>
      <w:pPr>
        <w:ind w:left="5760" w:hanging="360"/>
      </w:pPr>
    </w:lvl>
    <w:lvl w:ilvl="8" w:tplc="31C4A266">
      <w:start w:val="1"/>
      <w:numFmt w:val="lowerRoman"/>
      <w:lvlText w:val="%9."/>
      <w:lvlJc w:val="right"/>
      <w:pPr>
        <w:ind w:left="6480" w:hanging="360"/>
      </w:pPr>
    </w:lvl>
  </w:abstractNum>
  <w:abstractNum w:abstractNumId="19" w15:restartNumberingAfterBreak="0">
    <w:nsid w:val="00000016"/>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0" w15:restartNumberingAfterBreak="0">
    <w:nsid w:val="00000017"/>
    <w:multiLevelType w:val="hybridMultilevel"/>
    <w:tmpl w:val="FFFFFFFF"/>
    <w:lvl w:ilvl="0" w:tplc="7A84A1CA">
      <w:start w:val="1"/>
      <w:numFmt w:val="bullet"/>
      <w:lvlText w:val=""/>
      <w:lvlJc w:val="left"/>
      <w:pPr>
        <w:ind w:left="720" w:hanging="360"/>
      </w:pPr>
      <w:rPr>
        <w:rFonts w:ascii="Symbol" w:hAnsi="Symbol"/>
      </w:rPr>
    </w:lvl>
    <w:lvl w:ilvl="1" w:tplc="737E2A44">
      <w:start w:val="1"/>
      <w:numFmt w:val="bullet"/>
      <w:lvlText w:val="o"/>
      <w:lvlJc w:val="left"/>
      <w:pPr>
        <w:ind w:left="1440" w:hanging="360"/>
      </w:pPr>
      <w:rPr>
        <w:rFonts w:ascii="Courier New" w:hAnsi="Courier New" w:cs="Courier New"/>
      </w:rPr>
    </w:lvl>
    <w:lvl w:ilvl="2" w:tplc="BBA43238">
      <w:start w:val="1"/>
      <w:numFmt w:val="bullet"/>
      <w:lvlText w:val=""/>
      <w:lvlJc w:val="left"/>
      <w:pPr>
        <w:ind w:left="2160" w:hanging="360"/>
      </w:pPr>
      <w:rPr>
        <w:rFonts w:ascii="Wingdings" w:hAnsi="Wingdings"/>
      </w:rPr>
    </w:lvl>
    <w:lvl w:ilvl="3" w:tplc="E184399C">
      <w:start w:val="1"/>
      <w:numFmt w:val="bullet"/>
      <w:lvlText w:val=""/>
      <w:lvlJc w:val="left"/>
      <w:pPr>
        <w:ind w:left="2880" w:hanging="360"/>
      </w:pPr>
      <w:rPr>
        <w:rFonts w:ascii="Symbol" w:hAnsi="Symbol"/>
      </w:rPr>
    </w:lvl>
    <w:lvl w:ilvl="4" w:tplc="95988262">
      <w:start w:val="1"/>
      <w:numFmt w:val="bullet"/>
      <w:lvlText w:val="o"/>
      <w:lvlJc w:val="left"/>
      <w:pPr>
        <w:ind w:left="3600" w:hanging="360"/>
      </w:pPr>
      <w:rPr>
        <w:rFonts w:ascii="Courier New" w:hAnsi="Courier New" w:cs="Courier New"/>
      </w:rPr>
    </w:lvl>
    <w:lvl w:ilvl="5" w:tplc="54082784">
      <w:start w:val="1"/>
      <w:numFmt w:val="bullet"/>
      <w:lvlText w:val=""/>
      <w:lvlJc w:val="left"/>
      <w:pPr>
        <w:ind w:left="4320" w:hanging="360"/>
      </w:pPr>
      <w:rPr>
        <w:rFonts w:ascii="Wingdings" w:hAnsi="Wingdings"/>
      </w:rPr>
    </w:lvl>
    <w:lvl w:ilvl="6" w:tplc="558C7278">
      <w:start w:val="1"/>
      <w:numFmt w:val="bullet"/>
      <w:lvlText w:val=""/>
      <w:lvlJc w:val="left"/>
      <w:pPr>
        <w:ind w:left="5040" w:hanging="360"/>
      </w:pPr>
      <w:rPr>
        <w:rFonts w:ascii="Symbol" w:hAnsi="Symbol"/>
      </w:rPr>
    </w:lvl>
    <w:lvl w:ilvl="7" w:tplc="CD70F642">
      <w:start w:val="1"/>
      <w:numFmt w:val="bullet"/>
      <w:lvlText w:val="o"/>
      <w:lvlJc w:val="left"/>
      <w:pPr>
        <w:ind w:left="5760" w:hanging="360"/>
      </w:pPr>
      <w:rPr>
        <w:rFonts w:ascii="Courier New" w:hAnsi="Courier New" w:cs="Courier New"/>
      </w:rPr>
    </w:lvl>
    <w:lvl w:ilvl="8" w:tplc="0670363E">
      <w:start w:val="1"/>
      <w:numFmt w:val="bullet"/>
      <w:lvlText w:val=""/>
      <w:lvlJc w:val="left"/>
      <w:pPr>
        <w:ind w:left="6480" w:hanging="360"/>
      </w:pPr>
      <w:rPr>
        <w:rFonts w:ascii="Wingdings" w:hAnsi="Wingdings"/>
      </w:rPr>
    </w:lvl>
  </w:abstractNum>
  <w:abstractNum w:abstractNumId="21" w15:restartNumberingAfterBreak="0">
    <w:nsid w:val="00000018"/>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2" w15:restartNumberingAfterBreak="0">
    <w:nsid w:val="0000001A"/>
    <w:multiLevelType w:val="hybridMultilevel"/>
    <w:tmpl w:val="FFFFFFFF"/>
    <w:lvl w:ilvl="0" w:tplc="C85E3AB0">
      <w:start w:val="1"/>
      <w:numFmt w:val="decimal"/>
      <w:lvlText w:val="%1."/>
      <w:lvlJc w:val="left"/>
      <w:pPr>
        <w:ind w:left="720" w:hanging="360"/>
      </w:pPr>
    </w:lvl>
    <w:lvl w:ilvl="1" w:tplc="D6CE3B6C">
      <w:start w:val="1"/>
      <w:numFmt w:val="lowerLetter"/>
      <w:lvlText w:val="%2."/>
      <w:lvlJc w:val="left"/>
      <w:pPr>
        <w:ind w:left="1440" w:hanging="360"/>
      </w:pPr>
    </w:lvl>
    <w:lvl w:ilvl="2" w:tplc="1D8E3704">
      <w:start w:val="1"/>
      <w:numFmt w:val="lowerRoman"/>
      <w:lvlText w:val="%3."/>
      <w:lvlJc w:val="right"/>
      <w:pPr>
        <w:ind w:left="2160" w:hanging="360"/>
      </w:pPr>
    </w:lvl>
    <w:lvl w:ilvl="3" w:tplc="F0B86238">
      <w:start w:val="1"/>
      <w:numFmt w:val="decimal"/>
      <w:lvlText w:val="%4."/>
      <w:lvlJc w:val="left"/>
      <w:pPr>
        <w:ind w:left="2880" w:hanging="360"/>
      </w:pPr>
    </w:lvl>
    <w:lvl w:ilvl="4" w:tplc="5B600DA4">
      <w:start w:val="1"/>
      <w:numFmt w:val="lowerLetter"/>
      <w:lvlText w:val="%5."/>
      <w:lvlJc w:val="left"/>
      <w:pPr>
        <w:ind w:left="3600" w:hanging="360"/>
      </w:pPr>
    </w:lvl>
    <w:lvl w:ilvl="5" w:tplc="91586228">
      <w:start w:val="1"/>
      <w:numFmt w:val="lowerRoman"/>
      <w:lvlText w:val="%6."/>
      <w:lvlJc w:val="right"/>
      <w:pPr>
        <w:ind w:left="4320" w:hanging="360"/>
      </w:pPr>
    </w:lvl>
    <w:lvl w:ilvl="6" w:tplc="EC96E486">
      <w:start w:val="1"/>
      <w:numFmt w:val="decimal"/>
      <w:lvlText w:val="%7."/>
      <w:lvlJc w:val="left"/>
      <w:pPr>
        <w:ind w:left="5040" w:hanging="360"/>
      </w:pPr>
    </w:lvl>
    <w:lvl w:ilvl="7" w:tplc="8DEE650C">
      <w:start w:val="1"/>
      <w:numFmt w:val="lowerLetter"/>
      <w:lvlText w:val="%8."/>
      <w:lvlJc w:val="left"/>
      <w:pPr>
        <w:ind w:left="5760" w:hanging="360"/>
      </w:pPr>
    </w:lvl>
    <w:lvl w:ilvl="8" w:tplc="E7987806">
      <w:start w:val="1"/>
      <w:numFmt w:val="lowerRoman"/>
      <w:lvlText w:val="%9."/>
      <w:lvlJc w:val="right"/>
      <w:pPr>
        <w:ind w:left="6480" w:hanging="360"/>
      </w:pPr>
    </w:lvl>
  </w:abstractNum>
  <w:abstractNum w:abstractNumId="23" w15:restartNumberingAfterBreak="0">
    <w:nsid w:val="0000001B"/>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4" w15:restartNumberingAfterBreak="0">
    <w:nsid w:val="0000001C"/>
    <w:multiLevelType w:val="hybridMultilevel"/>
    <w:tmpl w:val="FFFFFFFF"/>
    <w:lvl w:ilvl="0" w:tplc="43162E7C">
      <w:start w:val="1"/>
      <w:numFmt w:val="decimal"/>
      <w:lvlText w:val="%1."/>
      <w:lvlJc w:val="left"/>
      <w:pPr>
        <w:ind w:left="720" w:hanging="360"/>
      </w:pPr>
    </w:lvl>
    <w:lvl w:ilvl="1" w:tplc="A082336A">
      <w:start w:val="1"/>
      <w:numFmt w:val="lowerLetter"/>
      <w:lvlText w:val="%2."/>
      <w:lvlJc w:val="left"/>
      <w:pPr>
        <w:ind w:left="1440" w:hanging="360"/>
      </w:pPr>
    </w:lvl>
    <w:lvl w:ilvl="2" w:tplc="BD3AF5D6">
      <w:start w:val="1"/>
      <w:numFmt w:val="lowerRoman"/>
      <w:lvlText w:val="%3."/>
      <w:lvlJc w:val="right"/>
      <w:pPr>
        <w:ind w:left="2160" w:hanging="360"/>
      </w:pPr>
    </w:lvl>
    <w:lvl w:ilvl="3" w:tplc="DEA06566">
      <w:start w:val="1"/>
      <w:numFmt w:val="decimal"/>
      <w:lvlText w:val="%4."/>
      <w:lvlJc w:val="left"/>
      <w:pPr>
        <w:ind w:left="2880" w:hanging="360"/>
      </w:pPr>
    </w:lvl>
    <w:lvl w:ilvl="4" w:tplc="8EEEE144">
      <w:start w:val="1"/>
      <w:numFmt w:val="lowerLetter"/>
      <w:lvlText w:val="%5."/>
      <w:lvlJc w:val="left"/>
      <w:pPr>
        <w:ind w:left="3600" w:hanging="360"/>
      </w:pPr>
    </w:lvl>
    <w:lvl w:ilvl="5" w:tplc="7D0C986E">
      <w:start w:val="1"/>
      <w:numFmt w:val="lowerRoman"/>
      <w:lvlText w:val="%6."/>
      <w:lvlJc w:val="right"/>
      <w:pPr>
        <w:ind w:left="4320" w:hanging="360"/>
      </w:pPr>
    </w:lvl>
    <w:lvl w:ilvl="6" w:tplc="4E545E52">
      <w:start w:val="1"/>
      <w:numFmt w:val="decimal"/>
      <w:lvlText w:val="%7."/>
      <w:lvlJc w:val="left"/>
      <w:pPr>
        <w:ind w:left="5040" w:hanging="360"/>
      </w:pPr>
    </w:lvl>
    <w:lvl w:ilvl="7" w:tplc="DD30153E">
      <w:start w:val="1"/>
      <w:numFmt w:val="lowerLetter"/>
      <w:lvlText w:val="%8."/>
      <w:lvlJc w:val="left"/>
      <w:pPr>
        <w:ind w:left="5760" w:hanging="360"/>
      </w:pPr>
    </w:lvl>
    <w:lvl w:ilvl="8" w:tplc="3E98B3CA">
      <w:start w:val="1"/>
      <w:numFmt w:val="lowerRoman"/>
      <w:lvlText w:val="%9."/>
      <w:lvlJc w:val="right"/>
      <w:pPr>
        <w:ind w:left="6480" w:hanging="360"/>
      </w:pPr>
    </w:lvl>
  </w:abstractNum>
  <w:abstractNum w:abstractNumId="25" w15:restartNumberingAfterBreak="0">
    <w:nsid w:val="0000001D"/>
    <w:multiLevelType w:val="hybridMultilevel"/>
    <w:tmpl w:val="FFFFFFFF"/>
    <w:lvl w:ilvl="0" w:tplc="FB00E5FA">
      <w:start w:val="1"/>
      <w:numFmt w:val="decimal"/>
      <w:lvlText w:val="%1."/>
      <w:lvlJc w:val="left"/>
      <w:pPr>
        <w:ind w:left="720" w:hanging="360"/>
      </w:pPr>
    </w:lvl>
    <w:lvl w:ilvl="1" w:tplc="3FA8813E">
      <w:start w:val="1"/>
      <w:numFmt w:val="lowerLetter"/>
      <w:lvlText w:val="%2."/>
      <w:lvlJc w:val="left"/>
      <w:pPr>
        <w:ind w:left="1440" w:hanging="360"/>
      </w:pPr>
    </w:lvl>
    <w:lvl w:ilvl="2" w:tplc="8A460D5E">
      <w:start w:val="1"/>
      <w:numFmt w:val="lowerRoman"/>
      <w:lvlText w:val="%3."/>
      <w:lvlJc w:val="right"/>
      <w:pPr>
        <w:ind w:left="2160" w:hanging="360"/>
      </w:pPr>
    </w:lvl>
    <w:lvl w:ilvl="3" w:tplc="4BB60EC8">
      <w:start w:val="1"/>
      <w:numFmt w:val="decimal"/>
      <w:lvlText w:val="%4."/>
      <w:lvlJc w:val="left"/>
      <w:pPr>
        <w:ind w:left="2880" w:hanging="360"/>
      </w:pPr>
    </w:lvl>
    <w:lvl w:ilvl="4" w:tplc="6016C226">
      <w:start w:val="1"/>
      <w:numFmt w:val="lowerLetter"/>
      <w:lvlText w:val="%5."/>
      <w:lvlJc w:val="left"/>
      <w:pPr>
        <w:ind w:left="3600" w:hanging="360"/>
      </w:pPr>
    </w:lvl>
    <w:lvl w:ilvl="5" w:tplc="B21A0E26">
      <w:start w:val="1"/>
      <w:numFmt w:val="lowerRoman"/>
      <w:lvlText w:val="%6."/>
      <w:lvlJc w:val="right"/>
      <w:pPr>
        <w:ind w:left="4320" w:hanging="360"/>
      </w:pPr>
    </w:lvl>
    <w:lvl w:ilvl="6" w:tplc="253CF5B8">
      <w:start w:val="1"/>
      <w:numFmt w:val="decimal"/>
      <w:lvlText w:val="%7."/>
      <w:lvlJc w:val="left"/>
      <w:pPr>
        <w:ind w:left="5040" w:hanging="360"/>
      </w:pPr>
    </w:lvl>
    <w:lvl w:ilvl="7" w:tplc="50E84FD4">
      <w:start w:val="1"/>
      <w:numFmt w:val="lowerLetter"/>
      <w:lvlText w:val="%8."/>
      <w:lvlJc w:val="left"/>
      <w:pPr>
        <w:ind w:left="5760" w:hanging="360"/>
      </w:pPr>
    </w:lvl>
    <w:lvl w:ilvl="8" w:tplc="EFD2E23C">
      <w:start w:val="1"/>
      <w:numFmt w:val="lowerRoman"/>
      <w:lvlText w:val="%9."/>
      <w:lvlJc w:val="right"/>
      <w:pPr>
        <w:ind w:left="6480" w:hanging="360"/>
      </w:pPr>
    </w:lvl>
  </w:abstractNum>
  <w:abstractNum w:abstractNumId="26" w15:restartNumberingAfterBreak="0">
    <w:nsid w:val="0000001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0000020"/>
    <w:multiLevelType w:val="hybridMultilevel"/>
    <w:tmpl w:val="FFFFFFFF"/>
    <w:lvl w:ilvl="0" w:tplc="5106DEBC">
      <w:start w:val="1"/>
      <w:numFmt w:val="decimal"/>
      <w:lvlText w:val="%1."/>
      <w:lvlJc w:val="left"/>
      <w:pPr>
        <w:ind w:left="720" w:hanging="360"/>
      </w:pPr>
    </w:lvl>
    <w:lvl w:ilvl="1" w:tplc="5D76E876">
      <w:start w:val="1"/>
      <w:numFmt w:val="lowerLetter"/>
      <w:lvlText w:val="%2."/>
      <w:lvlJc w:val="left"/>
      <w:pPr>
        <w:ind w:left="1440" w:hanging="360"/>
      </w:pPr>
    </w:lvl>
    <w:lvl w:ilvl="2" w:tplc="8F960C80">
      <w:start w:val="1"/>
      <w:numFmt w:val="lowerRoman"/>
      <w:lvlText w:val="%3."/>
      <w:lvlJc w:val="right"/>
      <w:pPr>
        <w:ind w:left="2160" w:hanging="360"/>
      </w:pPr>
    </w:lvl>
    <w:lvl w:ilvl="3" w:tplc="CB4E2862">
      <w:start w:val="1"/>
      <w:numFmt w:val="decimal"/>
      <w:lvlText w:val="%4."/>
      <w:lvlJc w:val="left"/>
      <w:pPr>
        <w:ind w:left="2880" w:hanging="360"/>
      </w:pPr>
    </w:lvl>
    <w:lvl w:ilvl="4" w:tplc="A1C201C0">
      <w:start w:val="1"/>
      <w:numFmt w:val="lowerLetter"/>
      <w:lvlText w:val="%5."/>
      <w:lvlJc w:val="left"/>
      <w:pPr>
        <w:ind w:left="3600" w:hanging="360"/>
      </w:pPr>
    </w:lvl>
    <w:lvl w:ilvl="5" w:tplc="71F8B4AE">
      <w:start w:val="1"/>
      <w:numFmt w:val="lowerRoman"/>
      <w:lvlText w:val="%6."/>
      <w:lvlJc w:val="right"/>
      <w:pPr>
        <w:ind w:left="4320" w:hanging="360"/>
      </w:pPr>
    </w:lvl>
    <w:lvl w:ilvl="6" w:tplc="FE3A8B8C">
      <w:start w:val="1"/>
      <w:numFmt w:val="decimal"/>
      <w:lvlText w:val="%7."/>
      <w:lvlJc w:val="left"/>
      <w:pPr>
        <w:ind w:left="5040" w:hanging="360"/>
      </w:pPr>
    </w:lvl>
    <w:lvl w:ilvl="7" w:tplc="04D6C012">
      <w:start w:val="1"/>
      <w:numFmt w:val="lowerLetter"/>
      <w:lvlText w:val="%8."/>
      <w:lvlJc w:val="left"/>
      <w:pPr>
        <w:ind w:left="5760" w:hanging="360"/>
      </w:pPr>
    </w:lvl>
    <w:lvl w:ilvl="8" w:tplc="E65C0730">
      <w:start w:val="1"/>
      <w:numFmt w:val="lowerRoman"/>
      <w:lvlText w:val="%9."/>
      <w:lvlJc w:val="right"/>
      <w:pPr>
        <w:ind w:left="6480" w:hanging="360"/>
      </w:pPr>
    </w:lvl>
  </w:abstractNum>
  <w:abstractNum w:abstractNumId="28" w15:restartNumberingAfterBreak="0">
    <w:nsid w:val="00000023"/>
    <w:multiLevelType w:val="hybridMultilevel"/>
    <w:tmpl w:val="FFFFFFFF"/>
    <w:lvl w:ilvl="0" w:tplc="77707F32">
      <w:start w:val="1"/>
      <w:numFmt w:val="decimal"/>
      <w:lvlText w:val="%1."/>
      <w:lvlJc w:val="left"/>
      <w:pPr>
        <w:ind w:left="720" w:hanging="360"/>
      </w:pPr>
    </w:lvl>
    <w:lvl w:ilvl="1" w:tplc="3FFCF0F4">
      <w:start w:val="1"/>
      <w:numFmt w:val="lowerLetter"/>
      <w:lvlText w:val="%2."/>
      <w:lvlJc w:val="left"/>
      <w:pPr>
        <w:ind w:left="1440" w:hanging="360"/>
      </w:pPr>
    </w:lvl>
    <w:lvl w:ilvl="2" w:tplc="59B039B0">
      <w:start w:val="1"/>
      <w:numFmt w:val="lowerRoman"/>
      <w:lvlText w:val="%3."/>
      <w:lvlJc w:val="right"/>
      <w:pPr>
        <w:ind w:left="2160" w:hanging="360"/>
      </w:pPr>
    </w:lvl>
    <w:lvl w:ilvl="3" w:tplc="5D5610DC">
      <w:start w:val="1"/>
      <w:numFmt w:val="decimal"/>
      <w:lvlText w:val="%4."/>
      <w:lvlJc w:val="left"/>
      <w:pPr>
        <w:ind w:left="2880" w:hanging="360"/>
      </w:pPr>
    </w:lvl>
    <w:lvl w:ilvl="4" w:tplc="43DCE248">
      <w:start w:val="1"/>
      <w:numFmt w:val="lowerLetter"/>
      <w:lvlText w:val="%5."/>
      <w:lvlJc w:val="left"/>
      <w:pPr>
        <w:ind w:left="3600" w:hanging="360"/>
      </w:pPr>
    </w:lvl>
    <w:lvl w:ilvl="5" w:tplc="77AEC214">
      <w:start w:val="1"/>
      <w:numFmt w:val="lowerRoman"/>
      <w:lvlText w:val="%6."/>
      <w:lvlJc w:val="right"/>
      <w:pPr>
        <w:ind w:left="4320" w:hanging="360"/>
      </w:pPr>
    </w:lvl>
    <w:lvl w:ilvl="6" w:tplc="F42CD958">
      <w:start w:val="1"/>
      <w:numFmt w:val="decimal"/>
      <w:lvlText w:val="%7."/>
      <w:lvlJc w:val="left"/>
      <w:pPr>
        <w:ind w:left="5040" w:hanging="360"/>
      </w:pPr>
    </w:lvl>
    <w:lvl w:ilvl="7" w:tplc="8D7A0662">
      <w:start w:val="1"/>
      <w:numFmt w:val="lowerLetter"/>
      <w:lvlText w:val="%8."/>
      <w:lvlJc w:val="left"/>
      <w:pPr>
        <w:ind w:left="5760" w:hanging="360"/>
      </w:pPr>
    </w:lvl>
    <w:lvl w:ilvl="8" w:tplc="29D2A514">
      <w:start w:val="1"/>
      <w:numFmt w:val="lowerRoman"/>
      <w:lvlText w:val="%9."/>
      <w:lvlJc w:val="right"/>
      <w:pPr>
        <w:ind w:left="6480" w:hanging="360"/>
      </w:pPr>
    </w:lvl>
  </w:abstractNum>
  <w:abstractNum w:abstractNumId="29" w15:restartNumberingAfterBreak="0">
    <w:nsid w:val="00000024"/>
    <w:multiLevelType w:val="hybridMultilevel"/>
    <w:tmpl w:val="FFFFFFFF"/>
    <w:lvl w:ilvl="0" w:tplc="4A46D366">
      <w:start w:val="1"/>
      <w:numFmt w:val="decimal"/>
      <w:lvlText w:val="%1."/>
      <w:lvlJc w:val="left"/>
      <w:pPr>
        <w:ind w:left="720" w:hanging="360"/>
      </w:pPr>
    </w:lvl>
    <w:lvl w:ilvl="1" w:tplc="7D4C28BC">
      <w:start w:val="1"/>
      <w:numFmt w:val="lowerLetter"/>
      <w:lvlText w:val="%2."/>
      <w:lvlJc w:val="left"/>
      <w:pPr>
        <w:ind w:left="1440" w:hanging="360"/>
      </w:pPr>
    </w:lvl>
    <w:lvl w:ilvl="2" w:tplc="1AC8E25C">
      <w:start w:val="1"/>
      <w:numFmt w:val="lowerRoman"/>
      <w:lvlText w:val="%3."/>
      <w:lvlJc w:val="right"/>
      <w:pPr>
        <w:ind w:left="2160" w:hanging="360"/>
      </w:pPr>
    </w:lvl>
    <w:lvl w:ilvl="3" w:tplc="86B0B526">
      <w:start w:val="1"/>
      <w:numFmt w:val="decimal"/>
      <w:lvlText w:val="%4."/>
      <w:lvlJc w:val="left"/>
      <w:pPr>
        <w:ind w:left="2880" w:hanging="360"/>
      </w:pPr>
    </w:lvl>
    <w:lvl w:ilvl="4" w:tplc="EAFC551C">
      <w:start w:val="1"/>
      <w:numFmt w:val="lowerLetter"/>
      <w:lvlText w:val="%5."/>
      <w:lvlJc w:val="left"/>
      <w:pPr>
        <w:ind w:left="3600" w:hanging="360"/>
      </w:pPr>
    </w:lvl>
    <w:lvl w:ilvl="5" w:tplc="83583194">
      <w:start w:val="1"/>
      <w:numFmt w:val="lowerRoman"/>
      <w:lvlText w:val="%6."/>
      <w:lvlJc w:val="right"/>
      <w:pPr>
        <w:ind w:left="4320" w:hanging="360"/>
      </w:pPr>
    </w:lvl>
    <w:lvl w:ilvl="6" w:tplc="4C5E0B22">
      <w:start w:val="1"/>
      <w:numFmt w:val="decimal"/>
      <w:lvlText w:val="%7."/>
      <w:lvlJc w:val="left"/>
      <w:pPr>
        <w:ind w:left="5040" w:hanging="360"/>
      </w:pPr>
    </w:lvl>
    <w:lvl w:ilvl="7" w:tplc="665A15D8">
      <w:start w:val="1"/>
      <w:numFmt w:val="lowerLetter"/>
      <w:lvlText w:val="%8."/>
      <w:lvlJc w:val="left"/>
      <w:pPr>
        <w:ind w:left="5760" w:hanging="360"/>
      </w:pPr>
    </w:lvl>
    <w:lvl w:ilvl="8" w:tplc="6B783DFC">
      <w:start w:val="1"/>
      <w:numFmt w:val="lowerRoman"/>
      <w:lvlText w:val="%9."/>
      <w:lvlJc w:val="right"/>
      <w:pPr>
        <w:ind w:left="6480" w:hanging="360"/>
      </w:pPr>
    </w:lvl>
  </w:abstractNum>
  <w:abstractNum w:abstractNumId="30" w15:restartNumberingAfterBreak="0">
    <w:nsid w:val="00000025"/>
    <w:multiLevelType w:val="hybridMultilevel"/>
    <w:tmpl w:val="FFFFFFFF"/>
    <w:lvl w:ilvl="0" w:tplc="1C6CCBF8">
      <w:start w:val="1"/>
      <w:numFmt w:val="decimal"/>
      <w:lvlText w:val="%1."/>
      <w:lvlJc w:val="left"/>
      <w:pPr>
        <w:ind w:left="1740" w:hanging="360"/>
      </w:pPr>
    </w:lvl>
    <w:lvl w:ilvl="1" w:tplc="636474E8">
      <w:start w:val="1"/>
      <w:numFmt w:val="lowerLetter"/>
      <w:lvlText w:val="%2."/>
      <w:lvlJc w:val="left"/>
      <w:pPr>
        <w:ind w:left="2460" w:hanging="360"/>
      </w:pPr>
    </w:lvl>
    <w:lvl w:ilvl="2" w:tplc="5DD05852">
      <w:start w:val="1"/>
      <w:numFmt w:val="lowerRoman"/>
      <w:lvlText w:val="%3."/>
      <w:lvlJc w:val="right"/>
      <w:pPr>
        <w:ind w:left="3180" w:hanging="180"/>
      </w:pPr>
    </w:lvl>
    <w:lvl w:ilvl="3" w:tplc="CCA4319A">
      <w:start w:val="1"/>
      <w:numFmt w:val="decimal"/>
      <w:lvlText w:val="%4."/>
      <w:lvlJc w:val="left"/>
      <w:pPr>
        <w:ind w:left="3900" w:hanging="360"/>
      </w:pPr>
    </w:lvl>
    <w:lvl w:ilvl="4" w:tplc="5E9A98C2">
      <w:start w:val="1"/>
      <w:numFmt w:val="lowerLetter"/>
      <w:lvlText w:val="%5."/>
      <w:lvlJc w:val="left"/>
      <w:pPr>
        <w:ind w:left="4620" w:hanging="360"/>
      </w:pPr>
    </w:lvl>
    <w:lvl w:ilvl="5" w:tplc="B4D00136">
      <w:start w:val="1"/>
      <w:numFmt w:val="lowerRoman"/>
      <w:lvlText w:val="%6."/>
      <w:lvlJc w:val="right"/>
      <w:pPr>
        <w:ind w:left="5340" w:hanging="180"/>
      </w:pPr>
    </w:lvl>
    <w:lvl w:ilvl="6" w:tplc="C8E820C4">
      <w:start w:val="1"/>
      <w:numFmt w:val="decimal"/>
      <w:lvlText w:val="%7."/>
      <w:lvlJc w:val="left"/>
      <w:pPr>
        <w:ind w:left="6060" w:hanging="360"/>
      </w:pPr>
    </w:lvl>
    <w:lvl w:ilvl="7" w:tplc="53E84B0A">
      <w:start w:val="1"/>
      <w:numFmt w:val="lowerLetter"/>
      <w:lvlText w:val="%8."/>
      <w:lvlJc w:val="left"/>
      <w:pPr>
        <w:ind w:left="6780" w:hanging="360"/>
      </w:pPr>
    </w:lvl>
    <w:lvl w:ilvl="8" w:tplc="176ABC88">
      <w:start w:val="1"/>
      <w:numFmt w:val="lowerRoman"/>
      <w:lvlText w:val="%9."/>
      <w:lvlJc w:val="right"/>
      <w:pPr>
        <w:ind w:left="7500" w:hanging="180"/>
      </w:pPr>
    </w:lvl>
  </w:abstractNum>
  <w:abstractNum w:abstractNumId="31" w15:restartNumberingAfterBreak="0">
    <w:nsid w:val="00000026"/>
    <w:multiLevelType w:val="hybridMultilevel"/>
    <w:tmpl w:val="FFFFFFFF"/>
    <w:lvl w:ilvl="0" w:tplc="0F2C87A6">
      <w:start w:val="1"/>
      <w:numFmt w:val="decimal"/>
      <w:lvlText w:val="%1."/>
      <w:lvlJc w:val="left"/>
      <w:pPr>
        <w:ind w:left="720" w:hanging="360"/>
      </w:pPr>
    </w:lvl>
    <w:lvl w:ilvl="1" w:tplc="638A3FC4">
      <w:start w:val="1"/>
      <w:numFmt w:val="lowerLetter"/>
      <w:lvlText w:val="%2."/>
      <w:lvlJc w:val="left"/>
      <w:pPr>
        <w:ind w:left="1440" w:hanging="360"/>
      </w:pPr>
    </w:lvl>
    <w:lvl w:ilvl="2" w:tplc="8F647AA4">
      <w:start w:val="1"/>
      <w:numFmt w:val="lowerRoman"/>
      <w:lvlText w:val="%3."/>
      <w:lvlJc w:val="right"/>
      <w:pPr>
        <w:ind w:left="2160" w:hanging="360"/>
      </w:pPr>
    </w:lvl>
    <w:lvl w:ilvl="3" w:tplc="4BFECFCA">
      <w:start w:val="1"/>
      <w:numFmt w:val="decimal"/>
      <w:lvlText w:val="%4."/>
      <w:lvlJc w:val="left"/>
      <w:pPr>
        <w:ind w:left="2880" w:hanging="360"/>
      </w:pPr>
    </w:lvl>
    <w:lvl w:ilvl="4" w:tplc="18A4BAC8">
      <w:start w:val="1"/>
      <w:numFmt w:val="lowerLetter"/>
      <w:lvlText w:val="%5."/>
      <w:lvlJc w:val="left"/>
      <w:pPr>
        <w:ind w:left="3600" w:hanging="360"/>
      </w:pPr>
    </w:lvl>
    <w:lvl w:ilvl="5" w:tplc="20F48EF2">
      <w:start w:val="1"/>
      <w:numFmt w:val="lowerRoman"/>
      <w:lvlText w:val="%6."/>
      <w:lvlJc w:val="right"/>
      <w:pPr>
        <w:ind w:left="4320" w:hanging="360"/>
      </w:pPr>
    </w:lvl>
    <w:lvl w:ilvl="6" w:tplc="5EE28648">
      <w:start w:val="1"/>
      <w:numFmt w:val="decimal"/>
      <w:lvlText w:val="%7."/>
      <w:lvlJc w:val="left"/>
      <w:pPr>
        <w:ind w:left="5040" w:hanging="360"/>
      </w:pPr>
    </w:lvl>
    <w:lvl w:ilvl="7" w:tplc="0C848A00">
      <w:start w:val="1"/>
      <w:numFmt w:val="lowerLetter"/>
      <w:lvlText w:val="%8."/>
      <w:lvlJc w:val="left"/>
      <w:pPr>
        <w:ind w:left="5760" w:hanging="360"/>
      </w:pPr>
    </w:lvl>
    <w:lvl w:ilvl="8" w:tplc="C38EBF1C">
      <w:start w:val="1"/>
      <w:numFmt w:val="lowerRoman"/>
      <w:lvlText w:val="%9."/>
      <w:lvlJc w:val="right"/>
      <w:pPr>
        <w:ind w:left="6480" w:hanging="360"/>
      </w:pPr>
    </w:lvl>
  </w:abstractNum>
  <w:abstractNum w:abstractNumId="32" w15:restartNumberingAfterBreak="0">
    <w:nsid w:val="00000027"/>
    <w:multiLevelType w:val="hybridMultilevel"/>
    <w:tmpl w:val="FFFFFFFF"/>
    <w:lvl w:ilvl="0" w:tplc="72F6E672">
      <w:start w:val="1"/>
      <w:numFmt w:val="decimal"/>
      <w:lvlText w:val="%1."/>
      <w:lvlJc w:val="left"/>
      <w:pPr>
        <w:ind w:left="720" w:hanging="360"/>
      </w:pPr>
    </w:lvl>
    <w:lvl w:ilvl="1" w:tplc="38EC437C">
      <w:start w:val="1"/>
      <w:numFmt w:val="lowerLetter"/>
      <w:lvlText w:val="%2."/>
      <w:lvlJc w:val="left"/>
      <w:pPr>
        <w:ind w:left="1440" w:hanging="360"/>
      </w:pPr>
    </w:lvl>
    <w:lvl w:ilvl="2" w:tplc="5E7E7C50">
      <w:start w:val="1"/>
      <w:numFmt w:val="lowerRoman"/>
      <w:lvlText w:val="%3."/>
      <w:lvlJc w:val="right"/>
      <w:pPr>
        <w:ind w:left="2160" w:hanging="360"/>
      </w:pPr>
    </w:lvl>
    <w:lvl w:ilvl="3" w:tplc="78586B28">
      <w:start w:val="1"/>
      <w:numFmt w:val="decimal"/>
      <w:lvlText w:val="%4."/>
      <w:lvlJc w:val="left"/>
      <w:pPr>
        <w:ind w:left="2880" w:hanging="360"/>
      </w:pPr>
    </w:lvl>
    <w:lvl w:ilvl="4" w:tplc="38021236">
      <w:start w:val="1"/>
      <w:numFmt w:val="lowerLetter"/>
      <w:lvlText w:val="%5."/>
      <w:lvlJc w:val="left"/>
      <w:pPr>
        <w:ind w:left="3600" w:hanging="360"/>
      </w:pPr>
    </w:lvl>
    <w:lvl w:ilvl="5" w:tplc="11DA32AE">
      <w:start w:val="1"/>
      <w:numFmt w:val="lowerRoman"/>
      <w:lvlText w:val="%6."/>
      <w:lvlJc w:val="right"/>
      <w:pPr>
        <w:ind w:left="4320" w:hanging="360"/>
      </w:pPr>
    </w:lvl>
    <w:lvl w:ilvl="6" w:tplc="C2F4A926">
      <w:start w:val="1"/>
      <w:numFmt w:val="decimal"/>
      <w:lvlText w:val="%7."/>
      <w:lvlJc w:val="left"/>
      <w:pPr>
        <w:ind w:left="5040" w:hanging="360"/>
      </w:pPr>
    </w:lvl>
    <w:lvl w:ilvl="7" w:tplc="C71AAC8C">
      <w:start w:val="1"/>
      <w:numFmt w:val="lowerLetter"/>
      <w:lvlText w:val="%8."/>
      <w:lvlJc w:val="left"/>
      <w:pPr>
        <w:ind w:left="5760" w:hanging="360"/>
      </w:pPr>
    </w:lvl>
    <w:lvl w:ilvl="8" w:tplc="294490BA">
      <w:start w:val="1"/>
      <w:numFmt w:val="lowerRoman"/>
      <w:lvlText w:val="%9."/>
      <w:lvlJc w:val="right"/>
      <w:pPr>
        <w:ind w:left="6480" w:hanging="360"/>
      </w:pPr>
    </w:lvl>
  </w:abstractNum>
  <w:abstractNum w:abstractNumId="33" w15:restartNumberingAfterBreak="0">
    <w:nsid w:val="00000028"/>
    <w:multiLevelType w:val="hybridMultilevel"/>
    <w:tmpl w:val="FFFFFFFF"/>
    <w:lvl w:ilvl="0" w:tplc="B5E236F0">
      <w:start w:val="1"/>
      <w:numFmt w:val="decimal"/>
      <w:lvlText w:val="%1."/>
      <w:lvlJc w:val="left"/>
      <w:pPr>
        <w:ind w:left="720" w:hanging="360"/>
      </w:pPr>
    </w:lvl>
    <w:lvl w:ilvl="1" w:tplc="06CE5BAE">
      <w:start w:val="1"/>
      <w:numFmt w:val="lowerLetter"/>
      <w:lvlText w:val="%2."/>
      <w:lvlJc w:val="left"/>
      <w:pPr>
        <w:ind w:left="1440" w:hanging="360"/>
      </w:pPr>
    </w:lvl>
    <w:lvl w:ilvl="2" w:tplc="BBF40D84">
      <w:start w:val="1"/>
      <w:numFmt w:val="lowerRoman"/>
      <w:lvlText w:val="%3."/>
      <w:lvlJc w:val="right"/>
      <w:pPr>
        <w:ind w:left="2160" w:hanging="360"/>
      </w:pPr>
    </w:lvl>
    <w:lvl w:ilvl="3" w:tplc="FD8EC43C">
      <w:start w:val="1"/>
      <w:numFmt w:val="decimal"/>
      <w:lvlText w:val="%4."/>
      <w:lvlJc w:val="left"/>
      <w:pPr>
        <w:ind w:left="2880" w:hanging="360"/>
      </w:pPr>
    </w:lvl>
    <w:lvl w:ilvl="4" w:tplc="DB18CD58">
      <w:start w:val="1"/>
      <w:numFmt w:val="lowerLetter"/>
      <w:lvlText w:val="%5."/>
      <w:lvlJc w:val="left"/>
      <w:pPr>
        <w:ind w:left="3600" w:hanging="360"/>
      </w:pPr>
    </w:lvl>
    <w:lvl w:ilvl="5" w:tplc="430A2BEA">
      <w:start w:val="1"/>
      <w:numFmt w:val="lowerRoman"/>
      <w:lvlText w:val="%6."/>
      <w:lvlJc w:val="right"/>
      <w:pPr>
        <w:ind w:left="4320" w:hanging="360"/>
      </w:pPr>
    </w:lvl>
    <w:lvl w:ilvl="6" w:tplc="12406E2E">
      <w:start w:val="1"/>
      <w:numFmt w:val="decimal"/>
      <w:lvlText w:val="%7."/>
      <w:lvlJc w:val="left"/>
      <w:pPr>
        <w:ind w:left="5040" w:hanging="360"/>
      </w:pPr>
    </w:lvl>
    <w:lvl w:ilvl="7" w:tplc="35508BD2">
      <w:start w:val="1"/>
      <w:numFmt w:val="lowerLetter"/>
      <w:lvlText w:val="%8."/>
      <w:lvlJc w:val="left"/>
      <w:pPr>
        <w:ind w:left="5760" w:hanging="360"/>
      </w:pPr>
    </w:lvl>
    <w:lvl w:ilvl="8" w:tplc="8BCA37E4">
      <w:start w:val="1"/>
      <w:numFmt w:val="lowerRoman"/>
      <w:lvlText w:val="%9."/>
      <w:lvlJc w:val="right"/>
      <w:pPr>
        <w:ind w:left="6480" w:hanging="360"/>
      </w:pPr>
    </w:lvl>
  </w:abstractNum>
  <w:abstractNum w:abstractNumId="34" w15:restartNumberingAfterBreak="0">
    <w:nsid w:val="0000002A"/>
    <w:multiLevelType w:val="hybridMultilevel"/>
    <w:tmpl w:val="FFFFFFFF"/>
    <w:lvl w:ilvl="0" w:tplc="5526EDD0">
      <w:start w:val="1"/>
      <w:numFmt w:val="decimal"/>
      <w:lvlText w:val="%1."/>
      <w:lvlJc w:val="left"/>
      <w:pPr>
        <w:ind w:left="720" w:hanging="360"/>
      </w:pPr>
    </w:lvl>
    <w:lvl w:ilvl="1" w:tplc="D3D2C8DE">
      <w:start w:val="1"/>
      <w:numFmt w:val="lowerLetter"/>
      <w:lvlText w:val="%2."/>
      <w:lvlJc w:val="left"/>
      <w:pPr>
        <w:ind w:left="1440" w:hanging="360"/>
      </w:pPr>
    </w:lvl>
    <w:lvl w:ilvl="2" w:tplc="75C45456">
      <w:start w:val="1"/>
      <w:numFmt w:val="lowerRoman"/>
      <w:lvlText w:val="%3."/>
      <w:lvlJc w:val="right"/>
      <w:pPr>
        <w:ind w:left="2160" w:hanging="360"/>
      </w:pPr>
    </w:lvl>
    <w:lvl w:ilvl="3" w:tplc="BD446F12">
      <w:start w:val="1"/>
      <w:numFmt w:val="decimal"/>
      <w:lvlText w:val="%4."/>
      <w:lvlJc w:val="left"/>
      <w:pPr>
        <w:ind w:left="2880" w:hanging="360"/>
      </w:pPr>
    </w:lvl>
    <w:lvl w:ilvl="4" w:tplc="A92EC1EC">
      <w:start w:val="1"/>
      <w:numFmt w:val="lowerLetter"/>
      <w:lvlText w:val="%5."/>
      <w:lvlJc w:val="left"/>
      <w:pPr>
        <w:ind w:left="3600" w:hanging="360"/>
      </w:pPr>
    </w:lvl>
    <w:lvl w:ilvl="5" w:tplc="02F2655E">
      <w:start w:val="1"/>
      <w:numFmt w:val="lowerRoman"/>
      <w:lvlText w:val="%6."/>
      <w:lvlJc w:val="right"/>
      <w:pPr>
        <w:ind w:left="4320" w:hanging="360"/>
      </w:pPr>
    </w:lvl>
    <w:lvl w:ilvl="6" w:tplc="56C4F8A4">
      <w:start w:val="1"/>
      <w:numFmt w:val="decimal"/>
      <w:lvlText w:val="%7."/>
      <w:lvlJc w:val="left"/>
      <w:pPr>
        <w:ind w:left="5040" w:hanging="360"/>
      </w:pPr>
    </w:lvl>
    <w:lvl w:ilvl="7" w:tplc="2D8478A2">
      <w:start w:val="1"/>
      <w:numFmt w:val="lowerLetter"/>
      <w:lvlText w:val="%8."/>
      <w:lvlJc w:val="left"/>
      <w:pPr>
        <w:ind w:left="5760" w:hanging="360"/>
      </w:pPr>
    </w:lvl>
    <w:lvl w:ilvl="8" w:tplc="66289F52">
      <w:start w:val="1"/>
      <w:numFmt w:val="lowerRoman"/>
      <w:lvlText w:val="%9."/>
      <w:lvlJc w:val="right"/>
      <w:pPr>
        <w:ind w:left="6480" w:hanging="360"/>
      </w:pPr>
    </w:lvl>
  </w:abstractNum>
  <w:abstractNum w:abstractNumId="35" w15:restartNumberingAfterBreak="0">
    <w:nsid w:val="0000002B"/>
    <w:multiLevelType w:val="hybridMultilevel"/>
    <w:tmpl w:val="FFFFFFFF"/>
    <w:lvl w:ilvl="0" w:tplc="C55E605E">
      <w:start w:val="1"/>
      <w:numFmt w:val="decimal"/>
      <w:lvlText w:val="%1."/>
      <w:lvlJc w:val="left"/>
      <w:pPr>
        <w:ind w:left="720" w:hanging="360"/>
      </w:pPr>
    </w:lvl>
    <w:lvl w:ilvl="1" w:tplc="6F6AA308">
      <w:start w:val="1"/>
      <w:numFmt w:val="lowerLetter"/>
      <w:lvlText w:val="%2."/>
      <w:lvlJc w:val="left"/>
      <w:pPr>
        <w:ind w:left="1440" w:hanging="360"/>
      </w:pPr>
    </w:lvl>
    <w:lvl w:ilvl="2" w:tplc="1B781D72">
      <w:start w:val="1"/>
      <w:numFmt w:val="lowerRoman"/>
      <w:lvlText w:val="%3."/>
      <w:lvlJc w:val="right"/>
      <w:pPr>
        <w:ind w:left="2160" w:hanging="360"/>
      </w:pPr>
    </w:lvl>
    <w:lvl w:ilvl="3" w:tplc="F60A95D4">
      <w:start w:val="1"/>
      <w:numFmt w:val="decimal"/>
      <w:lvlText w:val="%4."/>
      <w:lvlJc w:val="left"/>
      <w:pPr>
        <w:ind w:left="2880" w:hanging="360"/>
      </w:pPr>
    </w:lvl>
    <w:lvl w:ilvl="4" w:tplc="94340918">
      <w:start w:val="1"/>
      <w:numFmt w:val="lowerLetter"/>
      <w:lvlText w:val="%5."/>
      <w:lvlJc w:val="left"/>
      <w:pPr>
        <w:ind w:left="3600" w:hanging="360"/>
      </w:pPr>
    </w:lvl>
    <w:lvl w:ilvl="5" w:tplc="3E8A928E">
      <w:start w:val="1"/>
      <w:numFmt w:val="lowerRoman"/>
      <w:lvlText w:val="%6."/>
      <w:lvlJc w:val="right"/>
      <w:pPr>
        <w:ind w:left="4320" w:hanging="360"/>
      </w:pPr>
    </w:lvl>
    <w:lvl w:ilvl="6" w:tplc="F7F29CA2">
      <w:start w:val="1"/>
      <w:numFmt w:val="decimal"/>
      <w:lvlText w:val="%7."/>
      <w:lvlJc w:val="left"/>
      <w:pPr>
        <w:ind w:left="5040" w:hanging="360"/>
      </w:pPr>
    </w:lvl>
    <w:lvl w:ilvl="7" w:tplc="5F0EF07A">
      <w:start w:val="1"/>
      <w:numFmt w:val="lowerLetter"/>
      <w:lvlText w:val="%8."/>
      <w:lvlJc w:val="left"/>
      <w:pPr>
        <w:ind w:left="5760" w:hanging="360"/>
      </w:pPr>
    </w:lvl>
    <w:lvl w:ilvl="8" w:tplc="1AE4DBAA">
      <w:start w:val="1"/>
      <w:numFmt w:val="lowerRoman"/>
      <w:lvlText w:val="%9."/>
      <w:lvlJc w:val="right"/>
      <w:pPr>
        <w:ind w:left="6480" w:hanging="360"/>
      </w:pPr>
    </w:lvl>
  </w:abstractNum>
  <w:abstractNum w:abstractNumId="36" w15:restartNumberingAfterBreak="0">
    <w:nsid w:val="0000002C"/>
    <w:multiLevelType w:val="hybridMultilevel"/>
    <w:tmpl w:val="FFFFFFFF"/>
    <w:lvl w:ilvl="0" w:tplc="BB289FA0">
      <w:start w:val="1"/>
      <w:numFmt w:val="decimal"/>
      <w:lvlText w:val="%1."/>
      <w:lvlJc w:val="left"/>
      <w:pPr>
        <w:ind w:left="720" w:hanging="360"/>
      </w:pPr>
    </w:lvl>
    <w:lvl w:ilvl="1" w:tplc="5ACE0154">
      <w:start w:val="1"/>
      <w:numFmt w:val="lowerLetter"/>
      <w:lvlText w:val="%2."/>
      <w:lvlJc w:val="left"/>
      <w:pPr>
        <w:ind w:left="1440" w:hanging="360"/>
      </w:pPr>
    </w:lvl>
    <w:lvl w:ilvl="2" w:tplc="4A7AC2F8">
      <w:start w:val="1"/>
      <w:numFmt w:val="lowerRoman"/>
      <w:lvlText w:val="%3."/>
      <w:lvlJc w:val="right"/>
      <w:pPr>
        <w:ind w:left="2160" w:hanging="360"/>
      </w:pPr>
    </w:lvl>
    <w:lvl w:ilvl="3" w:tplc="25BCFA06">
      <w:start w:val="1"/>
      <w:numFmt w:val="decimal"/>
      <w:lvlText w:val="%4."/>
      <w:lvlJc w:val="left"/>
      <w:pPr>
        <w:ind w:left="2880" w:hanging="360"/>
      </w:pPr>
    </w:lvl>
    <w:lvl w:ilvl="4" w:tplc="50AC4290">
      <w:start w:val="1"/>
      <w:numFmt w:val="lowerLetter"/>
      <w:lvlText w:val="%5."/>
      <w:lvlJc w:val="left"/>
      <w:pPr>
        <w:ind w:left="3600" w:hanging="360"/>
      </w:pPr>
    </w:lvl>
    <w:lvl w:ilvl="5" w:tplc="0E5C2C5E">
      <w:start w:val="1"/>
      <w:numFmt w:val="lowerRoman"/>
      <w:lvlText w:val="%6."/>
      <w:lvlJc w:val="right"/>
      <w:pPr>
        <w:ind w:left="4320" w:hanging="360"/>
      </w:pPr>
    </w:lvl>
    <w:lvl w:ilvl="6" w:tplc="691A9222">
      <w:start w:val="1"/>
      <w:numFmt w:val="decimal"/>
      <w:lvlText w:val="%7."/>
      <w:lvlJc w:val="left"/>
      <w:pPr>
        <w:ind w:left="5040" w:hanging="360"/>
      </w:pPr>
    </w:lvl>
    <w:lvl w:ilvl="7" w:tplc="85E2A068">
      <w:start w:val="1"/>
      <w:numFmt w:val="lowerLetter"/>
      <w:lvlText w:val="%8."/>
      <w:lvlJc w:val="left"/>
      <w:pPr>
        <w:ind w:left="5760" w:hanging="360"/>
      </w:pPr>
    </w:lvl>
    <w:lvl w:ilvl="8" w:tplc="3814CB36">
      <w:start w:val="1"/>
      <w:numFmt w:val="lowerRoman"/>
      <w:lvlText w:val="%9."/>
      <w:lvlJc w:val="right"/>
      <w:pPr>
        <w:ind w:left="6480" w:hanging="360"/>
      </w:pPr>
    </w:lvl>
  </w:abstractNum>
  <w:abstractNum w:abstractNumId="37" w15:restartNumberingAfterBreak="0">
    <w:nsid w:val="0000002D"/>
    <w:multiLevelType w:val="hybridMultilevel"/>
    <w:tmpl w:val="FFFFFFFF"/>
    <w:lvl w:ilvl="0" w:tplc="F104DD30">
      <w:start w:val="1"/>
      <w:numFmt w:val="decimal"/>
      <w:lvlText w:val="%1."/>
      <w:lvlJc w:val="left"/>
      <w:pPr>
        <w:ind w:left="720" w:hanging="360"/>
      </w:pPr>
    </w:lvl>
    <w:lvl w:ilvl="1" w:tplc="2D92BFBC">
      <w:start w:val="1"/>
      <w:numFmt w:val="lowerLetter"/>
      <w:lvlText w:val="%2."/>
      <w:lvlJc w:val="left"/>
      <w:pPr>
        <w:ind w:left="1440" w:hanging="360"/>
      </w:pPr>
    </w:lvl>
    <w:lvl w:ilvl="2" w:tplc="24CC17C8">
      <w:start w:val="1"/>
      <w:numFmt w:val="lowerRoman"/>
      <w:lvlText w:val="%3."/>
      <w:lvlJc w:val="right"/>
      <w:pPr>
        <w:ind w:left="2160" w:hanging="360"/>
      </w:pPr>
    </w:lvl>
    <w:lvl w:ilvl="3" w:tplc="B1908AB8">
      <w:start w:val="1"/>
      <w:numFmt w:val="decimal"/>
      <w:lvlText w:val="%4."/>
      <w:lvlJc w:val="left"/>
      <w:pPr>
        <w:ind w:left="2880" w:hanging="360"/>
      </w:pPr>
    </w:lvl>
    <w:lvl w:ilvl="4" w:tplc="46D6F592">
      <w:start w:val="1"/>
      <w:numFmt w:val="lowerLetter"/>
      <w:lvlText w:val="%5."/>
      <w:lvlJc w:val="left"/>
      <w:pPr>
        <w:ind w:left="3600" w:hanging="360"/>
      </w:pPr>
    </w:lvl>
    <w:lvl w:ilvl="5" w:tplc="A9B0660C">
      <w:start w:val="1"/>
      <w:numFmt w:val="lowerRoman"/>
      <w:lvlText w:val="%6."/>
      <w:lvlJc w:val="right"/>
      <w:pPr>
        <w:ind w:left="4320" w:hanging="360"/>
      </w:pPr>
    </w:lvl>
    <w:lvl w:ilvl="6" w:tplc="39C6A856">
      <w:start w:val="1"/>
      <w:numFmt w:val="decimal"/>
      <w:lvlText w:val="%7."/>
      <w:lvlJc w:val="left"/>
      <w:pPr>
        <w:ind w:left="5040" w:hanging="360"/>
      </w:pPr>
    </w:lvl>
    <w:lvl w:ilvl="7" w:tplc="83F23C5E">
      <w:start w:val="1"/>
      <w:numFmt w:val="lowerLetter"/>
      <w:lvlText w:val="%8."/>
      <w:lvlJc w:val="left"/>
      <w:pPr>
        <w:ind w:left="5760" w:hanging="360"/>
      </w:pPr>
    </w:lvl>
    <w:lvl w:ilvl="8" w:tplc="4FEC8528">
      <w:start w:val="1"/>
      <w:numFmt w:val="lowerRoman"/>
      <w:lvlText w:val="%9."/>
      <w:lvlJc w:val="right"/>
      <w:pPr>
        <w:ind w:left="6480" w:hanging="360"/>
      </w:pPr>
    </w:lvl>
  </w:abstractNum>
  <w:abstractNum w:abstractNumId="38" w15:restartNumberingAfterBreak="0">
    <w:nsid w:val="0000002E"/>
    <w:multiLevelType w:val="hybridMultilevel"/>
    <w:tmpl w:val="FFFFFFFF"/>
    <w:lvl w:ilvl="0" w:tplc="19AC1BC8">
      <w:start w:val="1"/>
      <w:numFmt w:val="decimal"/>
      <w:lvlText w:val="%1."/>
      <w:lvlJc w:val="left"/>
      <w:pPr>
        <w:ind w:left="720" w:hanging="360"/>
      </w:pPr>
    </w:lvl>
    <w:lvl w:ilvl="1" w:tplc="1A7663E0">
      <w:start w:val="1"/>
      <w:numFmt w:val="lowerLetter"/>
      <w:lvlText w:val="%2."/>
      <w:lvlJc w:val="left"/>
      <w:pPr>
        <w:ind w:left="1440" w:hanging="360"/>
      </w:pPr>
    </w:lvl>
    <w:lvl w:ilvl="2" w:tplc="F9362828">
      <w:start w:val="1"/>
      <w:numFmt w:val="lowerRoman"/>
      <w:lvlText w:val="%3."/>
      <w:lvlJc w:val="right"/>
      <w:pPr>
        <w:ind w:left="2160" w:hanging="360"/>
      </w:pPr>
    </w:lvl>
    <w:lvl w:ilvl="3" w:tplc="F9DCF2A4">
      <w:start w:val="1"/>
      <w:numFmt w:val="decimal"/>
      <w:lvlText w:val="%4."/>
      <w:lvlJc w:val="left"/>
      <w:pPr>
        <w:ind w:left="2880" w:hanging="360"/>
      </w:pPr>
    </w:lvl>
    <w:lvl w:ilvl="4" w:tplc="0F78CF4A">
      <w:start w:val="1"/>
      <w:numFmt w:val="lowerLetter"/>
      <w:lvlText w:val="%5."/>
      <w:lvlJc w:val="left"/>
      <w:pPr>
        <w:ind w:left="3600" w:hanging="360"/>
      </w:pPr>
    </w:lvl>
    <w:lvl w:ilvl="5" w:tplc="EE245E88">
      <w:start w:val="1"/>
      <w:numFmt w:val="lowerRoman"/>
      <w:lvlText w:val="%6."/>
      <w:lvlJc w:val="right"/>
      <w:pPr>
        <w:ind w:left="4320" w:hanging="360"/>
      </w:pPr>
    </w:lvl>
    <w:lvl w:ilvl="6" w:tplc="07720618">
      <w:start w:val="1"/>
      <w:numFmt w:val="decimal"/>
      <w:lvlText w:val="%7."/>
      <w:lvlJc w:val="left"/>
      <w:pPr>
        <w:ind w:left="5040" w:hanging="360"/>
      </w:pPr>
    </w:lvl>
    <w:lvl w:ilvl="7" w:tplc="47748966">
      <w:start w:val="1"/>
      <w:numFmt w:val="lowerLetter"/>
      <w:lvlText w:val="%8."/>
      <w:lvlJc w:val="left"/>
      <w:pPr>
        <w:ind w:left="5760" w:hanging="360"/>
      </w:pPr>
    </w:lvl>
    <w:lvl w:ilvl="8" w:tplc="A9827906">
      <w:start w:val="1"/>
      <w:numFmt w:val="lowerRoman"/>
      <w:lvlText w:val="%9."/>
      <w:lvlJc w:val="right"/>
      <w:pPr>
        <w:ind w:left="6480" w:hanging="360"/>
      </w:pPr>
    </w:lvl>
  </w:abstractNum>
  <w:abstractNum w:abstractNumId="39" w15:restartNumberingAfterBreak="0">
    <w:nsid w:val="0000002F"/>
    <w:multiLevelType w:val="hybridMultilevel"/>
    <w:tmpl w:val="FFFFFFFF"/>
    <w:lvl w:ilvl="0" w:tplc="BDF27AE4">
      <w:start w:val="1"/>
      <w:numFmt w:val="decimal"/>
      <w:lvlText w:val="%1."/>
      <w:lvlJc w:val="left"/>
      <w:pPr>
        <w:ind w:left="720" w:hanging="360"/>
      </w:pPr>
    </w:lvl>
    <w:lvl w:ilvl="1" w:tplc="1CF89E00">
      <w:start w:val="1"/>
      <w:numFmt w:val="lowerLetter"/>
      <w:lvlText w:val="%2."/>
      <w:lvlJc w:val="left"/>
      <w:pPr>
        <w:ind w:left="1440" w:hanging="360"/>
      </w:pPr>
    </w:lvl>
    <w:lvl w:ilvl="2" w:tplc="E15C1D4C">
      <w:start w:val="1"/>
      <w:numFmt w:val="lowerRoman"/>
      <w:lvlText w:val="%3."/>
      <w:lvlJc w:val="right"/>
      <w:pPr>
        <w:ind w:left="2160" w:hanging="360"/>
      </w:pPr>
    </w:lvl>
    <w:lvl w:ilvl="3" w:tplc="64DE060E">
      <w:start w:val="1"/>
      <w:numFmt w:val="decimal"/>
      <w:lvlText w:val="%4."/>
      <w:lvlJc w:val="left"/>
      <w:pPr>
        <w:ind w:left="2880" w:hanging="360"/>
      </w:pPr>
    </w:lvl>
    <w:lvl w:ilvl="4" w:tplc="AE50A772">
      <w:start w:val="1"/>
      <w:numFmt w:val="lowerLetter"/>
      <w:lvlText w:val="%5."/>
      <w:lvlJc w:val="left"/>
      <w:pPr>
        <w:ind w:left="3600" w:hanging="360"/>
      </w:pPr>
    </w:lvl>
    <w:lvl w:ilvl="5" w:tplc="3BCEC7C6">
      <w:start w:val="1"/>
      <w:numFmt w:val="lowerRoman"/>
      <w:lvlText w:val="%6."/>
      <w:lvlJc w:val="right"/>
      <w:pPr>
        <w:ind w:left="4320" w:hanging="360"/>
      </w:pPr>
    </w:lvl>
    <w:lvl w:ilvl="6" w:tplc="955089D6">
      <w:start w:val="1"/>
      <w:numFmt w:val="decimal"/>
      <w:lvlText w:val="%7."/>
      <w:lvlJc w:val="left"/>
      <w:pPr>
        <w:ind w:left="5040" w:hanging="360"/>
      </w:pPr>
    </w:lvl>
    <w:lvl w:ilvl="7" w:tplc="42286DFA">
      <w:start w:val="1"/>
      <w:numFmt w:val="lowerLetter"/>
      <w:lvlText w:val="%8."/>
      <w:lvlJc w:val="left"/>
      <w:pPr>
        <w:ind w:left="5760" w:hanging="360"/>
      </w:pPr>
    </w:lvl>
    <w:lvl w:ilvl="8" w:tplc="758CF8A4">
      <w:start w:val="1"/>
      <w:numFmt w:val="lowerRoman"/>
      <w:lvlText w:val="%9."/>
      <w:lvlJc w:val="right"/>
      <w:pPr>
        <w:ind w:left="6480" w:hanging="360"/>
      </w:pPr>
    </w:lvl>
  </w:abstractNum>
  <w:abstractNum w:abstractNumId="40" w15:restartNumberingAfterBreak="0">
    <w:nsid w:val="00000030"/>
    <w:multiLevelType w:val="hybridMultilevel"/>
    <w:tmpl w:val="FFFFFFFF"/>
    <w:lvl w:ilvl="0" w:tplc="B0AAEBB0">
      <w:start w:val="1"/>
      <w:numFmt w:val="decimal"/>
      <w:lvlText w:val="%1."/>
      <w:lvlJc w:val="left"/>
      <w:pPr>
        <w:ind w:left="720" w:hanging="360"/>
      </w:pPr>
    </w:lvl>
    <w:lvl w:ilvl="1" w:tplc="79D67F32">
      <w:start w:val="1"/>
      <w:numFmt w:val="lowerLetter"/>
      <w:lvlText w:val="%2."/>
      <w:lvlJc w:val="left"/>
      <w:pPr>
        <w:ind w:left="1440" w:hanging="360"/>
      </w:pPr>
    </w:lvl>
    <w:lvl w:ilvl="2" w:tplc="260AA738">
      <w:start w:val="1"/>
      <w:numFmt w:val="lowerRoman"/>
      <w:lvlText w:val="%3."/>
      <w:lvlJc w:val="right"/>
      <w:pPr>
        <w:ind w:left="2160" w:hanging="360"/>
      </w:pPr>
    </w:lvl>
    <w:lvl w:ilvl="3" w:tplc="7D5A72D2">
      <w:start w:val="1"/>
      <w:numFmt w:val="decimal"/>
      <w:lvlText w:val="%4."/>
      <w:lvlJc w:val="left"/>
      <w:pPr>
        <w:ind w:left="2880" w:hanging="360"/>
      </w:pPr>
    </w:lvl>
    <w:lvl w:ilvl="4" w:tplc="7CB6AE22">
      <w:start w:val="1"/>
      <w:numFmt w:val="lowerLetter"/>
      <w:lvlText w:val="%5."/>
      <w:lvlJc w:val="left"/>
      <w:pPr>
        <w:ind w:left="3600" w:hanging="360"/>
      </w:pPr>
    </w:lvl>
    <w:lvl w:ilvl="5" w:tplc="C7E2D93A">
      <w:start w:val="1"/>
      <w:numFmt w:val="lowerRoman"/>
      <w:lvlText w:val="%6."/>
      <w:lvlJc w:val="right"/>
      <w:pPr>
        <w:ind w:left="4320" w:hanging="360"/>
      </w:pPr>
    </w:lvl>
    <w:lvl w:ilvl="6" w:tplc="167C037A">
      <w:start w:val="1"/>
      <w:numFmt w:val="decimal"/>
      <w:lvlText w:val="%7."/>
      <w:lvlJc w:val="left"/>
      <w:pPr>
        <w:ind w:left="5040" w:hanging="360"/>
      </w:pPr>
    </w:lvl>
    <w:lvl w:ilvl="7" w:tplc="DC068E08">
      <w:start w:val="1"/>
      <w:numFmt w:val="lowerLetter"/>
      <w:lvlText w:val="%8."/>
      <w:lvlJc w:val="left"/>
      <w:pPr>
        <w:ind w:left="5760" w:hanging="360"/>
      </w:pPr>
    </w:lvl>
    <w:lvl w:ilvl="8" w:tplc="6B202BF6">
      <w:start w:val="1"/>
      <w:numFmt w:val="lowerRoman"/>
      <w:lvlText w:val="%9."/>
      <w:lvlJc w:val="right"/>
      <w:pPr>
        <w:ind w:left="6480" w:hanging="360"/>
      </w:pPr>
    </w:lvl>
  </w:abstractNum>
  <w:abstractNum w:abstractNumId="41" w15:restartNumberingAfterBreak="0">
    <w:nsid w:val="00000031"/>
    <w:multiLevelType w:val="hybridMultilevel"/>
    <w:tmpl w:val="FFFFFFFF"/>
    <w:lvl w:ilvl="0" w:tplc="9F7AA3C4">
      <w:start w:val="1"/>
      <w:numFmt w:val="decimal"/>
      <w:lvlText w:val="%1."/>
      <w:lvlJc w:val="left"/>
      <w:pPr>
        <w:ind w:left="720" w:hanging="360"/>
      </w:pPr>
    </w:lvl>
    <w:lvl w:ilvl="1" w:tplc="201EAA66">
      <w:start w:val="1"/>
      <w:numFmt w:val="lowerLetter"/>
      <w:lvlText w:val="%2."/>
      <w:lvlJc w:val="left"/>
      <w:pPr>
        <w:ind w:left="1440" w:hanging="360"/>
      </w:pPr>
    </w:lvl>
    <w:lvl w:ilvl="2" w:tplc="94B2EA2C">
      <w:start w:val="1"/>
      <w:numFmt w:val="lowerRoman"/>
      <w:lvlText w:val="%3."/>
      <w:lvlJc w:val="right"/>
      <w:pPr>
        <w:ind w:left="2160" w:hanging="360"/>
      </w:pPr>
    </w:lvl>
    <w:lvl w:ilvl="3" w:tplc="4EF0B2FA">
      <w:start w:val="1"/>
      <w:numFmt w:val="decimal"/>
      <w:lvlText w:val="%4."/>
      <w:lvlJc w:val="left"/>
      <w:pPr>
        <w:ind w:left="2880" w:hanging="360"/>
      </w:pPr>
    </w:lvl>
    <w:lvl w:ilvl="4" w:tplc="9E326998">
      <w:start w:val="1"/>
      <w:numFmt w:val="lowerLetter"/>
      <w:lvlText w:val="%5."/>
      <w:lvlJc w:val="left"/>
      <w:pPr>
        <w:ind w:left="3600" w:hanging="360"/>
      </w:pPr>
    </w:lvl>
    <w:lvl w:ilvl="5" w:tplc="57DE5AEE">
      <w:start w:val="1"/>
      <w:numFmt w:val="lowerRoman"/>
      <w:lvlText w:val="%6."/>
      <w:lvlJc w:val="right"/>
      <w:pPr>
        <w:ind w:left="4320" w:hanging="360"/>
      </w:pPr>
    </w:lvl>
    <w:lvl w:ilvl="6" w:tplc="DC2E681A">
      <w:start w:val="1"/>
      <w:numFmt w:val="decimal"/>
      <w:lvlText w:val="%7."/>
      <w:lvlJc w:val="left"/>
      <w:pPr>
        <w:ind w:left="5040" w:hanging="360"/>
      </w:pPr>
    </w:lvl>
    <w:lvl w:ilvl="7" w:tplc="2FE84CBA">
      <w:start w:val="1"/>
      <w:numFmt w:val="lowerLetter"/>
      <w:lvlText w:val="%8."/>
      <w:lvlJc w:val="left"/>
      <w:pPr>
        <w:ind w:left="5760" w:hanging="360"/>
      </w:pPr>
    </w:lvl>
    <w:lvl w:ilvl="8" w:tplc="DC9A8E6C">
      <w:start w:val="1"/>
      <w:numFmt w:val="lowerRoman"/>
      <w:lvlText w:val="%9."/>
      <w:lvlJc w:val="right"/>
      <w:pPr>
        <w:ind w:left="6480" w:hanging="360"/>
      </w:pPr>
    </w:lvl>
  </w:abstractNum>
  <w:abstractNum w:abstractNumId="42" w15:restartNumberingAfterBreak="0">
    <w:nsid w:val="00000032"/>
    <w:multiLevelType w:val="hybridMultilevel"/>
    <w:tmpl w:val="FFFFFFFF"/>
    <w:lvl w:ilvl="0" w:tplc="6A8008A8">
      <w:start w:val="1"/>
      <w:numFmt w:val="decimal"/>
      <w:lvlText w:val="%1."/>
      <w:lvlJc w:val="left"/>
      <w:pPr>
        <w:ind w:left="720" w:hanging="360"/>
      </w:pPr>
    </w:lvl>
    <w:lvl w:ilvl="1" w:tplc="7D50D558">
      <w:start w:val="1"/>
      <w:numFmt w:val="lowerLetter"/>
      <w:lvlText w:val="%2."/>
      <w:lvlJc w:val="left"/>
      <w:pPr>
        <w:ind w:left="1440" w:hanging="360"/>
      </w:pPr>
    </w:lvl>
    <w:lvl w:ilvl="2" w:tplc="27A0820C">
      <w:start w:val="1"/>
      <w:numFmt w:val="lowerRoman"/>
      <w:lvlText w:val="%3."/>
      <w:lvlJc w:val="right"/>
      <w:pPr>
        <w:ind w:left="2160" w:hanging="360"/>
      </w:pPr>
    </w:lvl>
    <w:lvl w:ilvl="3" w:tplc="828819AE">
      <w:start w:val="1"/>
      <w:numFmt w:val="decimal"/>
      <w:lvlText w:val="%4."/>
      <w:lvlJc w:val="left"/>
      <w:pPr>
        <w:ind w:left="2880" w:hanging="360"/>
      </w:pPr>
    </w:lvl>
    <w:lvl w:ilvl="4" w:tplc="ADE24980">
      <w:start w:val="1"/>
      <w:numFmt w:val="lowerLetter"/>
      <w:lvlText w:val="%5."/>
      <w:lvlJc w:val="left"/>
      <w:pPr>
        <w:ind w:left="3600" w:hanging="360"/>
      </w:pPr>
    </w:lvl>
    <w:lvl w:ilvl="5" w:tplc="11D20F20">
      <w:start w:val="1"/>
      <w:numFmt w:val="lowerRoman"/>
      <w:lvlText w:val="%6."/>
      <w:lvlJc w:val="right"/>
      <w:pPr>
        <w:ind w:left="4320" w:hanging="360"/>
      </w:pPr>
    </w:lvl>
    <w:lvl w:ilvl="6" w:tplc="C35E6A6C">
      <w:start w:val="1"/>
      <w:numFmt w:val="decimal"/>
      <w:lvlText w:val="%7."/>
      <w:lvlJc w:val="left"/>
      <w:pPr>
        <w:ind w:left="5040" w:hanging="360"/>
      </w:pPr>
    </w:lvl>
    <w:lvl w:ilvl="7" w:tplc="2BD61724">
      <w:start w:val="1"/>
      <w:numFmt w:val="lowerLetter"/>
      <w:lvlText w:val="%8."/>
      <w:lvlJc w:val="left"/>
      <w:pPr>
        <w:ind w:left="5760" w:hanging="360"/>
      </w:pPr>
    </w:lvl>
    <w:lvl w:ilvl="8" w:tplc="1C7E7F2A">
      <w:start w:val="1"/>
      <w:numFmt w:val="lowerRoman"/>
      <w:lvlText w:val="%9."/>
      <w:lvlJc w:val="right"/>
      <w:pPr>
        <w:ind w:left="6480" w:hanging="360"/>
      </w:pPr>
    </w:lvl>
  </w:abstractNum>
  <w:abstractNum w:abstractNumId="43" w15:restartNumberingAfterBreak="0">
    <w:nsid w:val="00000033"/>
    <w:multiLevelType w:val="hybridMultilevel"/>
    <w:tmpl w:val="FFFFFFFF"/>
    <w:lvl w:ilvl="0" w:tplc="152CB794">
      <w:start w:val="1"/>
      <w:numFmt w:val="decimal"/>
      <w:lvlText w:val="%1."/>
      <w:lvlJc w:val="left"/>
      <w:pPr>
        <w:ind w:left="720" w:hanging="360"/>
      </w:pPr>
    </w:lvl>
    <w:lvl w:ilvl="1" w:tplc="3DE620A6">
      <w:start w:val="1"/>
      <w:numFmt w:val="lowerLetter"/>
      <w:lvlText w:val="%2."/>
      <w:lvlJc w:val="left"/>
      <w:pPr>
        <w:ind w:left="1440" w:hanging="360"/>
      </w:pPr>
    </w:lvl>
    <w:lvl w:ilvl="2" w:tplc="E1D8C36A">
      <w:start w:val="1"/>
      <w:numFmt w:val="lowerRoman"/>
      <w:lvlText w:val="%3."/>
      <w:lvlJc w:val="right"/>
      <w:pPr>
        <w:ind w:left="2160" w:hanging="360"/>
      </w:pPr>
    </w:lvl>
    <w:lvl w:ilvl="3" w:tplc="341C688A">
      <w:start w:val="1"/>
      <w:numFmt w:val="decimal"/>
      <w:lvlText w:val="%4."/>
      <w:lvlJc w:val="left"/>
      <w:pPr>
        <w:ind w:left="2880" w:hanging="360"/>
      </w:pPr>
    </w:lvl>
    <w:lvl w:ilvl="4" w:tplc="CEC25CBA">
      <w:start w:val="1"/>
      <w:numFmt w:val="lowerLetter"/>
      <w:lvlText w:val="%5."/>
      <w:lvlJc w:val="left"/>
      <w:pPr>
        <w:ind w:left="3600" w:hanging="360"/>
      </w:pPr>
    </w:lvl>
    <w:lvl w:ilvl="5" w:tplc="BE6251AE">
      <w:start w:val="1"/>
      <w:numFmt w:val="lowerRoman"/>
      <w:lvlText w:val="%6."/>
      <w:lvlJc w:val="right"/>
      <w:pPr>
        <w:ind w:left="4320" w:hanging="360"/>
      </w:pPr>
    </w:lvl>
    <w:lvl w:ilvl="6" w:tplc="0B68EA14">
      <w:start w:val="1"/>
      <w:numFmt w:val="decimal"/>
      <w:lvlText w:val="%7."/>
      <w:lvlJc w:val="left"/>
      <w:pPr>
        <w:ind w:left="5040" w:hanging="360"/>
      </w:pPr>
    </w:lvl>
    <w:lvl w:ilvl="7" w:tplc="B3A65A38">
      <w:start w:val="1"/>
      <w:numFmt w:val="lowerLetter"/>
      <w:lvlText w:val="%8."/>
      <w:lvlJc w:val="left"/>
      <w:pPr>
        <w:ind w:left="5760" w:hanging="360"/>
      </w:pPr>
    </w:lvl>
    <w:lvl w:ilvl="8" w:tplc="A1B89644">
      <w:start w:val="1"/>
      <w:numFmt w:val="lowerRoman"/>
      <w:lvlText w:val="%9."/>
      <w:lvlJc w:val="right"/>
      <w:pPr>
        <w:ind w:left="6480" w:hanging="360"/>
      </w:pPr>
    </w:lvl>
  </w:abstractNum>
  <w:abstractNum w:abstractNumId="44" w15:restartNumberingAfterBreak="0">
    <w:nsid w:val="00000034"/>
    <w:multiLevelType w:val="hybridMultilevel"/>
    <w:tmpl w:val="FFFFFFFF"/>
    <w:lvl w:ilvl="0" w:tplc="61904EE8">
      <w:start w:val="1"/>
      <w:numFmt w:val="decimal"/>
      <w:lvlText w:val="%1."/>
      <w:lvlJc w:val="left"/>
      <w:pPr>
        <w:ind w:left="720" w:hanging="360"/>
      </w:pPr>
    </w:lvl>
    <w:lvl w:ilvl="1" w:tplc="7876AD26">
      <w:start w:val="1"/>
      <w:numFmt w:val="lowerLetter"/>
      <w:lvlText w:val="%2."/>
      <w:lvlJc w:val="left"/>
      <w:pPr>
        <w:ind w:left="1440" w:hanging="360"/>
      </w:pPr>
    </w:lvl>
    <w:lvl w:ilvl="2" w:tplc="247CFE92">
      <w:start w:val="1"/>
      <w:numFmt w:val="lowerRoman"/>
      <w:lvlText w:val="%3."/>
      <w:lvlJc w:val="right"/>
      <w:pPr>
        <w:ind w:left="2160" w:hanging="360"/>
      </w:pPr>
    </w:lvl>
    <w:lvl w:ilvl="3" w:tplc="BC9EA37A">
      <w:start w:val="1"/>
      <w:numFmt w:val="decimal"/>
      <w:lvlText w:val="%4."/>
      <w:lvlJc w:val="left"/>
      <w:pPr>
        <w:ind w:left="2880" w:hanging="360"/>
      </w:pPr>
    </w:lvl>
    <w:lvl w:ilvl="4" w:tplc="149AB9DE">
      <w:start w:val="1"/>
      <w:numFmt w:val="lowerLetter"/>
      <w:lvlText w:val="%5."/>
      <w:lvlJc w:val="left"/>
      <w:pPr>
        <w:ind w:left="3600" w:hanging="360"/>
      </w:pPr>
    </w:lvl>
    <w:lvl w:ilvl="5" w:tplc="F8B6E9A8">
      <w:start w:val="1"/>
      <w:numFmt w:val="lowerRoman"/>
      <w:lvlText w:val="%6."/>
      <w:lvlJc w:val="right"/>
      <w:pPr>
        <w:ind w:left="4320" w:hanging="360"/>
      </w:pPr>
    </w:lvl>
    <w:lvl w:ilvl="6" w:tplc="7ADEF6BC">
      <w:start w:val="1"/>
      <w:numFmt w:val="decimal"/>
      <w:lvlText w:val="%7."/>
      <w:lvlJc w:val="left"/>
      <w:pPr>
        <w:ind w:left="5040" w:hanging="360"/>
      </w:pPr>
    </w:lvl>
    <w:lvl w:ilvl="7" w:tplc="1C904640">
      <w:start w:val="1"/>
      <w:numFmt w:val="lowerLetter"/>
      <w:lvlText w:val="%8."/>
      <w:lvlJc w:val="left"/>
      <w:pPr>
        <w:ind w:left="5760" w:hanging="360"/>
      </w:pPr>
    </w:lvl>
    <w:lvl w:ilvl="8" w:tplc="7E888FCA">
      <w:start w:val="1"/>
      <w:numFmt w:val="lowerRoman"/>
      <w:lvlText w:val="%9."/>
      <w:lvlJc w:val="right"/>
      <w:pPr>
        <w:ind w:left="6480" w:hanging="360"/>
      </w:pPr>
    </w:lvl>
  </w:abstractNum>
  <w:abstractNum w:abstractNumId="45" w15:restartNumberingAfterBreak="0">
    <w:nsid w:val="00000035"/>
    <w:multiLevelType w:val="hybridMultilevel"/>
    <w:tmpl w:val="FFFFFFFF"/>
    <w:lvl w:ilvl="0" w:tplc="BAAC04F4">
      <w:start w:val="1"/>
      <w:numFmt w:val="decimal"/>
      <w:lvlText w:val="%1."/>
      <w:lvlJc w:val="left"/>
      <w:pPr>
        <w:ind w:left="720" w:hanging="360"/>
      </w:pPr>
    </w:lvl>
    <w:lvl w:ilvl="1" w:tplc="6464B60E">
      <w:start w:val="1"/>
      <w:numFmt w:val="lowerLetter"/>
      <w:lvlText w:val="%2."/>
      <w:lvlJc w:val="left"/>
      <w:pPr>
        <w:ind w:left="1440" w:hanging="360"/>
      </w:pPr>
    </w:lvl>
    <w:lvl w:ilvl="2" w:tplc="D778914E">
      <w:start w:val="1"/>
      <w:numFmt w:val="lowerRoman"/>
      <w:lvlText w:val="%3."/>
      <w:lvlJc w:val="right"/>
      <w:pPr>
        <w:ind w:left="2160" w:hanging="360"/>
      </w:pPr>
    </w:lvl>
    <w:lvl w:ilvl="3" w:tplc="EA0EA57E">
      <w:start w:val="1"/>
      <w:numFmt w:val="decimal"/>
      <w:lvlText w:val="%4."/>
      <w:lvlJc w:val="left"/>
      <w:pPr>
        <w:ind w:left="2880" w:hanging="360"/>
      </w:pPr>
    </w:lvl>
    <w:lvl w:ilvl="4" w:tplc="841822CC">
      <w:start w:val="1"/>
      <w:numFmt w:val="lowerLetter"/>
      <w:lvlText w:val="%5."/>
      <w:lvlJc w:val="left"/>
      <w:pPr>
        <w:ind w:left="3600" w:hanging="360"/>
      </w:pPr>
    </w:lvl>
    <w:lvl w:ilvl="5" w:tplc="4CD62AEC">
      <w:start w:val="1"/>
      <w:numFmt w:val="lowerRoman"/>
      <w:lvlText w:val="%6."/>
      <w:lvlJc w:val="right"/>
      <w:pPr>
        <w:ind w:left="4320" w:hanging="360"/>
      </w:pPr>
    </w:lvl>
    <w:lvl w:ilvl="6" w:tplc="E7BEE546">
      <w:start w:val="1"/>
      <w:numFmt w:val="decimal"/>
      <w:lvlText w:val="%7."/>
      <w:lvlJc w:val="left"/>
      <w:pPr>
        <w:ind w:left="5040" w:hanging="360"/>
      </w:pPr>
    </w:lvl>
    <w:lvl w:ilvl="7" w:tplc="2CBA2608">
      <w:start w:val="1"/>
      <w:numFmt w:val="lowerLetter"/>
      <w:lvlText w:val="%8."/>
      <w:lvlJc w:val="left"/>
      <w:pPr>
        <w:ind w:left="5760" w:hanging="360"/>
      </w:pPr>
    </w:lvl>
    <w:lvl w:ilvl="8" w:tplc="6F302658">
      <w:start w:val="1"/>
      <w:numFmt w:val="lowerRoman"/>
      <w:lvlText w:val="%9."/>
      <w:lvlJc w:val="right"/>
      <w:pPr>
        <w:ind w:left="6480" w:hanging="360"/>
      </w:pPr>
    </w:lvl>
  </w:abstractNum>
  <w:abstractNum w:abstractNumId="46" w15:restartNumberingAfterBreak="0">
    <w:nsid w:val="00000036"/>
    <w:multiLevelType w:val="hybridMultilevel"/>
    <w:tmpl w:val="FFFFFFFF"/>
    <w:lvl w:ilvl="0" w:tplc="26FCEDCE">
      <w:start w:val="1"/>
      <w:numFmt w:val="decimal"/>
      <w:lvlText w:val="%1."/>
      <w:lvlJc w:val="left"/>
      <w:pPr>
        <w:ind w:left="720" w:hanging="360"/>
      </w:pPr>
    </w:lvl>
    <w:lvl w:ilvl="1" w:tplc="B94E9F1E">
      <w:start w:val="1"/>
      <w:numFmt w:val="lowerLetter"/>
      <w:lvlText w:val="%2."/>
      <w:lvlJc w:val="left"/>
      <w:pPr>
        <w:ind w:left="1440" w:hanging="360"/>
      </w:pPr>
    </w:lvl>
    <w:lvl w:ilvl="2" w:tplc="D7904A10">
      <w:start w:val="1"/>
      <w:numFmt w:val="lowerRoman"/>
      <w:lvlText w:val="%3."/>
      <w:lvlJc w:val="right"/>
      <w:pPr>
        <w:ind w:left="2160" w:hanging="360"/>
      </w:pPr>
    </w:lvl>
    <w:lvl w:ilvl="3" w:tplc="D2382EC8">
      <w:start w:val="1"/>
      <w:numFmt w:val="decimal"/>
      <w:lvlText w:val="%4."/>
      <w:lvlJc w:val="left"/>
      <w:pPr>
        <w:ind w:left="2880" w:hanging="360"/>
      </w:pPr>
    </w:lvl>
    <w:lvl w:ilvl="4" w:tplc="0936AB72">
      <w:start w:val="1"/>
      <w:numFmt w:val="lowerLetter"/>
      <w:lvlText w:val="%5."/>
      <w:lvlJc w:val="left"/>
      <w:pPr>
        <w:ind w:left="3600" w:hanging="360"/>
      </w:pPr>
    </w:lvl>
    <w:lvl w:ilvl="5" w:tplc="BC04722E">
      <w:start w:val="1"/>
      <w:numFmt w:val="lowerRoman"/>
      <w:lvlText w:val="%6."/>
      <w:lvlJc w:val="right"/>
      <w:pPr>
        <w:ind w:left="4320" w:hanging="360"/>
      </w:pPr>
    </w:lvl>
    <w:lvl w:ilvl="6" w:tplc="EAEAB10C">
      <w:start w:val="1"/>
      <w:numFmt w:val="decimal"/>
      <w:lvlText w:val="%7."/>
      <w:lvlJc w:val="left"/>
      <w:pPr>
        <w:ind w:left="5040" w:hanging="360"/>
      </w:pPr>
    </w:lvl>
    <w:lvl w:ilvl="7" w:tplc="AEBABB30">
      <w:start w:val="1"/>
      <w:numFmt w:val="lowerLetter"/>
      <w:lvlText w:val="%8."/>
      <w:lvlJc w:val="left"/>
      <w:pPr>
        <w:ind w:left="5760" w:hanging="360"/>
      </w:pPr>
    </w:lvl>
    <w:lvl w:ilvl="8" w:tplc="953CC5B0">
      <w:start w:val="1"/>
      <w:numFmt w:val="lowerRoman"/>
      <w:lvlText w:val="%9."/>
      <w:lvlJc w:val="right"/>
      <w:pPr>
        <w:ind w:left="6480" w:hanging="360"/>
      </w:pPr>
    </w:lvl>
  </w:abstractNum>
  <w:abstractNum w:abstractNumId="47" w15:restartNumberingAfterBreak="0">
    <w:nsid w:val="00000037"/>
    <w:multiLevelType w:val="hybridMultilevel"/>
    <w:tmpl w:val="FFFFFFFF"/>
    <w:lvl w:ilvl="0" w:tplc="4E50D59E">
      <w:start w:val="1"/>
      <w:numFmt w:val="decimal"/>
      <w:lvlText w:val="%1."/>
      <w:lvlJc w:val="left"/>
      <w:pPr>
        <w:ind w:left="720" w:hanging="360"/>
      </w:pPr>
    </w:lvl>
    <w:lvl w:ilvl="1" w:tplc="C2B66DC6">
      <w:start w:val="1"/>
      <w:numFmt w:val="lowerLetter"/>
      <w:lvlText w:val="%2."/>
      <w:lvlJc w:val="left"/>
      <w:pPr>
        <w:ind w:left="1440" w:hanging="360"/>
      </w:pPr>
    </w:lvl>
    <w:lvl w:ilvl="2" w:tplc="C56412BC">
      <w:start w:val="1"/>
      <w:numFmt w:val="lowerRoman"/>
      <w:lvlText w:val="%3."/>
      <w:lvlJc w:val="right"/>
      <w:pPr>
        <w:ind w:left="2160" w:hanging="360"/>
      </w:pPr>
    </w:lvl>
    <w:lvl w:ilvl="3" w:tplc="0D6A2186">
      <w:start w:val="1"/>
      <w:numFmt w:val="decimal"/>
      <w:lvlText w:val="%4."/>
      <w:lvlJc w:val="left"/>
      <w:pPr>
        <w:ind w:left="2880" w:hanging="360"/>
      </w:pPr>
    </w:lvl>
    <w:lvl w:ilvl="4" w:tplc="520E4D04">
      <w:start w:val="1"/>
      <w:numFmt w:val="lowerLetter"/>
      <w:lvlText w:val="%5."/>
      <w:lvlJc w:val="left"/>
      <w:pPr>
        <w:ind w:left="3600" w:hanging="360"/>
      </w:pPr>
    </w:lvl>
    <w:lvl w:ilvl="5" w:tplc="0CB0F7F4">
      <w:start w:val="1"/>
      <w:numFmt w:val="lowerRoman"/>
      <w:lvlText w:val="%6."/>
      <w:lvlJc w:val="right"/>
      <w:pPr>
        <w:ind w:left="4320" w:hanging="360"/>
      </w:pPr>
    </w:lvl>
    <w:lvl w:ilvl="6" w:tplc="174E74D4">
      <w:start w:val="1"/>
      <w:numFmt w:val="decimal"/>
      <w:lvlText w:val="%7."/>
      <w:lvlJc w:val="left"/>
      <w:pPr>
        <w:ind w:left="5040" w:hanging="360"/>
      </w:pPr>
    </w:lvl>
    <w:lvl w:ilvl="7" w:tplc="4F4C6DD6">
      <w:start w:val="1"/>
      <w:numFmt w:val="lowerLetter"/>
      <w:lvlText w:val="%8."/>
      <w:lvlJc w:val="left"/>
      <w:pPr>
        <w:ind w:left="5760" w:hanging="360"/>
      </w:pPr>
    </w:lvl>
    <w:lvl w:ilvl="8" w:tplc="1CA65938">
      <w:start w:val="1"/>
      <w:numFmt w:val="lowerRoman"/>
      <w:lvlText w:val="%9."/>
      <w:lvlJc w:val="right"/>
      <w:pPr>
        <w:ind w:left="6480" w:hanging="360"/>
      </w:pPr>
    </w:lvl>
  </w:abstractNum>
  <w:abstractNum w:abstractNumId="48" w15:restartNumberingAfterBreak="0">
    <w:nsid w:val="00000038"/>
    <w:multiLevelType w:val="hybridMultilevel"/>
    <w:tmpl w:val="FFFFFFFF"/>
    <w:lvl w:ilvl="0" w:tplc="6CC8BE42">
      <w:start w:val="1"/>
      <w:numFmt w:val="decimal"/>
      <w:lvlText w:val="%1."/>
      <w:lvlJc w:val="left"/>
      <w:pPr>
        <w:ind w:left="720" w:hanging="360"/>
      </w:pPr>
    </w:lvl>
    <w:lvl w:ilvl="1" w:tplc="A58422B2">
      <w:start w:val="1"/>
      <w:numFmt w:val="lowerLetter"/>
      <w:lvlText w:val="%2."/>
      <w:lvlJc w:val="left"/>
      <w:pPr>
        <w:ind w:left="1440" w:hanging="360"/>
      </w:pPr>
    </w:lvl>
    <w:lvl w:ilvl="2" w:tplc="68F62B38">
      <w:start w:val="1"/>
      <w:numFmt w:val="lowerRoman"/>
      <w:lvlText w:val="%3."/>
      <w:lvlJc w:val="right"/>
      <w:pPr>
        <w:ind w:left="2160" w:hanging="360"/>
      </w:pPr>
    </w:lvl>
    <w:lvl w:ilvl="3" w:tplc="72140922">
      <w:start w:val="1"/>
      <w:numFmt w:val="decimal"/>
      <w:lvlText w:val="%4."/>
      <w:lvlJc w:val="left"/>
      <w:pPr>
        <w:ind w:left="2880" w:hanging="360"/>
      </w:pPr>
    </w:lvl>
    <w:lvl w:ilvl="4" w:tplc="9C8C0D92">
      <w:start w:val="1"/>
      <w:numFmt w:val="lowerLetter"/>
      <w:lvlText w:val="%5."/>
      <w:lvlJc w:val="left"/>
      <w:pPr>
        <w:ind w:left="3600" w:hanging="360"/>
      </w:pPr>
    </w:lvl>
    <w:lvl w:ilvl="5" w:tplc="1042128E">
      <w:start w:val="1"/>
      <w:numFmt w:val="lowerRoman"/>
      <w:lvlText w:val="%6."/>
      <w:lvlJc w:val="right"/>
      <w:pPr>
        <w:ind w:left="4320" w:hanging="360"/>
      </w:pPr>
    </w:lvl>
    <w:lvl w:ilvl="6" w:tplc="34783A0A">
      <w:start w:val="1"/>
      <w:numFmt w:val="decimal"/>
      <w:lvlText w:val="%7."/>
      <w:lvlJc w:val="left"/>
      <w:pPr>
        <w:ind w:left="5040" w:hanging="360"/>
      </w:pPr>
    </w:lvl>
    <w:lvl w:ilvl="7" w:tplc="DC1013F0">
      <w:start w:val="1"/>
      <w:numFmt w:val="lowerLetter"/>
      <w:lvlText w:val="%8."/>
      <w:lvlJc w:val="left"/>
      <w:pPr>
        <w:ind w:left="5760" w:hanging="360"/>
      </w:pPr>
    </w:lvl>
    <w:lvl w:ilvl="8" w:tplc="64B26036">
      <w:start w:val="1"/>
      <w:numFmt w:val="lowerRoman"/>
      <w:lvlText w:val="%9."/>
      <w:lvlJc w:val="right"/>
      <w:pPr>
        <w:ind w:left="6480" w:hanging="360"/>
      </w:pPr>
    </w:lvl>
  </w:abstractNum>
  <w:abstractNum w:abstractNumId="49" w15:restartNumberingAfterBreak="0">
    <w:nsid w:val="00000039"/>
    <w:multiLevelType w:val="hybridMultilevel"/>
    <w:tmpl w:val="697C491C"/>
    <w:lvl w:ilvl="0" w:tplc="4FC6E0D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50" w15:restartNumberingAfterBreak="0">
    <w:nsid w:val="0000003A"/>
    <w:multiLevelType w:val="hybridMultilevel"/>
    <w:tmpl w:val="FFFFFFFF"/>
    <w:lvl w:ilvl="0" w:tplc="D3A85DF8">
      <w:start w:val="1"/>
      <w:numFmt w:val="decimal"/>
      <w:lvlText w:val="%1."/>
      <w:lvlJc w:val="left"/>
      <w:pPr>
        <w:ind w:left="720" w:hanging="360"/>
      </w:pPr>
    </w:lvl>
    <w:lvl w:ilvl="1" w:tplc="921233B0">
      <w:start w:val="1"/>
      <w:numFmt w:val="lowerLetter"/>
      <w:lvlText w:val="%2."/>
      <w:lvlJc w:val="left"/>
      <w:pPr>
        <w:ind w:left="1440" w:hanging="360"/>
      </w:pPr>
    </w:lvl>
    <w:lvl w:ilvl="2" w:tplc="3140C254">
      <w:start w:val="1"/>
      <w:numFmt w:val="lowerRoman"/>
      <w:lvlText w:val="%3."/>
      <w:lvlJc w:val="right"/>
      <w:pPr>
        <w:ind w:left="2160" w:hanging="360"/>
      </w:pPr>
    </w:lvl>
    <w:lvl w:ilvl="3" w:tplc="A1CCB01E">
      <w:start w:val="1"/>
      <w:numFmt w:val="decimal"/>
      <w:lvlText w:val="%4."/>
      <w:lvlJc w:val="left"/>
      <w:pPr>
        <w:ind w:left="2880" w:hanging="360"/>
      </w:pPr>
    </w:lvl>
    <w:lvl w:ilvl="4" w:tplc="176C0E80">
      <w:start w:val="1"/>
      <w:numFmt w:val="lowerLetter"/>
      <w:lvlText w:val="%5."/>
      <w:lvlJc w:val="left"/>
      <w:pPr>
        <w:ind w:left="3600" w:hanging="360"/>
      </w:pPr>
    </w:lvl>
    <w:lvl w:ilvl="5" w:tplc="CB4E15C4">
      <w:start w:val="1"/>
      <w:numFmt w:val="lowerRoman"/>
      <w:lvlText w:val="%6."/>
      <w:lvlJc w:val="right"/>
      <w:pPr>
        <w:ind w:left="4320" w:hanging="360"/>
      </w:pPr>
    </w:lvl>
    <w:lvl w:ilvl="6" w:tplc="573E42D8">
      <w:start w:val="1"/>
      <w:numFmt w:val="decimal"/>
      <w:lvlText w:val="%7."/>
      <w:lvlJc w:val="left"/>
      <w:pPr>
        <w:ind w:left="5040" w:hanging="360"/>
      </w:pPr>
    </w:lvl>
    <w:lvl w:ilvl="7" w:tplc="B97AF88C">
      <w:start w:val="1"/>
      <w:numFmt w:val="lowerLetter"/>
      <w:lvlText w:val="%8."/>
      <w:lvlJc w:val="left"/>
      <w:pPr>
        <w:ind w:left="5760" w:hanging="360"/>
      </w:pPr>
    </w:lvl>
    <w:lvl w:ilvl="8" w:tplc="AA1EDC50">
      <w:start w:val="1"/>
      <w:numFmt w:val="lowerRoman"/>
      <w:lvlText w:val="%9."/>
      <w:lvlJc w:val="right"/>
      <w:pPr>
        <w:ind w:left="6480" w:hanging="360"/>
      </w:pPr>
    </w:lvl>
  </w:abstractNum>
  <w:abstractNum w:abstractNumId="51" w15:restartNumberingAfterBreak="0">
    <w:nsid w:val="0000003E"/>
    <w:multiLevelType w:val="hybridMultilevel"/>
    <w:tmpl w:val="FFFFFFFF"/>
    <w:lvl w:ilvl="0" w:tplc="0F12942C">
      <w:start w:val="1"/>
      <w:numFmt w:val="decimal"/>
      <w:lvlText w:val="%1."/>
      <w:lvlJc w:val="left"/>
      <w:pPr>
        <w:ind w:left="720" w:hanging="360"/>
      </w:pPr>
    </w:lvl>
    <w:lvl w:ilvl="1" w:tplc="CBDEBE22">
      <w:start w:val="1"/>
      <w:numFmt w:val="lowerLetter"/>
      <w:lvlText w:val="%2."/>
      <w:lvlJc w:val="left"/>
      <w:pPr>
        <w:ind w:left="1440" w:hanging="360"/>
      </w:pPr>
    </w:lvl>
    <w:lvl w:ilvl="2" w:tplc="AFA86E9C">
      <w:start w:val="1"/>
      <w:numFmt w:val="lowerRoman"/>
      <w:lvlText w:val="%3."/>
      <w:lvlJc w:val="right"/>
      <w:pPr>
        <w:ind w:left="2160" w:hanging="360"/>
      </w:pPr>
    </w:lvl>
    <w:lvl w:ilvl="3" w:tplc="ED4C2ED0">
      <w:start w:val="1"/>
      <w:numFmt w:val="decimal"/>
      <w:lvlText w:val="%4."/>
      <w:lvlJc w:val="left"/>
      <w:pPr>
        <w:ind w:left="2880" w:hanging="360"/>
      </w:pPr>
    </w:lvl>
    <w:lvl w:ilvl="4" w:tplc="3FDC4C58">
      <w:start w:val="1"/>
      <w:numFmt w:val="lowerLetter"/>
      <w:lvlText w:val="%5."/>
      <w:lvlJc w:val="left"/>
      <w:pPr>
        <w:ind w:left="3600" w:hanging="360"/>
      </w:pPr>
    </w:lvl>
    <w:lvl w:ilvl="5" w:tplc="51466B3A">
      <w:start w:val="1"/>
      <w:numFmt w:val="lowerRoman"/>
      <w:lvlText w:val="%6."/>
      <w:lvlJc w:val="right"/>
      <w:pPr>
        <w:ind w:left="4320" w:hanging="360"/>
      </w:pPr>
    </w:lvl>
    <w:lvl w:ilvl="6" w:tplc="EFBE0D16">
      <w:start w:val="1"/>
      <w:numFmt w:val="decimal"/>
      <w:lvlText w:val="%7."/>
      <w:lvlJc w:val="left"/>
      <w:pPr>
        <w:ind w:left="5040" w:hanging="360"/>
      </w:pPr>
    </w:lvl>
    <w:lvl w:ilvl="7" w:tplc="852EA8A6">
      <w:start w:val="1"/>
      <w:numFmt w:val="lowerLetter"/>
      <w:lvlText w:val="%8."/>
      <w:lvlJc w:val="left"/>
      <w:pPr>
        <w:ind w:left="5760" w:hanging="360"/>
      </w:pPr>
    </w:lvl>
    <w:lvl w:ilvl="8" w:tplc="9B8007DA">
      <w:start w:val="1"/>
      <w:numFmt w:val="lowerRoman"/>
      <w:lvlText w:val="%9."/>
      <w:lvlJc w:val="right"/>
      <w:pPr>
        <w:ind w:left="6480" w:hanging="360"/>
      </w:pPr>
    </w:lvl>
  </w:abstractNum>
  <w:abstractNum w:abstractNumId="52" w15:restartNumberingAfterBreak="0">
    <w:nsid w:val="0000003F"/>
    <w:multiLevelType w:val="hybridMultilevel"/>
    <w:tmpl w:val="FFFFFFFF"/>
    <w:lvl w:ilvl="0" w:tplc="CD386E28">
      <w:start w:val="1"/>
      <w:numFmt w:val="decimal"/>
      <w:lvlText w:val="%1."/>
      <w:lvlJc w:val="left"/>
      <w:pPr>
        <w:ind w:left="720" w:hanging="360"/>
      </w:pPr>
    </w:lvl>
    <w:lvl w:ilvl="1" w:tplc="7956694E">
      <w:start w:val="1"/>
      <w:numFmt w:val="lowerLetter"/>
      <w:lvlText w:val="%2."/>
      <w:lvlJc w:val="left"/>
      <w:pPr>
        <w:ind w:left="1440" w:hanging="360"/>
      </w:pPr>
    </w:lvl>
    <w:lvl w:ilvl="2" w:tplc="4FB2DDC8">
      <w:start w:val="1"/>
      <w:numFmt w:val="lowerRoman"/>
      <w:lvlText w:val="%3."/>
      <w:lvlJc w:val="right"/>
      <w:pPr>
        <w:ind w:left="2160" w:hanging="360"/>
      </w:pPr>
    </w:lvl>
    <w:lvl w:ilvl="3" w:tplc="FBD4B396">
      <w:start w:val="1"/>
      <w:numFmt w:val="decimal"/>
      <w:lvlText w:val="%4."/>
      <w:lvlJc w:val="left"/>
      <w:pPr>
        <w:ind w:left="2880" w:hanging="360"/>
      </w:pPr>
    </w:lvl>
    <w:lvl w:ilvl="4" w:tplc="09AC4D56">
      <w:start w:val="1"/>
      <w:numFmt w:val="lowerLetter"/>
      <w:lvlText w:val="%5."/>
      <w:lvlJc w:val="left"/>
      <w:pPr>
        <w:ind w:left="3600" w:hanging="360"/>
      </w:pPr>
    </w:lvl>
    <w:lvl w:ilvl="5" w:tplc="3BE6622A">
      <w:start w:val="1"/>
      <w:numFmt w:val="lowerRoman"/>
      <w:lvlText w:val="%6."/>
      <w:lvlJc w:val="right"/>
      <w:pPr>
        <w:ind w:left="4320" w:hanging="360"/>
      </w:pPr>
    </w:lvl>
    <w:lvl w:ilvl="6" w:tplc="535EC39C">
      <w:start w:val="1"/>
      <w:numFmt w:val="decimal"/>
      <w:lvlText w:val="%7."/>
      <w:lvlJc w:val="left"/>
      <w:pPr>
        <w:ind w:left="5040" w:hanging="360"/>
      </w:pPr>
    </w:lvl>
    <w:lvl w:ilvl="7" w:tplc="C5947558">
      <w:start w:val="1"/>
      <w:numFmt w:val="lowerLetter"/>
      <w:lvlText w:val="%8."/>
      <w:lvlJc w:val="left"/>
      <w:pPr>
        <w:ind w:left="5760" w:hanging="360"/>
      </w:pPr>
    </w:lvl>
    <w:lvl w:ilvl="8" w:tplc="34A85A46">
      <w:start w:val="1"/>
      <w:numFmt w:val="lowerRoman"/>
      <w:lvlText w:val="%9."/>
      <w:lvlJc w:val="right"/>
      <w:pPr>
        <w:ind w:left="6480" w:hanging="360"/>
      </w:pPr>
    </w:lvl>
  </w:abstractNum>
  <w:abstractNum w:abstractNumId="53" w15:restartNumberingAfterBreak="0">
    <w:nsid w:val="00000040"/>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54" w15:restartNumberingAfterBreak="0">
    <w:nsid w:val="00000042"/>
    <w:multiLevelType w:val="hybridMultilevel"/>
    <w:tmpl w:val="FFFFFFFF"/>
    <w:lvl w:ilvl="0" w:tplc="047E99F4">
      <w:start w:val="1"/>
      <w:numFmt w:val="decimal"/>
      <w:lvlText w:val="%1."/>
      <w:lvlJc w:val="left"/>
      <w:pPr>
        <w:ind w:left="720" w:hanging="360"/>
      </w:pPr>
    </w:lvl>
    <w:lvl w:ilvl="1" w:tplc="9424BD32">
      <w:start w:val="1"/>
      <w:numFmt w:val="lowerLetter"/>
      <w:lvlText w:val="%2."/>
      <w:lvlJc w:val="left"/>
      <w:pPr>
        <w:ind w:left="1440" w:hanging="360"/>
      </w:pPr>
    </w:lvl>
    <w:lvl w:ilvl="2" w:tplc="A0961B12">
      <w:start w:val="1"/>
      <w:numFmt w:val="lowerRoman"/>
      <w:lvlText w:val="%3."/>
      <w:lvlJc w:val="right"/>
      <w:pPr>
        <w:ind w:left="2160" w:hanging="360"/>
      </w:pPr>
    </w:lvl>
    <w:lvl w:ilvl="3" w:tplc="C3F8B778">
      <w:start w:val="1"/>
      <w:numFmt w:val="decimal"/>
      <w:lvlText w:val="%4."/>
      <w:lvlJc w:val="left"/>
      <w:pPr>
        <w:ind w:left="2880" w:hanging="360"/>
      </w:pPr>
    </w:lvl>
    <w:lvl w:ilvl="4" w:tplc="F7FE8B9A">
      <w:start w:val="1"/>
      <w:numFmt w:val="lowerLetter"/>
      <w:lvlText w:val="%5."/>
      <w:lvlJc w:val="left"/>
      <w:pPr>
        <w:ind w:left="3600" w:hanging="360"/>
      </w:pPr>
    </w:lvl>
    <w:lvl w:ilvl="5" w:tplc="14A68A86">
      <w:start w:val="1"/>
      <w:numFmt w:val="lowerRoman"/>
      <w:lvlText w:val="%6."/>
      <w:lvlJc w:val="right"/>
      <w:pPr>
        <w:ind w:left="4320" w:hanging="360"/>
      </w:pPr>
    </w:lvl>
    <w:lvl w:ilvl="6" w:tplc="D25253DC">
      <w:start w:val="1"/>
      <w:numFmt w:val="decimal"/>
      <w:lvlText w:val="%7."/>
      <w:lvlJc w:val="left"/>
      <w:pPr>
        <w:ind w:left="5040" w:hanging="360"/>
      </w:pPr>
    </w:lvl>
    <w:lvl w:ilvl="7" w:tplc="8E68A498">
      <w:start w:val="1"/>
      <w:numFmt w:val="lowerLetter"/>
      <w:lvlText w:val="%8."/>
      <w:lvlJc w:val="left"/>
      <w:pPr>
        <w:ind w:left="5760" w:hanging="360"/>
      </w:pPr>
    </w:lvl>
    <w:lvl w:ilvl="8" w:tplc="FEC0A1E8">
      <w:start w:val="1"/>
      <w:numFmt w:val="lowerRoman"/>
      <w:lvlText w:val="%9."/>
      <w:lvlJc w:val="right"/>
      <w:pPr>
        <w:ind w:left="6480" w:hanging="360"/>
      </w:pPr>
    </w:lvl>
  </w:abstractNum>
  <w:abstractNum w:abstractNumId="55" w15:restartNumberingAfterBreak="0">
    <w:nsid w:val="00000043"/>
    <w:multiLevelType w:val="hybridMultilevel"/>
    <w:tmpl w:val="FFFFFFFF"/>
    <w:lvl w:ilvl="0" w:tplc="238E5316">
      <w:start w:val="1"/>
      <w:numFmt w:val="bullet"/>
      <w:lvlText w:val=""/>
      <w:lvlJc w:val="left"/>
      <w:pPr>
        <w:ind w:left="720" w:hanging="360"/>
      </w:pPr>
      <w:rPr>
        <w:rFonts w:ascii="Wingdings" w:hAnsi="Wingdings"/>
      </w:rPr>
    </w:lvl>
    <w:lvl w:ilvl="1" w:tplc="EE723122">
      <w:start w:val="1"/>
      <w:numFmt w:val="bullet"/>
      <w:lvlText w:val="o"/>
      <w:lvlJc w:val="left"/>
      <w:pPr>
        <w:ind w:left="1440" w:hanging="360"/>
      </w:pPr>
      <w:rPr>
        <w:rFonts w:ascii="Courier New" w:hAnsi="Courier New" w:cs="Courier New"/>
      </w:rPr>
    </w:lvl>
    <w:lvl w:ilvl="2" w:tplc="33BC249C">
      <w:start w:val="1"/>
      <w:numFmt w:val="bullet"/>
      <w:lvlText w:val=""/>
      <w:lvlJc w:val="left"/>
      <w:pPr>
        <w:ind w:left="2160" w:hanging="360"/>
      </w:pPr>
      <w:rPr>
        <w:rFonts w:ascii="Wingdings" w:hAnsi="Wingdings"/>
      </w:rPr>
    </w:lvl>
    <w:lvl w:ilvl="3" w:tplc="C87CF976">
      <w:start w:val="1"/>
      <w:numFmt w:val="bullet"/>
      <w:lvlText w:val=""/>
      <w:lvlJc w:val="left"/>
      <w:pPr>
        <w:ind w:left="2880" w:hanging="360"/>
      </w:pPr>
      <w:rPr>
        <w:rFonts w:ascii="Symbol" w:hAnsi="Symbol"/>
      </w:rPr>
    </w:lvl>
    <w:lvl w:ilvl="4" w:tplc="EA48499A">
      <w:start w:val="1"/>
      <w:numFmt w:val="bullet"/>
      <w:lvlText w:val="o"/>
      <w:lvlJc w:val="left"/>
      <w:pPr>
        <w:ind w:left="3600" w:hanging="360"/>
      </w:pPr>
      <w:rPr>
        <w:rFonts w:ascii="Courier New" w:hAnsi="Courier New" w:cs="Courier New"/>
      </w:rPr>
    </w:lvl>
    <w:lvl w:ilvl="5" w:tplc="EF787F04">
      <w:start w:val="1"/>
      <w:numFmt w:val="bullet"/>
      <w:lvlText w:val=""/>
      <w:lvlJc w:val="left"/>
      <w:pPr>
        <w:ind w:left="4320" w:hanging="360"/>
      </w:pPr>
      <w:rPr>
        <w:rFonts w:ascii="Wingdings" w:hAnsi="Wingdings"/>
      </w:rPr>
    </w:lvl>
    <w:lvl w:ilvl="6" w:tplc="3DC888A8">
      <w:start w:val="1"/>
      <w:numFmt w:val="bullet"/>
      <w:lvlText w:val=""/>
      <w:lvlJc w:val="left"/>
      <w:pPr>
        <w:ind w:left="5040" w:hanging="360"/>
      </w:pPr>
      <w:rPr>
        <w:rFonts w:ascii="Symbol" w:hAnsi="Symbol"/>
      </w:rPr>
    </w:lvl>
    <w:lvl w:ilvl="7" w:tplc="36D6FDA4">
      <w:start w:val="1"/>
      <w:numFmt w:val="bullet"/>
      <w:lvlText w:val="o"/>
      <w:lvlJc w:val="left"/>
      <w:pPr>
        <w:ind w:left="5760" w:hanging="360"/>
      </w:pPr>
      <w:rPr>
        <w:rFonts w:ascii="Courier New" w:hAnsi="Courier New" w:cs="Courier New"/>
      </w:rPr>
    </w:lvl>
    <w:lvl w:ilvl="8" w:tplc="396439F4">
      <w:start w:val="1"/>
      <w:numFmt w:val="bullet"/>
      <w:lvlText w:val=""/>
      <w:lvlJc w:val="left"/>
      <w:pPr>
        <w:ind w:left="6480" w:hanging="360"/>
      </w:pPr>
      <w:rPr>
        <w:rFonts w:ascii="Wingdings" w:hAnsi="Wingdings"/>
      </w:rPr>
    </w:lvl>
  </w:abstractNum>
  <w:abstractNum w:abstractNumId="56" w15:restartNumberingAfterBreak="0">
    <w:nsid w:val="0000004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57" w15:restartNumberingAfterBreak="0">
    <w:nsid w:val="00000045"/>
    <w:multiLevelType w:val="hybridMultilevel"/>
    <w:tmpl w:val="FFFFFFFF"/>
    <w:lvl w:ilvl="0" w:tplc="23D6464A">
      <w:start w:val="1"/>
      <w:numFmt w:val="bullet"/>
      <w:lvlText w:val=""/>
      <w:lvlJc w:val="left"/>
      <w:pPr>
        <w:ind w:left="720" w:hanging="360"/>
      </w:pPr>
      <w:rPr>
        <w:rFonts w:ascii="Symbol" w:hAnsi="Symbol"/>
      </w:rPr>
    </w:lvl>
    <w:lvl w:ilvl="1" w:tplc="045C8F24">
      <w:start w:val="1"/>
      <w:numFmt w:val="bullet"/>
      <w:lvlText w:val="o"/>
      <w:lvlJc w:val="left"/>
      <w:pPr>
        <w:ind w:left="1440" w:hanging="360"/>
      </w:pPr>
      <w:rPr>
        <w:rFonts w:ascii="Courier New" w:hAnsi="Courier New" w:cs="Courier New"/>
      </w:rPr>
    </w:lvl>
    <w:lvl w:ilvl="2" w:tplc="E9BC7D24">
      <w:start w:val="1"/>
      <w:numFmt w:val="bullet"/>
      <w:lvlText w:val=""/>
      <w:lvlJc w:val="left"/>
      <w:pPr>
        <w:ind w:left="2160" w:hanging="360"/>
      </w:pPr>
      <w:rPr>
        <w:rFonts w:ascii="Wingdings" w:hAnsi="Wingdings"/>
      </w:rPr>
    </w:lvl>
    <w:lvl w:ilvl="3" w:tplc="335A7934">
      <w:start w:val="1"/>
      <w:numFmt w:val="bullet"/>
      <w:lvlText w:val=""/>
      <w:lvlJc w:val="left"/>
      <w:pPr>
        <w:ind w:left="2880" w:hanging="360"/>
      </w:pPr>
      <w:rPr>
        <w:rFonts w:ascii="Symbol" w:hAnsi="Symbol"/>
      </w:rPr>
    </w:lvl>
    <w:lvl w:ilvl="4" w:tplc="3940BF7A">
      <w:start w:val="1"/>
      <w:numFmt w:val="bullet"/>
      <w:lvlText w:val="o"/>
      <w:lvlJc w:val="left"/>
      <w:pPr>
        <w:ind w:left="3600" w:hanging="360"/>
      </w:pPr>
      <w:rPr>
        <w:rFonts w:ascii="Courier New" w:hAnsi="Courier New" w:cs="Courier New"/>
      </w:rPr>
    </w:lvl>
    <w:lvl w:ilvl="5" w:tplc="39306F18">
      <w:start w:val="1"/>
      <w:numFmt w:val="bullet"/>
      <w:lvlText w:val=""/>
      <w:lvlJc w:val="left"/>
      <w:pPr>
        <w:ind w:left="4320" w:hanging="360"/>
      </w:pPr>
      <w:rPr>
        <w:rFonts w:ascii="Wingdings" w:hAnsi="Wingdings"/>
      </w:rPr>
    </w:lvl>
    <w:lvl w:ilvl="6" w:tplc="558C7072">
      <w:start w:val="1"/>
      <w:numFmt w:val="bullet"/>
      <w:lvlText w:val=""/>
      <w:lvlJc w:val="left"/>
      <w:pPr>
        <w:ind w:left="5040" w:hanging="360"/>
      </w:pPr>
      <w:rPr>
        <w:rFonts w:ascii="Symbol" w:hAnsi="Symbol"/>
      </w:rPr>
    </w:lvl>
    <w:lvl w:ilvl="7" w:tplc="5574A1B0">
      <w:start w:val="1"/>
      <w:numFmt w:val="bullet"/>
      <w:lvlText w:val="o"/>
      <w:lvlJc w:val="left"/>
      <w:pPr>
        <w:ind w:left="5760" w:hanging="360"/>
      </w:pPr>
      <w:rPr>
        <w:rFonts w:ascii="Courier New" w:hAnsi="Courier New" w:cs="Courier New"/>
      </w:rPr>
    </w:lvl>
    <w:lvl w:ilvl="8" w:tplc="7660B276">
      <w:start w:val="1"/>
      <w:numFmt w:val="bullet"/>
      <w:lvlText w:val=""/>
      <w:lvlJc w:val="left"/>
      <w:pPr>
        <w:ind w:left="6480" w:hanging="360"/>
      </w:pPr>
      <w:rPr>
        <w:rFonts w:ascii="Wingdings" w:hAnsi="Wingdings"/>
      </w:rPr>
    </w:lvl>
  </w:abstractNum>
  <w:abstractNum w:abstractNumId="58" w15:restartNumberingAfterBreak="0">
    <w:nsid w:val="00000046"/>
    <w:multiLevelType w:val="hybridMultilevel"/>
    <w:tmpl w:val="FFFFFFFF"/>
    <w:lvl w:ilvl="0" w:tplc="E5244F9E">
      <w:start w:val="1"/>
      <w:numFmt w:val="decimal"/>
      <w:lvlText w:val="%1."/>
      <w:lvlJc w:val="left"/>
      <w:pPr>
        <w:ind w:left="720" w:hanging="360"/>
      </w:pPr>
    </w:lvl>
    <w:lvl w:ilvl="1" w:tplc="C330AEBE">
      <w:start w:val="1"/>
      <w:numFmt w:val="lowerLetter"/>
      <w:lvlText w:val="%2."/>
      <w:lvlJc w:val="left"/>
      <w:pPr>
        <w:ind w:left="1440" w:hanging="360"/>
      </w:pPr>
    </w:lvl>
    <w:lvl w:ilvl="2" w:tplc="29D40274">
      <w:start w:val="1"/>
      <w:numFmt w:val="lowerRoman"/>
      <w:lvlText w:val="%3."/>
      <w:lvlJc w:val="right"/>
      <w:pPr>
        <w:ind w:left="2160" w:hanging="360"/>
      </w:pPr>
    </w:lvl>
    <w:lvl w:ilvl="3" w:tplc="86FE1EB4">
      <w:start w:val="1"/>
      <w:numFmt w:val="decimal"/>
      <w:lvlText w:val="%4."/>
      <w:lvlJc w:val="left"/>
      <w:pPr>
        <w:ind w:left="2880" w:hanging="360"/>
      </w:pPr>
    </w:lvl>
    <w:lvl w:ilvl="4" w:tplc="4E488168">
      <w:start w:val="1"/>
      <w:numFmt w:val="lowerLetter"/>
      <w:lvlText w:val="%5."/>
      <w:lvlJc w:val="left"/>
      <w:pPr>
        <w:ind w:left="3600" w:hanging="360"/>
      </w:pPr>
    </w:lvl>
    <w:lvl w:ilvl="5" w:tplc="F6248EFA">
      <w:start w:val="1"/>
      <w:numFmt w:val="lowerRoman"/>
      <w:lvlText w:val="%6."/>
      <w:lvlJc w:val="right"/>
      <w:pPr>
        <w:ind w:left="4320" w:hanging="360"/>
      </w:pPr>
    </w:lvl>
    <w:lvl w:ilvl="6" w:tplc="A2D8A5E2">
      <w:start w:val="1"/>
      <w:numFmt w:val="decimal"/>
      <w:lvlText w:val="%7."/>
      <w:lvlJc w:val="left"/>
      <w:pPr>
        <w:ind w:left="5040" w:hanging="360"/>
      </w:pPr>
    </w:lvl>
    <w:lvl w:ilvl="7" w:tplc="7FCA0C72">
      <w:start w:val="1"/>
      <w:numFmt w:val="lowerLetter"/>
      <w:lvlText w:val="%8."/>
      <w:lvlJc w:val="left"/>
      <w:pPr>
        <w:ind w:left="5760" w:hanging="360"/>
      </w:pPr>
    </w:lvl>
    <w:lvl w:ilvl="8" w:tplc="BE460D4A">
      <w:start w:val="1"/>
      <w:numFmt w:val="lowerRoman"/>
      <w:lvlText w:val="%9."/>
      <w:lvlJc w:val="right"/>
      <w:pPr>
        <w:ind w:left="6480" w:hanging="360"/>
      </w:pPr>
    </w:lvl>
  </w:abstractNum>
  <w:abstractNum w:abstractNumId="59" w15:restartNumberingAfterBreak="0">
    <w:nsid w:val="00000047"/>
    <w:multiLevelType w:val="hybridMultilevel"/>
    <w:tmpl w:val="FFFFFFFF"/>
    <w:lvl w:ilvl="0" w:tplc="39A871AE">
      <w:start w:val="1"/>
      <w:numFmt w:val="decimal"/>
      <w:lvlText w:val="%1."/>
      <w:lvlJc w:val="left"/>
      <w:pPr>
        <w:ind w:left="720" w:hanging="360"/>
      </w:pPr>
    </w:lvl>
    <w:lvl w:ilvl="1" w:tplc="97D2EBA6">
      <w:start w:val="1"/>
      <w:numFmt w:val="lowerLetter"/>
      <w:lvlText w:val="%2."/>
      <w:lvlJc w:val="left"/>
      <w:pPr>
        <w:ind w:left="1440" w:hanging="360"/>
      </w:pPr>
    </w:lvl>
    <w:lvl w:ilvl="2" w:tplc="C6787B76">
      <w:start w:val="1"/>
      <w:numFmt w:val="lowerRoman"/>
      <w:lvlText w:val="%3."/>
      <w:lvlJc w:val="right"/>
      <w:pPr>
        <w:ind w:left="2160" w:hanging="360"/>
      </w:pPr>
    </w:lvl>
    <w:lvl w:ilvl="3" w:tplc="BA060B8C">
      <w:start w:val="1"/>
      <w:numFmt w:val="decimal"/>
      <w:lvlText w:val="%4."/>
      <w:lvlJc w:val="left"/>
      <w:pPr>
        <w:ind w:left="2880" w:hanging="360"/>
      </w:pPr>
    </w:lvl>
    <w:lvl w:ilvl="4" w:tplc="6E9A8E6A">
      <w:start w:val="1"/>
      <w:numFmt w:val="lowerLetter"/>
      <w:lvlText w:val="%5."/>
      <w:lvlJc w:val="left"/>
      <w:pPr>
        <w:ind w:left="3600" w:hanging="360"/>
      </w:pPr>
    </w:lvl>
    <w:lvl w:ilvl="5" w:tplc="0A3E5014">
      <w:start w:val="1"/>
      <w:numFmt w:val="lowerRoman"/>
      <w:lvlText w:val="%6."/>
      <w:lvlJc w:val="right"/>
      <w:pPr>
        <w:ind w:left="4320" w:hanging="360"/>
      </w:pPr>
    </w:lvl>
    <w:lvl w:ilvl="6" w:tplc="6CF8F2F8">
      <w:start w:val="1"/>
      <w:numFmt w:val="decimal"/>
      <w:lvlText w:val="%7."/>
      <w:lvlJc w:val="left"/>
      <w:pPr>
        <w:ind w:left="5040" w:hanging="360"/>
      </w:pPr>
    </w:lvl>
    <w:lvl w:ilvl="7" w:tplc="BA9EE506">
      <w:start w:val="1"/>
      <w:numFmt w:val="lowerLetter"/>
      <w:lvlText w:val="%8."/>
      <w:lvlJc w:val="left"/>
      <w:pPr>
        <w:ind w:left="5760" w:hanging="360"/>
      </w:pPr>
    </w:lvl>
    <w:lvl w:ilvl="8" w:tplc="CC64CE90">
      <w:start w:val="1"/>
      <w:numFmt w:val="lowerRoman"/>
      <w:lvlText w:val="%9."/>
      <w:lvlJc w:val="right"/>
      <w:pPr>
        <w:ind w:left="6480" w:hanging="360"/>
      </w:pPr>
    </w:lvl>
  </w:abstractNum>
  <w:abstractNum w:abstractNumId="60" w15:restartNumberingAfterBreak="0">
    <w:nsid w:val="00000048"/>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61" w15:restartNumberingAfterBreak="0">
    <w:nsid w:val="00000049"/>
    <w:multiLevelType w:val="hybridMultilevel"/>
    <w:tmpl w:val="FFFFFFFF"/>
    <w:lvl w:ilvl="0" w:tplc="36907B4C">
      <w:start w:val="1"/>
      <w:numFmt w:val="decimal"/>
      <w:lvlText w:val="%1."/>
      <w:lvlJc w:val="left"/>
      <w:pPr>
        <w:ind w:left="720" w:hanging="360"/>
      </w:pPr>
    </w:lvl>
    <w:lvl w:ilvl="1" w:tplc="B64E6788">
      <w:start w:val="1"/>
      <w:numFmt w:val="lowerLetter"/>
      <w:lvlText w:val="%2."/>
      <w:lvlJc w:val="left"/>
      <w:pPr>
        <w:ind w:left="1440" w:hanging="360"/>
      </w:pPr>
    </w:lvl>
    <w:lvl w:ilvl="2" w:tplc="5888CB32">
      <w:start w:val="1"/>
      <w:numFmt w:val="lowerRoman"/>
      <w:lvlText w:val="%3."/>
      <w:lvlJc w:val="right"/>
      <w:pPr>
        <w:ind w:left="2160" w:hanging="360"/>
      </w:pPr>
    </w:lvl>
    <w:lvl w:ilvl="3" w:tplc="C68C92CE">
      <w:start w:val="1"/>
      <w:numFmt w:val="decimal"/>
      <w:lvlText w:val="%4."/>
      <w:lvlJc w:val="left"/>
      <w:pPr>
        <w:ind w:left="2880" w:hanging="360"/>
      </w:pPr>
    </w:lvl>
    <w:lvl w:ilvl="4" w:tplc="8A160570">
      <w:start w:val="1"/>
      <w:numFmt w:val="lowerLetter"/>
      <w:lvlText w:val="%5."/>
      <w:lvlJc w:val="left"/>
      <w:pPr>
        <w:ind w:left="3600" w:hanging="360"/>
      </w:pPr>
    </w:lvl>
    <w:lvl w:ilvl="5" w:tplc="0172CC80">
      <w:start w:val="1"/>
      <w:numFmt w:val="lowerRoman"/>
      <w:lvlText w:val="%6."/>
      <w:lvlJc w:val="right"/>
      <w:pPr>
        <w:ind w:left="4320" w:hanging="360"/>
      </w:pPr>
    </w:lvl>
    <w:lvl w:ilvl="6" w:tplc="EA3ED0A0">
      <w:start w:val="1"/>
      <w:numFmt w:val="decimal"/>
      <w:lvlText w:val="%7."/>
      <w:lvlJc w:val="left"/>
      <w:pPr>
        <w:ind w:left="5040" w:hanging="360"/>
      </w:pPr>
    </w:lvl>
    <w:lvl w:ilvl="7" w:tplc="149C147E">
      <w:start w:val="1"/>
      <w:numFmt w:val="lowerLetter"/>
      <w:lvlText w:val="%8."/>
      <w:lvlJc w:val="left"/>
      <w:pPr>
        <w:ind w:left="5760" w:hanging="360"/>
      </w:pPr>
    </w:lvl>
    <w:lvl w:ilvl="8" w:tplc="75E2BB82">
      <w:start w:val="1"/>
      <w:numFmt w:val="lowerRoman"/>
      <w:lvlText w:val="%9."/>
      <w:lvlJc w:val="right"/>
      <w:pPr>
        <w:ind w:left="6480" w:hanging="360"/>
      </w:pPr>
    </w:lvl>
  </w:abstractNum>
  <w:abstractNum w:abstractNumId="62" w15:restartNumberingAfterBreak="0">
    <w:nsid w:val="0000004A"/>
    <w:multiLevelType w:val="hybridMultilevel"/>
    <w:tmpl w:val="FFFFFFFF"/>
    <w:lvl w:ilvl="0" w:tplc="DB8E5B2A">
      <w:start w:val="1"/>
      <w:numFmt w:val="decimal"/>
      <w:lvlText w:val="%1."/>
      <w:lvlJc w:val="left"/>
      <w:pPr>
        <w:ind w:left="720" w:hanging="360"/>
      </w:pPr>
    </w:lvl>
    <w:lvl w:ilvl="1" w:tplc="BF7ECBD2">
      <w:start w:val="1"/>
      <w:numFmt w:val="lowerLetter"/>
      <w:lvlText w:val="%2."/>
      <w:lvlJc w:val="left"/>
      <w:pPr>
        <w:ind w:left="1440" w:hanging="360"/>
      </w:pPr>
    </w:lvl>
    <w:lvl w:ilvl="2" w:tplc="AF88612A">
      <w:start w:val="1"/>
      <w:numFmt w:val="lowerRoman"/>
      <w:lvlText w:val="%3."/>
      <w:lvlJc w:val="right"/>
      <w:pPr>
        <w:ind w:left="2160" w:hanging="360"/>
      </w:pPr>
    </w:lvl>
    <w:lvl w:ilvl="3" w:tplc="001A3DBC">
      <w:start w:val="1"/>
      <w:numFmt w:val="decimal"/>
      <w:lvlText w:val="%4."/>
      <w:lvlJc w:val="left"/>
      <w:pPr>
        <w:ind w:left="2880" w:hanging="360"/>
      </w:pPr>
    </w:lvl>
    <w:lvl w:ilvl="4" w:tplc="DF4261CE">
      <w:start w:val="1"/>
      <w:numFmt w:val="lowerLetter"/>
      <w:lvlText w:val="%5."/>
      <w:lvlJc w:val="left"/>
      <w:pPr>
        <w:ind w:left="3600" w:hanging="360"/>
      </w:pPr>
    </w:lvl>
    <w:lvl w:ilvl="5" w:tplc="7B1442E4">
      <w:start w:val="1"/>
      <w:numFmt w:val="lowerRoman"/>
      <w:lvlText w:val="%6."/>
      <w:lvlJc w:val="right"/>
      <w:pPr>
        <w:ind w:left="4320" w:hanging="360"/>
      </w:pPr>
    </w:lvl>
    <w:lvl w:ilvl="6" w:tplc="793EAE48">
      <w:start w:val="1"/>
      <w:numFmt w:val="decimal"/>
      <w:lvlText w:val="%7."/>
      <w:lvlJc w:val="left"/>
      <w:pPr>
        <w:ind w:left="5040" w:hanging="360"/>
      </w:pPr>
    </w:lvl>
    <w:lvl w:ilvl="7" w:tplc="94587332">
      <w:start w:val="1"/>
      <w:numFmt w:val="lowerLetter"/>
      <w:lvlText w:val="%8."/>
      <w:lvlJc w:val="left"/>
      <w:pPr>
        <w:ind w:left="5760" w:hanging="360"/>
      </w:pPr>
    </w:lvl>
    <w:lvl w:ilvl="8" w:tplc="DF788E42">
      <w:start w:val="1"/>
      <w:numFmt w:val="lowerRoman"/>
      <w:lvlText w:val="%9."/>
      <w:lvlJc w:val="right"/>
      <w:pPr>
        <w:ind w:left="6480" w:hanging="360"/>
      </w:pPr>
    </w:lvl>
  </w:abstractNum>
  <w:abstractNum w:abstractNumId="63" w15:restartNumberingAfterBreak="0">
    <w:nsid w:val="0000004B"/>
    <w:multiLevelType w:val="hybridMultilevel"/>
    <w:tmpl w:val="FFFFFFFF"/>
    <w:lvl w:ilvl="0" w:tplc="2F647AAC">
      <w:start w:val="1"/>
      <w:numFmt w:val="lowerRoman"/>
      <w:lvlText w:val="%1."/>
      <w:lvlJc w:val="right"/>
      <w:pPr>
        <w:ind w:left="720" w:hanging="360"/>
      </w:pPr>
    </w:lvl>
    <w:lvl w:ilvl="1" w:tplc="968A98C8">
      <w:start w:val="1"/>
      <w:numFmt w:val="lowerLetter"/>
      <w:lvlText w:val="%2."/>
      <w:lvlJc w:val="left"/>
      <w:pPr>
        <w:ind w:left="1440" w:hanging="360"/>
      </w:pPr>
    </w:lvl>
    <w:lvl w:ilvl="2" w:tplc="D7707DCE">
      <w:start w:val="1"/>
      <w:numFmt w:val="lowerRoman"/>
      <w:lvlText w:val="%3."/>
      <w:lvlJc w:val="right"/>
      <w:pPr>
        <w:ind w:left="2160" w:hanging="360"/>
      </w:pPr>
    </w:lvl>
    <w:lvl w:ilvl="3" w:tplc="AA9E0884">
      <w:start w:val="1"/>
      <w:numFmt w:val="decimal"/>
      <w:lvlText w:val="%4."/>
      <w:lvlJc w:val="left"/>
      <w:pPr>
        <w:ind w:left="2880" w:hanging="360"/>
      </w:pPr>
    </w:lvl>
    <w:lvl w:ilvl="4" w:tplc="0624DC76">
      <w:start w:val="1"/>
      <w:numFmt w:val="lowerLetter"/>
      <w:lvlText w:val="%5."/>
      <w:lvlJc w:val="left"/>
      <w:pPr>
        <w:ind w:left="3600" w:hanging="360"/>
      </w:pPr>
    </w:lvl>
    <w:lvl w:ilvl="5" w:tplc="321CE286">
      <w:start w:val="1"/>
      <w:numFmt w:val="lowerRoman"/>
      <w:lvlText w:val="%6."/>
      <w:lvlJc w:val="right"/>
      <w:pPr>
        <w:ind w:left="4320" w:hanging="360"/>
      </w:pPr>
    </w:lvl>
    <w:lvl w:ilvl="6" w:tplc="CE0084B2">
      <w:start w:val="1"/>
      <w:numFmt w:val="decimal"/>
      <w:lvlText w:val="%7."/>
      <w:lvlJc w:val="left"/>
      <w:pPr>
        <w:ind w:left="5040" w:hanging="360"/>
      </w:pPr>
    </w:lvl>
    <w:lvl w:ilvl="7" w:tplc="028051A4">
      <w:start w:val="1"/>
      <w:numFmt w:val="lowerLetter"/>
      <w:lvlText w:val="%8."/>
      <w:lvlJc w:val="left"/>
      <w:pPr>
        <w:ind w:left="5760" w:hanging="360"/>
      </w:pPr>
    </w:lvl>
    <w:lvl w:ilvl="8" w:tplc="5A921FAE">
      <w:start w:val="1"/>
      <w:numFmt w:val="lowerRoman"/>
      <w:lvlText w:val="%9."/>
      <w:lvlJc w:val="right"/>
      <w:pPr>
        <w:ind w:left="6480" w:hanging="360"/>
      </w:pPr>
    </w:lvl>
  </w:abstractNum>
  <w:abstractNum w:abstractNumId="64" w15:restartNumberingAfterBreak="0">
    <w:nsid w:val="0000004C"/>
    <w:multiLevelType w:val="hybridMultilevel"/>
    <w:tmpl w:val="FFFFFFFF"/>
    <w:lvl w:ilvl="0" w:tplc="3CA28080">
      <w:start w:val="1"/>
      <w:numFmt w:val="decimal"/>
      <w:lvlText w:val="%1."/>
      <w:lvlJc w:val="left"/>
      <w:pPr>
        <w:ind w:left="720" w:hanging="360"/>
      </w:pPr>
    </w:lvl>
    <w:lvl w:ilvl="1" w:tplc="5492D600">
      <w:start w:val="1"/>
      <w:numFmt w:val="lowerLetter"/>
      <w:lvlText w:val="%2."/>
      <w:lvlJc w:val="left"/>
      <w:pPr>
        <w:ind w:left="1440" w:hanging="360"/>
      </w:pPr>
    </w:lvl>
    <w:lvl w:ilvl="2" w:tplc="6340FB1A">
      <w:start w:val="1"/>
      <w:numFmt w:val="lowerRoman"/>
      <w:lvlText w:val="%3."/>
      <w:lvlJc w:val="right"/>
      <w:pPr>
        <w:ind w:left="2160" w:hanging="360"/>
      </w:pPr>
    </w:lvl>
    <w:lvl w:ilvl="3" w:tplc="BF360DCA">
      <w:start w:val="1"/>
      <w:numFmt w:val="decimal"/>
      <w:lvlText w:val="%4."/>
      <w:lvlJc w:val="left"/>
      <w:pPr>
        <w:ind w:left="2880" w:hanging="360"/>
      </w:pPr>
    </w:lvl>
    <w:lvl w:ilvl="4" w:tplc="76342060">
      <w:start w:val="1"/>
      <w:numFmt w:val="lowerLetter"/>
      <w:lvlText w:val="%5."/>
      <w:lvlJc w:val="left"/>
      <w:pPr>
        <w:ind w:left="3600" w:hanging="360"/>
      </w:pPr>
    </w:lvl>
    <w:lvl w:ilvl="5" w:tplc="47E45F86">
      <w:start w:val="1"/>
      <w:numFmt w:val="lowerRoman"/>
      <w:lvlText w:val="%6."/>
      <w:lvlJc w:val="right"/>
      <w:pPr>
        <w:ind w:left="4320" w:hanging="360"/>
      </w:pPr>
    </w:lvl>
    <w:lvl w:ilvl="6" w:tplc="ECA05B26">
      <w:start w:val="1"/>
      <w:numFmt w:val="decimal"/>
      <w:lvlText w:val="%7."/>
      <w:lvlJc w:val="left"/>
      <w:pPr>
        <w:ind w:left="5040" w:hanging="360"/>
      </w:pPr>
    </w:lvl>
    <w:lvl w:ilvl="7" w:tplc="1E4489E2">
      <w:start w:val="1"/>
      <w:numFmt w:val="lowerLetter"/>
      <w:lvlText w:val="%8."/>
      <w:lvlJc w:val="left"/>
      <w:pPr>
        <w:ind w:left="5760" w:hanging="360"/>
      </w:pPr>
    </w:lvl>
    <w:lvl w:ilvl="8" w:tplc="201EA668">
      <w:start w:val="1"/>
      <w:numFmt w:val="lowerRoman"/>
      <w:lvlText w:val="%9."/>
      <w:lvlJc w:val="right"/>
      <w:pPr>
        <w:ind w:left="6480" w:hanging="360"/>
      </w:pPr>
    </w:lvl>
  </w:abstractNum>
  <w:abstractNum w:abstractNumId="65" w15:restartNumberingAfterBreak="0">
    <w:nsid w:val="0000004E"/>
    <w:multiLevelType w:val="hybridMultilevel"/>
    <w:tmpl w:val="FFFFFFFF"/>
    <w:lvl w:ilvl="0" w:tplc="21E0D85C">
      <w:start w:val="1"/>
      <w:numFmt w:val="decimal"/>
      <w:lvlText w:val="%1."/>
      <w:lvlJc w:val="left"/>
      <w:pPr>
        <w:ind w:left="720" w:hanging="360"/>
      </w:pPr>
    </w:lvl>
    <w:lvl w:ilvl="1" w:tplc="044C36FC">
      <w:start w:val="1"/>
      <w:numFmt w:val="lowerLetter"/>
      <w:lvlText w:val="%2."/>
      <w:lvlJc w:val="left"/>
      <w:pPr>
        <w:ind w:left="1440" w:hanging="360"/>
      </w:pPr>
    </w:lvl>
    <w:lvl w:ilvl="2" w:tplc="B27A7AF8">
      <w:start w:val="1"/>
      <w:numFmt w:val="lowerRoman"/>
      <w:lvlText w:val="%3."/>
      <w:lvlJc w:val="right"/>
      <w:pPr>
        <w:ind w:left="2160" w:hanging="360"/>
      </w:pPr>
    </w:lvl>
    <w:lvl w:ilvl="3" w:tplc="F774A4D0">
      <w:start w:val="1"/>
      <w:numFmt w:val="decimal"/>
      <w:lvlText w:val="%4."/>
      <w:lvlJc w:val="left"/>
      <w:pPr>
        <w:ind w:left="2880" w:hanging="360"/>
      </w:pPr>
    </w:lvl>
    <w:lvl w:ilvl="4" w:tplc="354AC2EA">
      <w:start w:val="1"/>
      <w:numFmt w:val="lowerLetter"/>
      <w:lvlText w:val="%5."/>
      <w:lvlJc w:val="left"/>
      <w:pPr>
        <w:ind w:left="3600" w:hanging="360"/>
      </w:pPr>
    </w:lvl>
    <w:lvl w:ilvl="5" w:tplc="2DC2D564">
      <w:start w:val="1"/>
      <w:numFmt w:val="lowerRoman"/>
      <w:lvlText w:val="%6."/>
      <w:lvlJc w:val="right"/>
      <w:pPr>
        <w:ind w:left="4320" w:hanging="360"/>
      </w:pPr>
    </w:lvl>
    <w:lvl w:ilvl="6" w:tplc="F5A688BE">
      <w:start w:val="1"/>
      <w:numFmt w:val="decimal"/>
      <w:lvlText w:val="%7."/>
      <w:lvlJc w:val="left"/>
      <w:pPr>
        <w:ind w:left="5040" w:hanging="360"/>
      </w:pPr>
    </w:lvl>
    <w:lvl w:ilvl="7" w:tplc="58589828">
      <w:start w:val="1"/>
      <w:numFmt w:val="lowerLetter"/>
      <w:lvlText w:val="%8."/>
      <w:lvlJc w:val="left"/>
      <w:pPr>
        <w:ind w:left="5760" w:hanging="360"/>
      </w:pPr>
    </w:lvl>
    <w:lvl w:ilvl="8" w:tplc="C87A6B34">
      <w:start w:val="1"/>
      <w:numFmt w:val="lowerRoman"/>
      <w:lvlText w:val="%9."/>
      <w:lvlJc w:val="right"/>
      <w:pPr>
        <w:ind w:left="6480" w:hanging="360"/>
      </w:pPr>
    </w:lvl>
  </w:abstractNum>
  <w:abstractNum w:abstractNumId="66" w15:restartNumberingAfterBreak="0">
    <w:nsid w:val="0000004F"/>
    <w:multiLevelType w:val="hybridMultilevel"/>
    <w:tmpl w:val="FFFFFFFF"/>
    <w:lvl w:ilvl="0" w:tplc="01684924">
      <w:start w:val="1"/>
      <w:numFmt w:val="decimal"/>
      <w:lvlText w:val="%1."/>
      <w:lvlJc w:val="left"/>
      <w:pPr>
        <w:ind w:left="720" w:hanging="360"/>
      </w:pPr>
    </w:lvl>
    <w:lvl w:ilvl="1" w:tplc="48148736">
      <w:start w:val="1"/>
      <w:numFmt w:val="lowerLetter"/>
      <w:lvlText w:val="%2."/>
      <w:lvlJc w:val="left"/>
      <w:pPr>
        <w:ind w:left="1440" w:hanging="360"/>
      </w:pPr>
    </w:lvl>
    <w:lvl w:ilvl="2" w:tplc="9ED02AD4">
      <w:start w:val="1"/>
      <w:numFmt w:val="lowerRoman"/>
      <w:lvlText w:val="%3."/>
      <w:lvlJc w:val="right"/>
      <w:pPr>
        <w:ind w:left="2160" w:hanging="360"/>
      </w:pPr>
    </w:lvl>
    <w:lvl w:ilvl="3" w:tplc="5544656A">
      <w:start w:val="1"/>
      <w:numFmt w:val="decimal"/>
      <w:lvlText w:val="%4."/>
      <w:lvlJc w:val="left"/>
      <w:pPr>
        <w:ind w:left="2880" w:hanging="360"/>
      </w:pPr>
    </w:lvl>
    <w:lvl w:ilvl="4" w:tplc="34A4EBA6">
      <w:start w:val="1"/>
      <w:numFmt w:val="lowerLetter"/>
      <w:lvlText w:val="%5."/>
      <w:lvlJc w:val="left"/>
      <w:pPr>
        <w:ind w:left="3600" w:hanging="360"/>
      </w:pPr>
    </w:lvl>
    <w:lvl w:ilvl="5" w:tplc="DBA86C52">
      <w:start w:val="1"/>
      <w:numFmt w:val="lowerRoman"/>
      <w:lvlText w:val="%6."/>
      <w:lvlJc w:val="right"/>
      <w:pPr>
        <w:ind w:left="4320" w:hanging="360"/>
      </w:pPr>
    </w:lvl>
    <w:lvl w:ilvl="6" w:tplc="0B809D8E">
      <w:start w:val="1"/>
      <w:numFmt w:val="decimal"/>
      <w:lvlText w:val="%7."/>
      <w:lvlJc w:val="left"/>
      <w:pPr>
        <w:ind w:left="5040" w:hanging="360"/>
      </w:pPr>
    </w:lvl>
    <w:lvl w:ilvl="7" w:tplc="F3604846">
      <w:start w:val="1"/>
      <w:numFmt w:val="lowerLetter"/>
      <w:lvlText w:val="%8."/>
      <w:lvlJc w:val="left"/>
      <w:pPr>
        <w:ind w:left="5760" w:hanging="360"/>
      </w:pPr>
    </w:lvl>
    <w:lvl w:ilvl="8" w:tplc="25EE66CA">
      <w:start w:val="1"/>
      <w:numFmt w:val="lowerRoman"/>
      <w:lvlText w:val="%9."/>
      <w:lvlJc w:val="right"/>
      <w:pPr>
        <w:ind w:left="6480" w:hanging="360"/>
      </w:pPr>
    </w:lvl>
  </w:abstractNum>
  <w:abstractNum w:abstractNumId="67" w15:restartNumberingAfterBreak="0">
    <w:nsid w:val="00000052"/>
    <w:multiLevelType w:val="hybridMultilevel"/>
    <w:tmpl w:val="FFFFFFFF"/>
    <w:lvl w:ilvl="0" w:tplc="DE282E9E">
      <w:start w:val="1"/>
      <w:numFmt w:val="decimal"/>
      <w:lvlText w:val="%1."/>
      <w:lvlJc w:val="left"/>
      <w:pPr>
        <w:ind w:left="720" w:hanging="360"/>
      </w:pPr>
    </w:lvl>
    <w:lvl w:ilvl="1" w:tplc="B994077A">
      <w:start w:val="1"/>
      <w:numFmt w:val="lowerLetter"/>
      <w:lvlText w:val="%2."/>
      <w:lvlJc w:val="left"/>
      <w:pPr>
        <w:ind w:left="1440" w:hanging="360"/>
      </w:pPr>
    </w:lvl>
    <w:lvl w:ilvl="2" w:tplc="3E303348">
      <w:start w:val="1"/>
      <w:numFmt w:val="lowerRoman"/>
      <w:lvlText w:val="%3."/>
      <w:lvlJc w:val="right"/>
      <w:pPr>
        <w:ind w:left="2160" w:hanging="360"/>
      </w:pPr>
    </w:lvl>
    <w:lvl w:ilvl="3" w:tplc="CDF487A4">
      <w:start w:val="1"/>
      <w:numFmt w:val="decimal"/>
      <w:lvlText w:val="%4."/>
      <w:lvlJc w:val="left"/>
      <w:pPr>
        <w:ind w:left="2880" w:hanging="360"/>
      </w:pPr>
    </w:lvl>
    <w:lvl w:ilvl="4" w:tplc="44FA7DD2">
      <w:start w:val="1"/>
      <w:numFmt w:val="lowerLetter"/>
      <w:lvlText w:val="%5."/>
      <w:lvlJc w:val="left"/>
      <w:pPr>
        <w:ind w:left="3600" w:hanging="360"/>
      </w:pPr>
    </w:lvl>
    <w:lvl w:ilvl="5" w:tplc="77BE52BC">
      <w:start w:val="1"/>
      <w:numFmt w:val="lowerRoman"/>
      <w:lvlText w:val="%6."/>
      <w:lvlJc w:val="right"/>
      <w:pPr>
        <w:ind w:left="4320" w:hanging="360"/>
      </w:pPr>
    </w:lvl>
    <w:lvl w:ilvl="6" w:tplc="7DAA58B8">
      <w:start w:val="1"/>
      <w:numFmt w:val="decimal"/>
      <w:lvlText w:val="%7."/>
      <w:lvlJc w:val="left"/>
      <w:pPr>
        <w:ind w:left="5040" w:hanging="360"/>
      </w:pPr>
    </w:lvl>
    <w:lvl w:ilvl="7" w:tplc="F0BCE8DA">
      <w:start w:val="1"/>
      <w:numFmt w:val="lowerLetter"/>
      <w:lvlText w:val="%8."/>
      <w:lvlJc w:val="left"/>
      <w:pPr>
        <w:ind w:left="5760" w:hanging="360"/>
      </w:pPr>
    </w:lvl>
    <w:lvl w:ilvl="8" w:tplc="AFE6A7EE">
      <w:start w:val="1"/>
      <w:numFmt w:val="lowerRoman"/>
      <w:lvlText w:val="%9."/>
      <w:lvlJc w:val="right"/>
      <w:pPr>
        <w:ind w:left="6480" w:hanging="360"/>
      </w:pPr>
    </w:lvl>
  </w:abstractNum>
  <w:abstractNum w:abstractNumId="68" w15:restartNumberingAfterBreak="0">
    <w:nsid w:val="00000053"/>
    <w:multiLevelType w:val="hybridMultilevel"/>
    <w:tmpl w:val="FFFFFFFF"/>
    <w:lvl w:ilvl="0" w:tplc="34AAEFB8">
      <w:start w:val="1"/>
      <w:numFmt w:val="decimal"/>
      <w:lvlText w:val="%1."/>
      <w:lvlJc w:val="left"/>
      <w:pPr>
        <w:ind w:left="720" w:hanging="360"/>
      </w:pPr>
    </w:lvl>
    <w:lvl w:ilvl="1" w:tplc="E6944C76">
      <w:start w:val="1"/>
      <w:numFmt w:val="lowerLetter"/>
      <w:lvlText w:val="%2."/>
      <w:lvlJc w:val="left"/>
      <w:pPr>
        <w:ind w:left="1440" w:hanging="360"/>
      </w:pPr>
    </w:lvl>
    <w:lvl w:ilvl="2" w:tplc="E22C7100">
      <w:start w:val="1"/>
      <w:numFmt w:val="lowerRoman"/>
      <w:lvlText w:val="%3."/>
      <w:lvlJc w:val="right"/>
      <w:pPr>
        <w:ind w:left="2160" w:hanging="360"/>
      </w:pPr>
    </w:lvl>
    <w:lvl w:ilvl="3" w:tplc="9F16BFEE">
      <w:start w:val="1"/>
      <w:numFmt w:val="decimal"/>
      <w:lvlText w:val="%4."/>
      <w:lvlJc w:val="left"/>
      <w:pPr>
        <w:ind w:left="2880" w:hanging="360"/>
      </w:pPr>
    </w:lvl>
    <w:lvl w:ilvl="4" w:tplc="8ECC9586">
      <w:start w:val="1"/>
      <w:numFmt w:val="lowerLetter"/>
      <w:lvlText w:val="%5."/>
      <w:lvlJc w:val="left"/>
      <w:pPr>
        <w:ind w:left="3600" w:hanging="360"/>
      </w:pPr>
    </w:lvl>
    <w:lvl w:ilvl="5" w:tplc="A7E485D0">
      <w:start w:val="1"/>
      <w:numFmt w:val="lowerRoman"/>
      <w:lvlText w:val="%6."/>
      <w:lvlJc w:val="right"/>
      <w:pPr>
        <w:ind w:left="4320" w:hanging="360"/>
      </w:pPr>
    </w:lvl>
    <w:lvl w:ilvl="6" w:tplc="DDDA9E64">
      <w:start w:val="1"/>
      <w:numFmt w:val="decimal"/>
      <w:lvlText w:val="%7."/>
      <w:lvlJc w:val="left"/>
      <w:pPr>
        <w:ind w:left="5040" w:hanging="360"/>
      </w:pPr>
    </w:lvl>
    <w:lvl w:ilvl="7" w:tplc="E13C688A">
      <w:start w:val="1"/>
      <w:numFmt w:val="lowerLetter"/>
      <w:lvlText w:val="%8."/>
      <w:lvlJc w:val="left"/>
      <w:pPr>
        <w:ind w:left="5760" w:hanging="360"/>
      </w:pPr>
    </w:lvl>
    <w:lvl w:ilvl="8" w:tplc="156A04CC">
      <w:start w:val="1"/>
      <w:numFmt w:val="lowerRoman"/>
      <w:lvlText w:val="%9."/>
      <w:lvlJc w:val="right"/>
      <w:pPr>
        <w:ind w:left="6480" w:hanging="360"/>
      </w:pPr>
    </w:lvl>
  </w:abstractNum>
  <w:abstractNum w:abstractNumId="69" w15:restartNumberingAfterBreak="0">
    <w:nsid w:val="0000005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70" w15:restartNumberingAfterBreak="0">
    <w:nsid w:val="00000055"/>
    <w:multiLevelType w:val="hybridMultilevel"/>
    <w:tmpl w:val="FFFFFFFF"/>
    <w:lvl w:ilvl="0" w:tplc="53D6C002">
      <w:start w:val="1"/>
      <w:numFmt w:val="lowerLetter"/>
      <w:lvlText w:val="%1)"/>
      <w:lvlJc w:val="left"/>
      <w:pPr>
        <w:ind w:left="720" w:hanging="360"/>
      </w:pPr>
    </w:lvl>
    <w:lvl w:ilvl="1" w:tplc="A83A4C7E">
      <w:start w:val="1"/>
      <w:numFmt w:val="lowerLetter"/>
      <w:lvlText w:val="%2."/>
      <w:lvlJc w:val="left"/>
      <w:pPr>
        <w:ind w:left="1440" w:hanging="360"/>
      </w:pPr>
    </w:lvl>
    <w:lvl w:ilvl="2" w:tplc="E9365E0A">
      <w:start w:val="1"/>
      <w:numFmt w:val="lowerRoman"/>
      <w:lvlText w:val="%3."/>
      <w:lvlJc w:val="right"/>
      <w:pPr>
        <w:ind w:left="2160" w:hanging="360"/>
      </w:pPr>
    </w:lvl>
    <w:lvl w:ilvl="3" w:tplc="FE860A36">
      <w:start w:val="1"/>
      <w:numFmt w:val="decimal"/>
      <w:lvlText w:val="%4."/>
      <w:lvlJc w:val="left"/>
      <w:pPr>
        <w:ind w:left="2880" w:hanging="360"/>
      </w:pPr>
    </w:lvl>
    <w:lvl w:ilvl="4" w:tplc="04BE65D8">
      <w:start w:val="1"/>
      <w:numFmt w:val="lowerLetter"/>
      <w:lvlText w:val="%5."/>
      <w:lvlJc w:val="left"/>
      <w:pPr>
        <w:ind w:left="3600" w:hanging="360"/>
      </w:pPr>
    </w:lvl>
    <w:lvl w:ilvl="5" w:tplc="68C0E618">
      <w:start w:val="1"/>
      <w:numFmt w:val="lowerRoman"/>
      <w:lvlText w:val="%6."/>
      <w:lvlJc w:val="right"/>
      <w:pPr>
        <w:ind w:left="4320" w:hanging="360"/>
      </w:pPr>
    </w:lvl>
    <w:lvl w:ilvl="6" w:tplc="D1D8C9E6">
      <w:start w:val="1"/>
      <w:numFmt w:val="decimal"/>
      <w:lvlText w:val="%7."/>
      <w:lvlJc w:val="left"/>
      <w:pPr>
        <w:ind w:left="5040" w:hanging="360"/>
      </w:pPr>
    </w:lvl>
    <w:lvl w:ilvl="7" w:tplc="F9CEE9A6">
      <w:start w:val="1"/>
      <w:numFmt w:val="lowerLetter"/>
      <w:lvlText w:val="%8."/>
      <w:lvlJc w:val="left"/>
      <w:pPr>
        <w:ind w:left="5760" w:hanging="360"/>
      </w:pPr>
    </w:lvl>
    <w:lvl w:ilvl="8" w:tplc="03F0491C">
      <w:start w:val="1"/>
      <w:numFmt w:val="lowerRoman"/>
      <w:lvlText w:val="%9."/>
      <w:lvlJc w:val="right"/>
      <w:pPr>
        <w:ind w:left="6480" w:hanging="360"/>
      </w:pPr>
    </w:lvl>
  </w:abstractNum>
  <w:abstractNum w:abstractNumId="71" w15:restartNumberingAfterBreak="0">
    <w:nsid w:val="00000056"/>
    <w:multiLevelType w:val="hybridMultilevel"/>
    <w:tmpl w:val="FFFFFFFF"/>
    <w:lvl w:ilvl="0" w:tplc="B83A04D0">
      <w:start w:val="1"/>
      <w:numFmt w:val="decimal"/>
      <w:lvlText w:val="%1."/>
      <w:lvlJc w:val="left"/>
      <w:pPr>
        <w:ind w:left="720" w:hanging="360"/>
      </w:pPr>
    </w:lvl>
    <w:lvl w:ilvl="1" w:tplc="D88E578A">
      <w:start w:val="1"/>
      <w:numFmt w:val="lowerLetter"/>
      <w:lvlText w:val="%2."/>
      <w:lvlJc w:val="left"/>
      <w:pPr>
        <w:ind w:left="1440" w:hanging="360"/>
      </w:pPr>
    </w:lvl>
    <w:lvl w:ilvl="2" w:tplc="B2807E74">
      <w:start w:val="1"/>
      <w:numFmt w:val="lowerRoman"/>
      <w:lvlText w:val="%3."/>
      <w:lvlJc w:val="right"/>
      <w:pPr>
        <w:ind w:left="2160" w:hanging="360"/>
      </w:pPr>
    </w:lvl>
    <w:lvl w:ilvl="3" w:tplc="C6FC38B6">
      <w:start w:val="1"/>
      <w:numFmt w:val="decimal"/>
      <w:lvlText w:val="%4."/>
      <w:lvlJc w:val="left"/>
      <w:pPr>
        <w:ind w:left="2880" w:hanging="360"/>
      </w:pPr>
    </w:lvl>
    <w:lvl w:ilvl="4" w:tplc="F09AFA4C">
      <w:start w:val="1"/>
      <w:numFmt w:val="lowerLetter"/>
      <w:lvlText w:val="%5."/>
      <w:lvlJc w:val="left"/>
      <w:pPr>
        <w:ind w:left="3600" w:hanging="360"/>
      </w:pPr>
    </w:lvl>
    <w:lvl w:ilvl="5" w:tplc="004A832C">
      <w:start w:val="1"/>
      <w:numFmt w:val="lowerRoman"/>
      <w:lvlText w:val="%6."/>
      <w:lvlJc w:val="right"/>
      <w:pPr>
        <w:ind w:left="4320" w:hanging="360"/>
      </w:pPr>
    </w:lvl>
    <w:lvl w:ilvl="6" w:tplc="AB4AE15A">
      <w:start w:val="1"/>
      <w:numFmt w:val="decimal"/>
      <w:lvlText w:val="%7."/>
      <w:lvlJc w:val="left"/>
      <w:pPr>
        <w:ind w:left="5040" w:hanging="360"/>
      </w:pPr>
    </w:lvl>
    <w:lvl w:ilvl="7" w:tplc="FE78ECBC">
      <w:start w:val="1"/>
      <w:numFmt w:val="lowerLetter"/>
      <w:lvlText w:val="%8."/>
      <w:lvlJc w:val="left"/>
      <w:pPr>
        <w:ind w:left="5760" w:hanging="360"/>
      </w:pPr>
    </w:lvl>
    <w:lvl w:ilvl="8" w:tplc="7CA41772">
      <w:start w:val="1"/>
      <w:numFmt w:val="lowerRoman"/>
      <w:lvlText w:val="%9."/>
      <w:lvlJc w:val="right"/>
      <w:pPr>
        <w:ind w:left="6480" w:hanging="360"/>
      </w:pPr>
    </w:lvl>
  </w:abstractNum>
  <w:abstractNum w:abstractNumId="72" w15:restartNumberingAfterBreak="0">
    <w:nsid w:val="00000057"/>
    <w:multiLevelType w:val="hybridMultilevel"/>
    <w:tmpl w:val="FFFFFFFF"/>
    <w:lvl w:ilvl="0" w:tplc="928C6A74">
      <w:start w:val="1"/>
      <w:numFmt w:val="decimal"/>
      <w:lvlText w:val="%1."/>
      <w:lvlJc w:val="left"/>
      <w:pPr>
        <w:ind w:left="720" w:hanging="360"/>
      </w:pPr>
    </w:lvl>
    <w:lvl w:ilvl="1" w:tplc="541C37E0">
      <w:start w:val="1"/>
      <w:numFmt w:val="lowerLetter"/>
      <w:lvlText w:val="%2."/>
      <w:lvlJc w:val="left"/>
      <w:pPr>
        <w:ind w:left="1440" w:hanging="360"/>
      </w:pPr>
    </w:lvl>
    <w:lvl w:ilvl="2" w:tplc="16148208">
      <w:start w:val="1"/>
      <w:numFmt w:val="lowerRoman"/>
      <w:lvlText w:val="%3."/>
      <w:lvlJc w:val="right"/>
      <w:pPr>
        <w:ind w:left="2160" w:hanging="360"/>
      </w:pPr>
    </w:lvl>
    <w:lvl w:ilvl="3" w:tplc="09FC7824">
      <w:start w:val="1"/>
      <w:numFmt w:val="decimal"/>
      <w:lvlText w:val="%4."/>
      <w:lvlJc w:val="left"/>
      <w:pPr>
        <w:ind w:left="2880" w:hanging="360"/>
      </w:pPr>
    </w:lvl>
    <w:lvl w:ilvl="4" w:tplc="8794D78E">
      <w:start w:val="1"/>
      <w:numFmt w:val="lowerLetter"/>
      <w:lvlText w:val="%5."/>
      <w:lvlJc w:val="left"/>
      <w:pPr>
        <w:ind w:left="3600" w:hanging="360"/>
      </w:pPr>
    </w:lvl>
    <w:lvl w:ilvl="5" w:tplc="F5289156">
      <w:start w:val="1"/>
      <w:numFmt w:val="lowerRoman"/>
      <w:lvlText w:val="%6."/>
      <w:lvlJc w:val="right"/>
      <w:pPr>
        <w:ind w:left="4320" w:hanging="360"/>
      </w:pPr>
    </w:lvl>
    <w:lvl w:ilvl="6" w:tplc="29AE8630">
      <w:start w:val="1"/>
      <w:numFmt w:val="decimal"/>
      <w:lvlText w:val="%7."/>
      <w:lvlJc w:val="left"/>
      <w:pPr>
        <w:ind w:left="5040" w:hanging="360"/>
      </w:pPr>
    </w:lvl>
    <w:lvl w:ilvl="7" w:tplc="43FEF93C">
      <w:start w:val="1"/>
      <w:numFmt w:val="lowerLetter"/>
      <w:lvlText w:val="%8."/>
      <w:lvlJc w:val="left"/>
      <w:pPr>
        <w:ind w:left="5760" w:hanging="360"/>
      </w:pPr>
    </w:lvl>
    <w:lvl w:ilvl="8" w:tplc="1E2288A8">
      <w:start w:val="1"/>
      <w:numFmt w:val="lowerRoman"/>
      <w:lvlText w:val="%9."/>
      <w:lvlJc w:val="right"/>
      <w:pPr>
        <w:ind w:left="6480" w:hanging="360"/>
      </w:pPr>
    </w:lvl>
  </w:abstractNum>
  <w:abstractNum w:abstractNumId="73" w15:restartNumberingAfterBreak="0">
    <w:nsid w:val="00000058"/>
    <w:multiLevelType w:val="hybridMultilevel"/>
    <w:tmpl w:val="FFFFFFFF"/>
    <w:lvl w:ilvl="0" w:tplc="76B2F374">
      <w:start w:val="1"/>
      <w:numFmt w:val="lowerRoman"/>
      <w:lvlText w:val="%1."/>
      <w:lvlJc w:val="right"/>
      <w:pPr>
        <w:ind w:left="720" w:hanging="360"/>
      </w:pPr>
    </w:lvl>
    <w:lvl w:ilvl="1" w:tplc="29CA6E28">
      <w:start w:val="1"/>
      <w:numFmt w:val="lowerLetter"/>
      <w:lvlText w:val="%2."/>
      <w:lvlJc w:val="left"/>
      <w:pPr>
        <w:ind w:left="1440" w:hanging="360"/>
      </w:pPr>
    </w:lvl>
    <w:lvl w:ilvl="2" w:tplc="76148098">
      <w:start w:val="1"/>
      <w:numFmt w:val="lowerRoman"/>
      <w:lvlText w:val="%3."/>
      <w:lvlJc w:val="right"/>
      <w:pPr>
        <w:ind w:left="2160" w:hanging="360"/>
      </w:pPr>
    </w:lvl>
    <w:lvl w:ilvl="3" w:tplc="BE10DCAA">
      <w:start w:val="1"/>
      <w:numFmt w:val="decimal"/>
      <w:lvlText w:val="%4."/>
      <w:lvlJc w:val="left"/>
      <w:pPr>
        <w:ind w:left="2880" w:hanging="360"/>
      </w:pPr>
    </w:lvl>
    <w:lvl w:ilvl="4" w:tplc="02E432BC">
      <w:start w:val="1"/>
      <w:numFmt w:val="lowerLetter"/>
      <w:lvlText w:val="%5."/>
      <w:lvlJc w:val="left"/>
      <w:pPr>
        <w:ind w:left="3600" w:hanging="360"/>
      </w:pPr>
    </w:lvl>
    <w:lvl w:ilvl="5" w:tplc="C7FA5148">
      <w:start w:val="1"/>
      <w:numFmt w:val="lowerRoman"/>
      <w:lvlText w:val="%6."/>
      <w:lvlJc w:val="right"/>
      <w:pPr>
        <w:ind w:left="4320" w:hanging="360"/>
      </w:pPr>
    </w:lvl>
    <w:lvl w:ilvl="6" w:tplc="AD1A58A6">
      <w:start w:val="1"/>
      <w:numFmt w:val="decimal"/>
      <w:lvlText w:val="%7."/>
      <w:lvlJc w:val="left"/>
      <w:pPr>
        <w:ind w:left="5040" w:hanging="360"/>
      </w:pPr>
    </w:lvl>
    <w:lvl w:ilvl="7" w:tplc="2D44F89E">
      <w:start w:val="1"/>
      <w:numFmt w:val="lowerLetter"/>
      <w:lvlText w:val="%8."/>
      <w:lvlJc w:val="left"/>
      <w:pPr>
        <w:ind w:left="5760" w:hanging="360"/>
      </w:pPr>
    </w:lvl>
    <w:lvl w:ilvl="8" w:tplc="5D90CA90">
      <w:start w:val="1"/>
      <w:numFmt w:val="lowerRoman"/>
      <w:lvlText w:val="%9."/>
      <w:lvlJc w:val="right"/>
      <w:pPr>
        <w:ind w:left="6480" w:hanging="360"/>
      </w:pPr>
    </w:lvl>
  </w:abstractNum>
  <w:abstractNum w:abstractNumId="74" w15:restartNumberingAfterBreak="0">
    <w:nsid w:val="0000005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000005A"/>
    <w:multiLevelType w:val="hybridMultilevel"/>
    <w:tmpl w:val="934A20F2"/>
    <w:lvl w:ilvl="0" w:tplc="559A69A0">
      <w:start w:val="1"/>
      <w:numFmt w:val="decimal"/>
      <w:lvlText w:val="%1."/>
      <w:lvlJc w:val="left"/>
      <w:pPr>
        <w:ind w:left="720" w:hanging="360"/>
      </w:pPr>
      <w:rPr>
        <w:b w:val="0"/>
      </w:rPr>
    </w:lvl>
    <w:lvl w:ilvl="1" w:tplc="A5482E94">
      <w:start w:val="1"/>
      <w:numFmt w:val="lowerLetter"/>
      <w:lvlText w:val="%2."/>
      <w:lvlJc w:val="left"/>
      <w:pPr>
        <w:ind w:left="1440" w:hanging="360"/>
      </w:pPr>
    </w:lvl>
    <w:lvl w:ilvl="2" w:tplc="62FE23EE">
      <w:start w:val="1"/>
      <w:numFmt w:val="lowerRoman"/>
      <w:lvlText w:val="%3."/>
      <w:lvlJc w:val="right"/>
      <w:pPr>
        <w:ind w:left="2160" w:hanging="360"/>
      </w:pPr>
    </w:lvl>
    <w:lvl w:ilvl="3" w:tplc="C994A6B6">
      <w:start w:val="1"/>
      <w:numFmt w:val="decimal"/>
      <w:lvlText w:val="%4."/>
      <w:lvlJc w:val="left"/>
      <w:pPr>
        <w:ind w:left="2880" w:hanging="360"/>
      </w:pPr>
    </w:lvl>
    <w:lvl w:ilvl="4" w:tplc="18D295A0">
      <w:start w:val="1"/>
      <w:numFmt w:val="lowerLetter"/>
      <w:lvlText w:val="%5."/>
      <w:lvlJc w:val="left"/>
      <w:pPr>
        <w:ind w:left="3600" w:hanging="360"/>
      </w:pPr>
    </w:lvl>
    <w:lvl w:ilvl="5" w:tplc="85E29034">
      <w:start w:val="1"/>
      <w:numFmt w:val="lowerRoman"/>
      <w:lvlText w:val="%6."/>
      <w:lvlJc w:val="right"/>
      <w:pPr>
        <w:ind w:left="4320" w:hanging="360"/>
      </w:pPr>
    </w:lvl>
    <w:lvl w:ilvl="6" w:tplc="C8D2B946">
      <w:start w:val="1"/>
      <w:numFmt w:val="decimal"/>
      <w:lvlText w:val="%7."/>
      <w:lvlJc w:val="left"/>
      <w:pPr>
        <w:ind w:left="5040" w:hanging="360"/>
      </w:pPr>
    </w:lvl>
    <w:lvl w:ilvl="7" w:tplc="3132D23C">
      <w:start w:val="1"/>
      <w:numFmt w:val="lowerLetter"/>
      <w:lvlText w:val="%8."/>
      <w:lvlJc w:val="left"/>
      <w:pPr>
        <w:ind w:left="5760" w:hanging="360"/>
      </w:pPr>
    </w:lvl>
    <w:lvl w:ilvl="8" w:tplc="C58AEB0C">
      <w:start w:val="1"/>
      <w:numFmt w:val="lowerRoman"/>
      <w:lvlText w:val="%9."/>
      <w:lvlJc w:val="right"/>
      <w:pPr>
        <w:ind w:left="6480" w:hanging="360"/>
      </w:pPr>
    </w:lvl>
  </w:abstractNum>
  <w:abstractNum w:abstractNumId="76" w15:restartNumberingAfterBreak="0">
    <w:nsid w:val="0000005B"/>
    <w:multiLevelType w:val="hybridMultilevel"/>
    <w:tmpl w:val="FFFFFFFF"/>
    <w:lvl w:ilvl="0" w:tplc="6A84AA0E">
      <w:start w:val="1"/>
      <w:numFmt w:val="bullet"/>
      <w:lvlText w:val=""/>
      <w:lvlJc w:val="left"/>
      <w:pPr>
        <w:ind w:left="720" w:hanging="360"/>
      </w:pPr>
      <w:rPr>
        <w:rFonts w:ascii="Symbol" w:hAnsi="Symbol"/>
      </w:rPr>
    </w:lvl>
    <w:lvl w:ilvl="1" w:tplc="55A88702">
      <w:start w:val="1"/>
      <w:numFmt w:val="bullet"/>
      <w:lvlText w:val="o"/>
      <w:lvlJc w:val="left"/>
      <w:pPr>
        <w:ind w:left="1440" w:hanging="360"/>
      </w:pPr>
      <w:rPr>
        <w:rFonts w:ascii="Courier New" w:hAnsi="Courier New" w:cs="Courier New"/>
      </w:rPr>
    </w:lvl>
    <w:lvl w:ilvl="2" w:tplc="CFD6CFD8">
      <w:start w:val="1"/>
      <w:numFmt w:val="bullet"/>
      <w:lvlText w:val=""/>
      <w:lvlJc w:val="left"/>
      <w:pPr>
        <w:ind w:left="2160" w:hanging="360"/>
      </w:pPr>
      <w:rPr>
        <w:rFonts w:ascii="Wingdings" w:hAnsi="Wingdings"/>
      </w:rPr>
    </w:lvl>
    <w:lvl w:ilvl="3" w:tplc="0BF29F0A">
      <w:start w:val="1"/>
      <w:numFmt w:val="bullet"/>
      <w:lvlText w:val=""/>
      <w:lvlJc w:val="left"/>
      <w:pPr>
        <w:ind w:left="2880" w:hanging="360"/>
      </w:pPr>
      <w:rPr>
        <w:rFonts w:ascii="Symbol" w:hAnsi="Symbol"/>
      </w:rPr>
    </w:lvl>
    <w:lvl w:ilvl="4" w:tplc="B0146E24">
      <w:start w:val="1"/>
      <w:numFmt w:val="bullet"/>
      <w:lvlText w:val="o"/>
      <w:lvlJc w:val="left"/>
      <w:pPr>
        <w:ind w:left="3600" w:hanging="360"/>
      </w:pPr>
      <w:rPr>
        <w:rFonts w:ascii="Courier New" w:hAnsi="Courier New" w:cs="Courier New"/>
      </w:rPr>
    </w:lvl>
    <w:lvl w:ilvl="5" w:tplc="C308BA5C">
      <w:start w:val="1"/>
      <w:numFmt w:val="bullet"/>
      <w:lvlText w:val=""/>
      <w:lvlJc w:val="left"/>
      <w:pPr>
        <w:ind w:left="4320" w:hanging="360"/>
      </w:pPr>
      <w:rPr>
        <w:rFonts w:ascii="Wingdings" w:hAnsi="Wingdings"/>
      </w:rPr>
    </w:lvl>
    <w:lvl w:ilvl="6" w:tplc="10D29FE0">
      <w:start w:val="1"/>
      <w:numFmt w:val="bullet"/>
      <w:lvlText w:val=""/>
      <w:lvlJc w:val="left"/>
      <w:pPr>
        <w:ind w:left="5040" w:hanging="360"/>
      </w:pPr>
      <w:rPr>
        <w:rFonts w:ascii="Symbol" w:hAnsi="Symbol"/>
      </w:rPr>
    </w:lvl>
    <w:lvl w:ilvl="7" w:tplc="06844F14">
      <w:start w:val="1"/>
      <w:numFmt w:val="bullet"/>
      <w:lvlText w:val="o"/>
      <w:lvlJc w:val="left"/>
      <w:pPr>
        <w:ind w:left="5760" w:hanging="360"/>
      </w:pPr>
      <w:rPr>
        <w:rFonts w:ascii="Courier New" w:hAnsi="Courier New" w:cs="Courier New"/>
      </w:rPr>
    </w:lvl>
    <w:lvl w:ilvl="8" w:tplc="3AA0988E">
      <w:start w:val="1"/>
      <w:numFmt w:val="bullet"/>
      <w:lvlText w:val=""/>
      <w:lvlJc w:val="left"/>
      <w:pPr>
        <w:ind w:left="6480" w:hanging="360"/>
      </w:pPr>
      <w:rPr>
        <w:rFonts w:ascii="Wingdings" w:hAnsi="Wingdings"/>
      </w:rPr>
    </w:lvl>
  </w:abstractNum>
  <w:abstractNum w:abstractNumId="77" w15:restartNumberingAfterBreak="0">
    <w:nsid w:val="0000005C"/>
    <w:multiLevelType w:val="hybridMultilevel"/>
    <w:tmpl w:val="FFFFFFFF"/>
    <w:lvl w:ilvl="0" w:tplc="F11C425E">
      <w:start w:val="1"/>
      <w:numFmt w:val="decimal"/>
      <w:lvlText w:val="%1."/>
      <w:lvlJc w:val="left"/>
      <w:pPr>
        <w:ind w:left="720" w:hanging="360"/>
      </w:pPr>
    </w:lvl>
    <w:lvl w:ilvl="1" w:tplc="95D6D826">
      <w:start w:val="1"/>
      <w:numFmt w:val="lowerLetter"/>
      <w:lvlText w:val="%2."/>
      <w:lvlJc w:val="left"/>
      <w:pPr>
        <w:ind w:left="1440" w:hanging="360"/>
      </w:pPr>
    </w:lvl>
    <w:lvl w:ilvl="2" w:tplc="DE12F99C">
      <w:start w:val="1"/>
      <w:numFmt w:val="lowerRoman"/>
      <w:lvlText w:val="%3."/>
      <w:lvlJc w:val="right"/>
      <w:pPr>
        <w:ind w:left="2160" w:hanging="360"/>
      </w:pPr>
    </w:lvl>
    <w:lvl w:ilvl="3" w:tplc="60CE37DE">
      <w:start w:val="1"/>
      <w:numFmt w:val="decimal"/>
      <w:lvlText w:val="%4."/>
      <w:lvlJc w:val="left"/>
      <w:pPr>
        <w:ind w:left="2880" w:hanging="360"/>
      </w:pPr>
    </w:lvl>
    <w:lvl w:ilvl="4" w:tplc="927ACAC0">
      <w:start w:val="1"/>
      <w:numFmt w:val="lowerLetter"/>
      <w:lvlText w:val="%5."/>
      <w:lvlJc w:val="left"/>
      <w:pPr>
        <w:ind w:left="3600" w:hanging="360"/>
      </w:pPr>
    </w:lvl>
    <w:lvl w:ilvl="5" w:tplc="E4F05780">
      <w:start w:val="1"/>
      <w:numFmt w:val="lowerRoman"/>
      <w:lvlText w:val="%6."/>
      <w:lvlJc w:val="right"/>
      <w:pPr>
        <w:ind w:left="4320" w:hanging="360"/>
      </w:pPr>
    </w:lvl>
    <w:lvl w:ilvl="6" w:tplc="1B7CCA4A">
      <w:start w:val="1"/>
      <w:numFmt w:val="decimal"/>
      <w:lvlText w:val="%7."/>
      <w:lvlJc w:val="left"/>
      <w:pPr>
        <w:ind w:left="5040" w:hanging="360"/>
      </w:pPr>
    </w:lvl>
    <w:lvl w:ilvl="7" w:tplc="F80EDB18">
      <w:start w:val="1"/>
      <w:numFmt w:val="lowerLetter"/>
      <w:lvlText w:val="%8."/>
      <w:lvlJc w:val="left"/>
      <w:pPr>
        <w:ind w:left="5760" w:hanging="360"/>
      </w:pPr>
    </w:lvl>
    <w:lvl w:ilvl="8" w:tplc="AC2A3F40">
      <w:start w:val="1"/>
      <w:numFmt w:val="lowerRoman"/>
      <w:lvlText w:val="%9."/>
      <w:lvlJc w:val="right"/>
      <w:pPr>
        <w:ind w:left="6480" w:hanging="360"/>
      </w:pPr>
    </w:lvl>
  </w:abstractNum>
  <w:abstractNum w:abstractNumId="78" w15:restartNumberingAfterBreak="0">
    <w:nsid w:val="0000005D"/>
    <w:multiLevelType w:val="hybridMultilevel"/>
    <w:tmpl w:val="9160BD26"/>
    <w:lvl w:ilvl="0" w:tplc="0032F970">
      <w:start w:val="1"/>
      <w:numFmt w:val="decimal"/>
      <w:lvlText w:val="%1."/>
      <w:lvlJc w:val="left"/>
      <w:pPr>
        <w:ind w:left="720" w:hanging="360"/>
      </w:pPr>
      <w:rPr>
        <w:b w:val="0"/>
      </w:rPr>
    </w:lvl>
    <w:lvl w:ilvl="1" w:tplc="0B4A654C">
      <w:start w:val="1"/>
      <w:numFmt w:val="lowerLetter"/>
      <w:lvlText w:val="%2."/>
      <w:lvlJc w:val="left"/>
      <w:pPr>
        <w:ind w:left="1440" w:hanging="360"/>
      </w:pPr>
    </w:lvl>
    <w:lvl w:ilvl="2" w:tplc="7A2A38AA">
      <w:start w:val="1"/>
      <w:numFmt w:val="lowerRoman"/>
      <w:lvlText w:val="%3."/>
      <w:lvlJc w:val="right"/>
      <w:pPr>
        <w:ind w:left="2160" w:hanging="360"/>
      </w:pPr>
    </w:lvl>
    <w:lvl w:ilvl="3" w:tplc="1C100F08">
      <w:start w:val="1"/>
      <w:numFmt w:val="decimal"/>
      <w:lvlText w:val="%4."/>
      <w:lvlJc w:val="left"/>
      <w:pPr>
        <w:ind w:left="2880" w:hanging="360"/>
      </w:pPr>
    </w:lvl>
    <w:lvl w:ilvl="4" w:tplc="25F807F2">
      <w:start w:val="1"/>
      <w:numFmt w:val="lowerLetter"/>
      <w:lvlText w:val="%5."/>
      <w:lvlJc w:val="left"/>
      <w:pPr>
        <w:ind w:left="3600" w:hanging="360"/>
      </w:pPr>
    </w:lvl>
    <w:lvl w:ilvl="5" w:tplc="2C08751E">
      <w:start w:val="1"/>
      <w:numFmt w:val="lowerRoman"/>
      <w:lvlText w:val="%6."/>
      <w:lvlJc w:val="right"/>
      <w:pPr>
        <w:ind w:left="4320" w:hanging="360"/>
      </w:pPr>
    </w:lvl>
    <w:lvl w:ilvl="6" w:tplc="5CBABA62">
      <w:start w:val="1"/>
      <w:numFmt w:val="decimal"/>
      <w:lvlText w:val="%7."/>
      <w:lvlJc w:val="left"/>
      <w:pPr>
        <w:ind w:left="5040" w:hanging="360"/>
      </w:pPr>
    </w:lvl>
    <w:lvl w:ilvl="7" w:tplc="D402E982">
      <w:start w:val="1"/>
      <w:numFmt w:val="lowerLetter"/>
      <w:lvlText w:val="%8."/>
      <w:lvlJc w:val="left"/>
      <w:pPr>
        <w:ind w:left="5760" w:hanging="360"/>
      </w:pPr>
    </w:lvl>
    <w:lvl w:ilvl="8" w:tplc="AD4494FA">
      <w:start w:val="1"/>
      <w:numFmt w:val="lowerRoman"/>
      <w:lvlText w:val="%9."/>
      <w:lvlJc w:val="right"/>
      <w:pPr>
        <w:ind w:left="6480" w:hanging="360"/>
      </w:pPr>
    </w:lvl>
  </w:abstractNum>
  <w:abstractNum w:abstractNumId="79" w15:restartNumberingAfterBreak="0">
    <w:nsid w:val="0000005E"/>
    <w:multiLevelType w:val="hybridMultilevel"/>
    <w:tmpl w:val="FFFFFFFF"/>
    <w:lvl w:ilvl="0" w:tplc="52C24CBE">
      <w:start w:val="1"/>
      <w:numFmt w:val="decimal"/>
      <w:lvlText w:val="%1."/>
      <w:lvlJc w:val="left"/>
      <w:pPr>
        <w:ind w:left="720" w:hanging="360"/>
      </w:pPr>
    </w:lvl>
    <w:lvl w:ilvl="1" w:tplc="8C5C0A56">
      <w:start w:val="1"/>
      <w:numFmt w:val="lowerLetter"/>
      <w:lvlText w:val="%2."/>
      <w:lvlJc w:val="left"/>
      <w:pPr>
        <w:ind w:left="1440" w:hanging="360"/>
      </w:pPr>
    </w:lvl>
    <w:lvl w:ilvl="2" w:tplc="EB328FBA">
      <w:start w:val="1"/>
      <w:numFmt w:val="lowerRoman"/>
      <w:lvlText w:val="%3."/>
      <w:lvlJc w:val="right"/>
      <w:pPr>
        <w:ind w:left="2160" w:hanging="360"/>
      </w:pPr>
    </w:lvl>
    <w:lvl w:ilvl="3" w:tplc="52D41A8A">
      <w:start w:val="1"/>
      <w:numFmt w:val="decimal"/>
      <w:lvlText w:val="%4."/>
      <w:lvlJc w:val="left"/>
      <w:pPr>
        <w:ind w:left="2880" w:hanging="360"/>
      </w:pPr>
    </w:lvl>
    <w:lvl w:ilvl="4" w:tplc="A64C2D10">
      <w:start w:val="1"/>
      <w:numFmt w:val="lowerLetter"/>
      <w:lvlText w:val="%5."/>
      <w:lvlJc w:val="left"/>
      <w:pPr>
        <w:ind w:left="3600" w:hanging="360"/>
      </w:pPr>
    </w:lvl>
    <w:lvl w:ilvl="5" w:tplc="0C240E92">
      <w:start w:val="1"/>
      <w:numFmt w:val="lowerRoman"/>
      <w:lvlText w:val="%6."/>
      <w:lvlJc w:val="right"/>
      <w:pPr>
        <w:ind w:left="4320" w:hanging="360"/>
      </w:pPr>
    </w:lvl>
    <w:lvl w:ilvl="6" w:tplc="630ACB10">
      <w:start w:val="1"/>
      <w:numFmt w:val="decimal"/>
      <w:lvlText w:val="%7."/>
      <w:lvlJc w:val="left"/>
      <w:pPr>
        <w:ind w:left="5040" w:hanging="360"/>
      </w:pPr>
    </w:lvl>
    <w:lvl w:ilvl="7" w:tplc="AA9C9C60">
      <w:start w:val="1"/>
      <w:numFmt w:val="lowerLetter"/>
      <w:lvlText w:val="%8."/>
      <w:lvlJc w:val="left"/>
      <w:pPr>
        <w:ind w:left="5760" w:hanging="360"/>
      </w:pPr>
    </w:lvl>
    <w:lvl w:ilvl="8" w:tplc="7BBC820E">
      <w:start w:val="1"/>
      <w:numFmt w:val="lowerRoman"/>
      <w:lvlText w:val="%9."/>
      <w:lvlJc w:val="right"/>
      <w:pPr>
        <w:ind w:left="6480" w:hanging="360"/>
      </w:pPr>
    </w:lvl>
  </w:abstractNum>
  <w:abstractNum w:abstractNumId="80" w15:restartNumberingAfterBreak="0">
    <w:nsid w:val="0000005F"/>
    <w:multiLevelType w:val="hybridMultilevel"/>
    <w:tmpl w:val="FFFFFFFF"/>
    <w:lvl w:ilvl="0" w:tplc="76AC49B8">
      <w:start w:val="1"/>
      <w:numFmt w:val="bullet"/>
      <w:lvlText w:val=""/>
      <w:lvlJc w:val="left"/>
      <w:pPr>
        <w:ind w:left="720" w:hanging="360"/>
      </w:pPr>
      <w:rPr>
        <w:rFonts w:ascii="Symbol" w:hAnsi="Symbol"/>
      </w:rPr>
    </w:lvl>
    <w:lvl w:ilvl="1" w:tplc="658E88B2">
      <w:start w:val="1"/>
      <w:numFmt w:val="bullet"/>
      <w:lvlText w:val="o"/>
      <w:lvlJc w:val="left"/>
      <w:pPr>
        <w:ind w:left="1440" w:hanging="360"/>
      </w:pPr>
      <w:rPr>
        <w:rFonts w:ascii="Courier New" w:hAnsi="Courier New" w:cs="Courier New"/>
      </w:rPr>
    </w:lvl>
    <w:lvl w:ilvl="2" w:tplc="A176DC5C">
      <w:start w:val="1"/>
      <w:numFmt w:val="bullet"/>
      <w:lvlText w:val=""/>
      <w:lvlJc w:val="left"/>
      <w:pPr>
        <w:ind w:left="2160" w:hanging="360"/>
      </w:pPr>
      <w:rPr>
        <w:rFonts w:ascii="Wingdings" w:hAnsi="Wingdings"/>
      </w:rPr>
    </w:lvl>
    <w:lvl w:ilvl="3" w:tplc="70F8603A">
      <w:start w:val="1"/>
      <w:numFmt w:val="bullet"/>
      <w:lvlText w:val=""/>
      <w:lvlJc w:val="left"/>
      <w:pPr>
        <w:ind w:left="2880" w:hanging="360"/>
      </w:pPr>
      <w:rPr>
        <w:rFonts w:ascii="Symbol" w:hAnsi="Symbol"/>
      </w:rPr>
    </w:lvl>
    <w:lvl w:ilvl="4" w:tplc="1A8CADCA">
      <w:start w:val="1"/>
      <w:numFmt w:val="bullet"/>
      <w:lvlText w:val="o"/>
      <w:lvlJc w:val="left"/>
      <w:pPr>
        <w:ind w:left="3600" w:hanging="360"/>
      </w:pPr>
      <w:rPr>
        <w:rFonts w:ascii="Courier New" w:hAnsi="Courier New" w:cs="Courier New"/>
      </w:rPr>
    </w:lvl>
    <w:lvl w:ilvl="5" w:tplc="D4C2D2A6">
      <w:start w:val="1"/>
      <w:numFmt w:val="bullet"/>
      <w:lvlText w:val=""/>
      <w:lvlJc w:val="left"/>
      <w:pPr>
        <w:ind w:left="4320" w:hanging="360"/>
      </w:pPr>
      <w:rPr>
        <w:rFonts w:ascii="Wingdings" w:hAnsi="Wingdings"/>
      </w:rPr>
    </w:lvl>
    <w:lvl w:ilvl="6" w:tplc="C854E556">
      <w:start w:val="1"/>
      <w:numFmt w:val="bullet"/>
      <w:lvlText w:val=""/>
      <w:lvlJc w:val="left"/>
      <w:pPr>
        <w:ind w:left="5040" w:hanging="360"/>
      </w:pPr>
      <w:rPr>
        <w:rFonts w:ascii="Symbol" w:hAnsi="Symbol"/>
      </w:rPr>
    </w:lvl>
    <w:lvl w:ilvl="7" w:tplc="BE5EA60C">
      <w:start w:val="1"/>
      <w:numFmt w:val="bullet"/>
      <w:lvlText w:val="o"/>
      <w:lvlJc w:val="left"/>
      <w:pPr>
        <w:ind w:left="5760" w:hanging="360"/>
      </w:pPr>
      <w:rPr>
        <w:rFonts w:ascii="Courier New" w:hAnsi="Courier New" w:cs="Courier New"/>
      </w:rPr>
    </w:lvl>
    <w:lvl w:ilvl="8" w:tplc="B7BE64B6">
      <w:start w:val="1"/>
      <w:numFmt w:val="bullet"/>
      <w:lvlText w:val=""/>
      <w:lvlJc w:val="left"/>
      <w:pPr>
        <w:ind w:left="6480" w:hanging="360"/>
      </w:pPr>
      <w:rPr>
        <w:rFonts w:ascii="Wingdings" w:hAnsi="Wingdings"/>
      </w:rPr>
    </w:lvl>
  </w:abstractNum>
  <w:abstractNum w:abstractNumId="81" w15:restartNumberingAfterBreak="0">
    <w:nsid w:val="00000060"/>
    <w:multiLevelType w:val="hybridMultilevel"/>
    <w:tmpl w:val="FFFFFFFF"/>
    <w:lvl w:ilvl="0" w:tplc="C4F45226">
      <w:start w:val="1"/>
      <w:numFmt w:val="decimal"/>
      <w:lvlText w:val="%1."/>
      <w:lvlJc w:val="left"/>
      <w:pPr>
        <w:ind w:left="720" w:hanging="360"/>
      </w:pPr>
    </w:lvl>
    <w:lvl w:ilvl="1" w:tplc="E31EB7A2">
      <w:start w:val="1"/>
      <w:numFmt w:val="lowerLetter"/>
      <w:lvlText w:val="%2."/>
      <w:lvlJc w:val="left"/>
      <w:pPr>
        <w:ind w:left="1440" w:hanging="360"/>
      </w:pPr>
    </w:lvl>
    <w:lvl w:ilvl="2" w:tplc="357EA6B2">
      <w:start w:val="1"/>
      <w:numFmt w:val="lowerRoman"/>
      <w:lvlText w:val="%3."/>
      <w:lvlJc w:val="right"/>
      <w:pPr>
        <w:ind w:left="2160" w:hanging="360"/>
      </w:pPr>
    </w:lvl>
    <w:lvl w:ilvl="3" w:tplc="8C984EE8">
      <w:start w:val="1"/>
      <w:numFmt w:val="decimal"/>
      <w:lvlText w:val="%4."/>
      <w:lvlJc w:val="left"/>
      <w:pPr>
        <w:ind w:left="2880" w:hanging="360"/>
      </w:pPr>
    </w:lvl>
    <w:lvl w:ilvl="4" w:tplc="6CAA56F6">
      <w:start w:val="1"/>
      <w:numFmt w:val="lowerLetter"/>
      <w:lvlText w:val="%5."/>
      <w:lvlJc w:val="left"/>
      <w:pPr>
        <w:ind w:left="3600" w:hanging="360"/>
      </w:pPr>
    </w:lvl>
    <w:lvl w:ilvl="5" w:tplc="7F8809AA">
      <w:start w:val="1"/>
      <w:numFmt w:val="lowerRoman"/>
      <w:lvlText w:val="%6."/>
      <w:lvlJc w:val="right"/>
      <w:pPr>
        <w:ind w:left="4320" w:hanging="360"/>
      </w:pPr>
    </w:lvl>
    <w:lvl w:ilvl="6" w:tplc="23F2626C">
      <w:start w:val="1"/>
      <w:numFmt w:val="decimal"/>
      <w:lvlText w:val="%7."/>
      <w:lvlJc w:val="left"/>
      <w:pPr>
        <w:ind w:left="5040" w:hanging="360"/>
      </w:pPr>
    </w:lvl>
    <w:lvl w:ilvl="7" w:tplc="4680F48C">
      <w:start w:val="1"/>
      <w:numFmt w:val="lowerLetter"/>
      <w:lvlText w:val="%8."/>
      <w:lvlJc w:val="left"/>
      <w:pPr>
        <w:ind w:left="5760" w:hanging="360"/>
      </w:pPr>
    </w:lvl>
    <w:lvl w:ilvl="8" w:tplc="48A2ECC2">
      <w:start w:val="1"/>
      <w:numFmt w:val="lowerRoman"/>
      <w:lvlText w:val="%9."/>
      <w:lvlJc w:val="right"/>
      <w:pPr>
        <w:ind w:left="6480" w:hanging="360"/>
      </w:pPr>
    </w:lvl>
  </w:abstractNum>
  <w:abstractNum w:abstractNumId="82" w15:restartNumberingAfterBreak="0">
    <w:nsid w:val="00000061"/>
    <w:multiLevelType w:val="hybridMultilevel"/>
    <w:tmpl w:val="FFFFFFFF"/>
    <w:lvl w:ilvl="0" w:tplc="99060286">
      <w:start w:val="1"/>
      <w:numFmt w:val="decimal"/>
      <w:lvlText w:val="%1."/>
      <w:lvlJc w:val="left"/>
      <w:pPr>
        <w:ind w:left="720" w:hanging="360"/>
      </w:pPr>
    </w:lvl>
    <w:lvl w:ilvl="1" w:tplc="3340AFCE">
      <w:start w:val="1"/>
      <w:numFmt w:val="lowerLetter"/>
      <w:lvlText w:val="%2."/>
      <w:lvlJc w:val="left"/>
      <w:pPr>
        <w:ind w:left="1440" w:hanging="360"/>
      </w:pPr>
    </w:lvl>
    <w:lvl w:ilvl="2" w:tplc="04CC4166">
      <w:start w:val="1"/>
      <w:numFmt w:val="lowerRoman"/>
      <w:lvlText w:val="%3."/>
      <w:lvlJc w:val="right"/>
      <w:pPr>
        <w:ind w:left="2160" w:hanging="360"/>
      </w:pPr>
    </w:lvl>
    <w:lvl w:ilvl="3" w:tplc="7C4A939E">
      <w:start w:val="1"/>
      <w:numFmt w:val="decimal"/>
      <w:lvlText w:val="%4."/>
      <w:lvlJc w:val="left"/>
      <w:pPr>
        <w:ind w:left="2880" w:hanging="360"/>
      </w:pPr>
    </w:lvl>
    <w:lvl w:ilvl="4" w:tplc="BE705DC4">
      <w:start w:val="1"/>
      <w:numFmt w:val="lowerLetter"/>
      <w:lvlText w:val="%5."/>
      <w:lvlJc w:val="left"/>
      <w:pPr>
        <w:ind w:left="3600" w:hanging="360"/>
      </w:pPr>
    </w:lvl>
    <w:lvl w:ilvl="5" w:tplc="BB903852">
      <w:start w:val="1"/>
      <w:numFmt w:val="lowerRoman"/>
      <w:lvlText w:val="%6."/>
      <w:lvlJc w:val="right"/>
      <w:pPr>
        <w:ind w:left="4320" w:hanging="360"/>
      </w:pPr>
    </w:lvl>
    <w:lvl w:ilvl="6" w:tplc="0BD2DD76">
      <w:start w:val="1"/>
      <w:numFmt w:val="decimal"/>
      <w:lvlText w:val="%7."/>
      <w:lvlJc w:val="left"/>
      <w:pPr>
        <w:ind w:left="5040" w:hanging="360"/>
      </w:pPr>
    </w:lvl>
    <w:lvl w:ilvl="7" w:tplc="B192DF20">
      <w:start w:val="1"/>
      <w:numFmt w:val="lowerLetter"/>
      <w:lvlText w:val="%8."/>
      <w:lvlJc w:val="left"/>
      <w:pPr>
        <w:ind w:left="5760" w:hanging="360"/>
      </w:pPr>
    </w:lvl>
    <w:lvl w:ilvl="8" w:tplc="57A24840">
      <w:start w:val="1"/>
      <w:numFmt w:val="lowerRoman"/>
      <w:lvlText w:val="%9."/>
      <w:lvlJc w:val="right"/>
      <w:pPr>
        <w:ind w:left="6480" w:hanging="360"/>
      </w:pPr>
    </w:lvl>
  </w:abstractNum>
  <w:abstractNum w:abstractNumId="83" w15:restartNumberingAfterBreak="0">
    <w:nsid w:val="00000062"/>
    <w:multiLevelType w:val="hybridMultilevel"/>
    <w:tmpl w:val="FFFFFFFF"/>
    <w:lvl w:ilvl="0" w:tplc="3014BA28">
      <w:start w:val="1"/>
      <w:numFmt w:val="decimal"/>
      <w:lvlText w:val="%1."/>
      <w:lvlJc w:val="left"/>
      <w:pPr>
        <w:ind w:left="720" w:hanging="360"/>
      </w:pPr>
    </w:lvl>
    <w:lvl w:ilvl="1" w:tplc="0080AC84">
      <w:start w:val="1"/>
      <w:numFmt w:val="lowerLetter"/>
      <w:lvlText w:val="%2."/>
      <w:lvlJc w:val="left"/>
      <w:pPr>
        <w:ind w:left="1440" w:hanging="360"/>
      </w:pPr>
    </w:lvl>
    <w:lvl w:ilvl="2" w:tplc="FA60C636">
      <w:start w:val="1"/>
      <w:numFmt w:val="lowerRoman"/>
      <w:lvlText w:val="%3."/>
      <w:lvlJc w:val="right"/>
      <w:pPr>
        <w:ind w:left="2160" w:hanging="360"/>
      </w:pPr>
    </w:lvl>
    <w:lvl w:ilvl="3" w:tplc="89DC2758">
      <w:start w:val="1"/>
      <w:numFmt w:val="decimal"/>
      <w:lvlText w:val="%4."/>
      <w:lvlJc w:val="left"/>
      <w:pPr>
        <w:ind w:left="2880" w:hanging="360"/>
      </w:pPr>
    </w:lvl>
    <w:lvl w:ilvl="4" w:tplc="B9C8A388">
      <w:start w:val="1"/>
      <w:numFmt w:val="lowerLetter"/>
      <w:lvlText w:val="%5."/>
      <w:lvlJc w:val="left"/>
      <w:pPr>
        <w:ind w:left="3600" w:hanging="360"/>
      </w:pPr>
    </w:lvl>
    <w:lvl w:ilvl="5" w:tplc="2FAC5C7A">
      <w:start w:val="1"/>
      <w:numFmt w:val="lowerRoman"/>
      <w:lvlText w:val="%6."/>
      <w:lvlJc w:val="right"/>
      <w:pPr>
        <w:ind w:left="4320" w:hanging="360"/>
      </w:pPr>
    </w:lvl>
    <w:lvl w:ilvl="6" w:tplc="1E8A091A">
      <w:start w:val="1"/>
      <w:numFmt w:val="decimal"/>
      <w:lvlText w:val="%7."/>
      <w:lvlJc w:val="left"/>
      <w:pPr>
        <w:ind w:left="5040" w:hanging="360"/>
      </w:pPr>
    </w:lvl>
    <w:lvl w:ilvl="7" w:tplc="A08241B0">
      <w:start w:val="1"/>
      <w:numFmt w:val="lowerLetter"/>
      <w:lvlText w:val="%8."/>
      <w:lvlJc w:val="left"/>
      <w:pPr>
        <w:ind w:left="5760" w:hanging="360"/>
      </w:pPr>
    </w:lvl>
    <w:lvl w:ilvl="8" w:tplc="75221B20">
      <w:start w:val="1"/>
      <w:numFmt w:val="lowerRoman"/>
      <w:lvlText w:val="%9."/>
      <w:lvlJc w:val="right"/>
      <w:pPr>
        <w:ind w:left="6480" w:hanging="360"/>
      </w:pPr>
    </w:lvl>
  </w:abstractNum>
  <w:abstractNum w:abstractNumId="84" w15:restartNumberingAfterBreak="0">
    <w:nsid w:val="00000063"/>
    <w:multiLevelType w:val="hybridMultilevel"/>
    <w:tmpl w:val="FFFFFFFF"/>
    <w:lvl w:ilvl="0" w:tplc="EE327684">
      <w:start w:val="1"/>
      <w:numFmt w:val="decimal"/>
      <w:lvlText w:val="%1."/>
      <w:lvlJc w:val="left"/>
      <w:pPr>
        <w:ind w:left="720" w:hanging="360"/>
      </w:pPr>
    </w:lvl>
    <w:lvl w:ilvl="1" w:tplc="31B450AE">
      <w:start w:val="1"/>
      <w:numFmt w:val="lowerLetter"/>
      <w:lvlText w:val="%2."/>
      <w:lvlJc w:val="left"/>
      <w:pPr>
        <w:ind w:left="1440" w:hanging="360"/>
      </w:pPr>
    </w:lvl>
    <w:lvl w:ilvl="2" w:tplc="89D2B260">
      <w:start w:val="1"/>
      <w:numFmt w:val="lowerRoman"/>
      <w:lvlText w:val="%3."/>
      <w:lvlJc w:val="right"/>
      <w:pPr>
        <w:ind w:left="2160" w:hanging="360"/>
      </w:pPr>
    </w:lvl>
    <w:lvl w:ilvl="3" w:tplc="A22E37B4">
      <w:start w:val="1"/>
      <w:numFmt w:val="decimal"/>
      <w:lvlText w:val="%4."/>
      <w:lvlJc w:val="left"/>
      <w:pPr>
        <w:ind w:left="2880" w:hanging="360"/>
      </w:pPr>
    </w:lvl>
    <w:lvl w:ilvl="4" w:tplc="5AC22EC2">
      <w:start w:val="1"/>
      <w:numFmt w:val="lowerLetter"/>
      <w:lvlText w:val="%5."/>
      <w:lvlJc w:val="left"/>
      <w:pPr>
        <w:ind w:left="3600" w:hanging="360"/>
      </w:pPr>
    </w:lvl>
    <w:lvl w:ilvl="5" w:tplc="242ACC8E">
      <w:start w:val="1"/>
      <w:numFmt w:val="lowerRoman"/>
      <w:lvlText w:val="%6."/>
      <w:lvlJc w:val="right"/>
      <w:pPr>
        <w:ind w:left="4320" w:hanging="360"/>
      </w:pPr>
    </w:lvl>
    <w:lvl w:ilvl="6" w:tplc="1506D4C8">
      <w:start w:val="1"/>
      <w:numFmt w:val="decimal"/>
      <w:lvlText w:val="%7."/>
      <w:lvlJc w:val="left"/>
      <w:pPr>
        <w:ind w:left="5040" w:hanging="360"/>
      </w:pPr>
    </w:lvl>
    <w:lvl w:ilvl="7" w:tplc="A95CD994">
      <w:start w:val="1"/>
      <w:numFmt w:val="lowerLetter"/>
      <w:lvlText w:val="%8."/>
      <w:lvlJc w:val="left"/>
      <w:pPr>
        <w:ind w:left="5760" w:hanging="360"/>
      </w:pPr>
    </w:lvl>
    <w:lvl w:ilvl="8" w:tplc="90AEF36A">
      <w:start w:val="1"/>
      <w:numFmt w:val="lowerRoman"/>
      <w:lvlText w:val="%9."/>
      <w:lvlJc w:val="right"/>
      <w:pPr>
        <w:ind w:left="6480" w:hanging="360"/>
      </w:pPr>
    </w:lvl>
  </w:abstractNum>
  <w:abstractNum w:abstractNumId="85" w15:restartNumberingAfterBreak="0">
    <w:nsid w:val="00000064"/>
    <w:multiLevelType w:val="hybridMultilevel"/>
    <w:tmpl w:val="FFFFFFFF"/>
    <w:lvl w:ilvl="0" w:tplc="9410A1BC">
      <w:start w:val="1"/>
      <w:numFmt w:val="decimal"/>
      <w:lvlText w:val="%1."/>
      <w:lvlJc w:val="left"/>
      <w:pPr>
        <w:ind w:left="720" w:hanging="360"/>
      </w:pPr>
    </w:lvl>
    <w:lvl w:ilvl="1" w:tplc="57B075CC">
      <w:start w:val="1"/>
      <w:numFmt w:val="lowerLetter"/>
      <w:lvlText w:val="%2."/>
      <w:lvlJc w:val="left"/>
      <w:pPr>
        <w:ind w:left="1440" w:hanging="360"/>
      </w:pPr>
    </w:lvl>
    <w:lvl w:ilvl="2" w:tplc="991443AE">
      <w:start w:val="1"/>
      <w:numFmt w:val="lowerRoman"/>
      <w:lvlText w:val="%3."/>
      <w:lvlJc w:val="right"/>
      <w:pPr>
        <w:ind w:left="2160" w:hanging="360"/>
      </w:pPr>
    </w:lvl>
    <w:lvl w:ilvl="3" w:tplc="E604E6D4">
      <w:start w:val="1"/>
      <w:numFmt w:val="decimal"/>
      <w:lvlText w:val="%4."/>
      <w:lvlJc w:val="left"/>
      <w:pPr>
        <w:ind w:left="2880" w:hanging="360"/>
      </w:pPr>
    </w:lvl>
    <w:lvl w:ilvl="4" w:tplc="14B4ADBE">
      <w:start w:val="1"/>
      <w:numFmt w:val="lowerLetter"/>
      <w:lvlText w:val="%5."/>
      <w:lvlJc w:val="left"/>
      <w:pPr>
        <w:ind w:left="3600" w:hanging="360"/>
      </w:pPr>
    </w:lvl>
    <w:lvl w:ilvl="5" w:tplc="E3C0D516">
      <w:start w:val="1"/>
      <w:numFmt w:val="lowerRoman"/>
      <w:lvlText w:val="%6."/>
      <w:lvlJc w:val="right"/>
      <w:pPr>
        <w:ind w:left="4320" w:hanging="360"/>
      </w:pPr>
    </w:lvl>
    <w:lvl w:ilvl="6" w:tplc="4732DB06">
      <w:start w:val="1"/>
      <w:numFmt w:val="decimal"/>
      <w:lvlText w:val="%7."/>
      <w:lvlJc w:val="left"/>
      <w:pPr>
        <w:ind w:left="5040" w:hanging="360"/>
      </w:pPr>
    </w:lvl>
    <w:lvl w:ilvl="7" w:tplc="146E4730">
      <w:start w:val="1"/>
      <w:numFmt w:val="lowerLetter"/>
      <w:lvlText w:val="%8."/>
      <w:lvlJc w:val="left"/>
      <w:pPr>
        <w:ind w:left="5760" w:hanging="360"/>
      </w:pPr>
    </w:lvl>
    <w:lvl w:ilvl="8" w:tplc="4EB6F816">
      <w:start w:val="1"/>
      <w:numFmt w:val="lowerRoman"/>
      <w:lvlText w:val="%9."/>
      <w:lvlJc w:val="right"/>
      <w:pPr>
        <w:ind w:left="6480" w:hanging="360"/>
      </w:pPr>
    </w:lvl>
  </w:abstractNum>
  <w:abstractNum w:abstractNumId="86" w15:restartNumberingAfterBreak="0">
    <w:nsid w:val="0000006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00000067"/>
    <w:multiLevelType w:val="hybridMultilevel"/>
    <w:tmpl w:val="FFFFFFFF"/>
    <w:lvl w:ilvl="0" w:tplc="521422EC">
      <w:start w:val="1"/>
      <w:numFmt w:val="decimal"/>
      <w:lvlText w:val="%1."/>
      <w:lvlJc w:val="left"/>
      <w:pPr>
        <w:ind w:left="720" w:hanging="360"/>
      </w:pPr>
    </w:lvl>
    <w:lvl w:ilvl="1" w:tplc="2FA40CD8">
      <w:start w:val="1"/>
      <w:numFmt w:val="lowerLetter"/>
      <w:lvlText w:val="%2."/>
      <w:lvlJc w:val="left"/>
      <w:pPr>
        <w:ind w:left="1440" w:hanging="360"/>
      </w:pPr>
    </w:lvl>
    <w:lvl w:ilvl="2" w:tplc="1E46EBE2">
      <w:start w:val="1"/>
      <w:numFmt w:val="lowerRoman"/>
      <w:lvlText w:val="%3."/>
      <w:lvlJc w:val="right"/>
      <w:pPr>
        <w:ind w:left="2160" w:hanging="360"/>
      </w:pPr>
    </w:lvl>
    <w:lvl w:ilvl="3" w:tplc="EB14F062">
      <w:start w:val="1"/>
      <w:numFmt w:val="decimal"/>
      <w:lvlText w:val="%4."/>
      <w:lvlJc w:val="left"/>
      <w:pPr>
        <w:ind w:left="2880" w:hanging="360"/>
      </w:pPr>
    </w:lvl>
    <w:lvl w:ilvl="4" w:tplc="887EBA06">
      <w:start w:val="1"/>
      <w:numFmt w:val="lowerLetter"/>
      <w:lvlText w:val="%5."/>
      <w:lvlJc w:val="left"/>
      <w:pPr>
        <w:ind w:left="3600" w:hanging="360"/>
      </w:pPr>
    </w:lvl>
    <w:lvl w:ilvl="5" w:tplc="0EA06206">
      <w:start w:val="1"/>
      <w:numFmt w:val="lowerRoman"/>
      <w:lvlText w:val="%6."/>
      <w:lvlJc w:val="right"/>
      <w:pPr>
        <w:ind w:left="4320" w:hanging="360"/>
      </w:pPr>
    </w:lvl>
    <w:lvl w:ilvl="6" w:tplc="0D9A40F8">
      <w:start w:val="1"/>
      <w:numFmt w:val="decimal"/>
      <w:lvlText w:val="%7."/>
      <w:lvlJc w:val="left"/>
      <w:pPr>
        <w:ind w:left="5040" w:hanging="360"/>
      </w:pPr>
    </w:lvl>
    <w:lvl w:ilvl="7" w:tplc="D1B0E3BC">
      <w:start w:val="1"/>
      <w:numFmt w:val="lowerLetter"/>
      <w:lvlText w:val="%8."/>
      <w:lvlJc w:val="left"/>
      <w:pPr>
        <w:ind w:left="5760" w:hanging="360"/>
      </w:pPr>
    </w:lvl>
    <w:lvl w:ilvl="8" w:tplc="69CC114E">
      <w:start w:val="1"/>
      <w:numFmt w:val="lowerRoman"/>
      <w:lvlText w:val="%9."/>
      <w:lvlJc w:val="right"/>
      <w:pPr>
        <w:ind w:left="6480" w:hanging="360"/>
      </w:pPr>
    </w:lvl>
  </w:abstractNum>
  <w:abstractNum w:abstractNumId="88" w15:restartNumberingAfterBreak="0">
    <w:nsid w:val="00000068"/>
    <w:multiLevelType w:val="multilevel"/>
    <w:tmpl w:val="FFFFFFFF"/>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00000069"/>
    <w:multiLevelType w:val="hybridMultilevel"/>
    <w:tmpl w:val="FFFFFFFF"/>
    <w:lvl w:ilvl="0" w:tplc="BDA267D6">
      <w:start w:val="1"/>
      <w:numFmt w:val="decimal"/>
      <w:lvlText w:val="%1."/>
      <w:lvlJc w:val="left"/>
      <w:pPr>
        <w:ind w:left="720" w:hanging="360"/>
      </w:pPr>
    </w:lvl>
    <w:lvl w:ilvl="1" w:tplc="0FB87208">
      <w:start w:val="1"/>
      <w:numFmt w:val="lowerLetter"/>
      <w:lvlText w:val="%2."/>
      <w:lvlJc w:val="left"/>
      <w:pPr>
        <w:ind w:left="1440" w:hanging="360"/>
      </w:pPr>
    </w:lvl>
    <w:lvl w:ilvl="2" w:tplc="17322378">
      <w:start w:val="1"/>
      <w:numFmt w:val="lowerRoman"/>
      <w:lvlText w:val="%3."/>
      <w:lvlJc w:val="right"/>
      <w:pPr>
        <w:ind w:left="2160" w:hanging="360"/>
      </w:pPr>
    </w:lvl>
    <w:lvl w:ilvl="3" w:tplc="129AE6EE">
      <w:start w:val="1"/>
      <w:numFmt w:val="decimal"/>
      <w:lvlText w:val="%4."/>
      <w:lvlJc w:val="left"/>
      <w:pPr>
        <w:ind w:left="2880" w:hanging="360"/>
      </w:pPr>
    </w:lvl>
    <w:lvl w:ilvl="4" w:tplc="E752B122">
      <w:start w:val="1"/>
      <w:numFmt w:val="lowerLetter"/>
      <w:lvlText w:val="%5."/>
      <w:lvlJc w:val="left"/>
      <w:pPr>
        <w:ind w:left="3600" w:hanging="360"/>
      </w:pPr>
    </w:lvl>
    <w:lvl w:ilvl="5" w:tplc="D10094FE">
      <w:start w:val="1"/>
      <w:numFmt w:val="lowerRoman"/>
      <w:lvlText w:val="%6."/>
      <w:lvlJc w:val="right"/>
      <w:pPr>
        <w:ind w:left="4320" w:hanging="360"/>
      </w:pPr>
    </w:lvl>
    <w:lvl w:ilvl="6" w:tplc="5D24A2CC">
      <w:start w:val="1"/>
      <w:numFmt w:val="decimal"/>
      <w:lvlText w:val="%7."/>
      <w:lvlJc w:val="left"/>
      <w:pPr>
        <w:ind w:left="5040" w:hanging="360"/>
      </w:pPr>
    </w:lvl>
    <w:lvl w:ilvl="7" w:tplc="DC7E8FD2">
      <w:start w:val="1"/>
      <w:numFmt w:val="lowerLetter"/>
      <w:lvlText w:val="%8."/>
      <w:lvlJc w:val="left"/>
      <w:pPr>
        <w:ind w:left="5760" w:hanging="360"/>
      </w:pPr>
    </w:lvl>
    <w:lvl w:ilvl="8" w:tplc="F124837E">
      <w:start w:val="1"/>
      <w:numFmt w:val="lowerRoman"/>
      <w:lvlText w:val="%9."/>
      <w:lvlJc w:val="right"/>
      <w:pPr>
        <w:ind w:left="6480" w:hanging="360"/>
      </w:pPr>
    </w:lvl>
  </w:abstractNum>
  <w:abstractNum w:abstractNumId="90" w15:restartNumberingAfterBreak="0">
    <w:nsid w:val="0000006A"/>
    <w:multiLevelType w:val="hybridMultilevel"/>
    <w:tmpl w:val="FFFFFFFF"/>
    <w:lvl w:ilvl="0" w:tplc="447EFA80">
      <w:start w:val="1"/>
      <w:numFmt w:val="decimal"/>
      <w:lvlText w:val="%1."/>
      <w:lvlJc w:val="left"/>
      <w:pPr>
        <w:ind w:left="720" w:hanging="360"/>
      </w:pPr>
    </w:lvl>
    <w:lvl w:ilvl="1" w:tplc="A484E0B2">
      <w:start w:val="1"/>
      <w:numFmt w:val="lowerLetter"/>
      <w:lvlText w:val="%2."/>
      <w:lvlJc w:val="left"/>
      <w:pPr>
        <w:ind w:left="1440" w:hanging="360"/>
      </w:pPr>
    </w:lvl>
    <w:lvl w:ilvl="2" w:tplc="BAE45606">
      <w:start w:val="1"/>
      <w:numFmt w:val="lowerRoman"/>
      <w:lvlText w:val="%3."/>
      <w:lvlJc w:val="right"/>
      <w:pPr>
        <w:ind w:left="2160" w:hanging="360"/>
      </w:pPr>
    </w:lvl>
    <w:lvl w:ilvl="3" w:tplc="757EBD66">
      <w:start w:val="1"/>
      <w:numFmt w:val="decimal"/>
      <w:lvlText w:val="%4."/>
      <w:lvlJc w:val="left"/>
      <w:pPr>
        <w:ind w:left="2880" w:hanging="360"/>
      </w:pPr>
    </w:lvl>
    <w:lvl w:ilvl="4" w:tplc="63925AB6">
      <w:start w:val="1"/>
      <w:numFmt w:val="lowerLetter"/>
      <w:lvlText w:val="%5."/>
      <w:lvlJc w:val="left"/>
      <w:pPr>
        <w:ind w:left="3600" w:hanging="360"/>
      </w:pPr>
    </w:lvl>
    <w:lvl w:ilvl="5" w:tplc="8060552A">
      <w:start w:val="1"/>
      <w:numFmt w:val="lowerRoman"/>
      <w:lvlText w:val="%6."/>
      <w:lvlJc w:val="right"/>
      <w:pPr>
        <w:ind w:left="4320" w:hanging="360"/>
      </w:pPr>
    </w:lvl>
    <w:lvl w:ilvl="6" w:tplc="A10A9CF8">
      <w:start w:val="1"/>
      <w:numFmt w:val="decimal"/>
      <w:lvlText w:val="%7."/>
      <w:lvlJc w:val="left"/>
      <w:pPr>
        <w:ind w:left="5040" w:hanging="360"/>
      </w:pPr>
    </w:lvl>
    <w:lvl w:ilvl="7" w:tplc="7A7A20CC">
      <w:start w:val="1"/>
      <w:numFmt w:val="lowerLetter"/>
      <w:lvlText w:val="%8."/>
      <w:lvlJc w:val="left"/>
      <w:pPr>
        <w:ind w:left="5760" w:hanging="360"/>
      </w:pPr>
    </w:lvl>
    <w:lvl w:ilvl="8" w:tplc="7DAEF2C0">
      <w:start w:val="1"/>
      <w:numFmt w:val="lowerRoman"/>
      <w:lvlText w:val="%9."/>
      <w:lvlJc w:val="right"/>
      <w:pPr>
        <w:ind w:left="6480" w:hanging="360"/>
      </w:pPr>
    </w:lvl>
  </w:abstractNum>
  <w:abstractNum w:abstractNumId="91" w15:restartNumberingAfterBreak="0">
    <w:nsid w:val="0000006B"/>
    <w:multiLevelType w:val="hybridMultilevel"/>
    <w:tmpl w:val="FFFFFFFF"/>
    <w:lvl w:ilvl="0" w:tplc="416C5BEE">
      <w:start w:val="1"/>
      <w:numFmt w:val="decimal"/>
      <w:lvlText w:val="%1."/>
      <w:lvlJc w:val="left"/>
      <w:pPr>
        <w:ind w:left="720" w:hanging="360"/>
      </w:pPr>
    </w:lvl>
    <w:lvl w:ilvl="1" w:tplc="32F8CDDE">
      <w:start w:val="1"/>
      <w:numFmt w:val="lowerLetter"/>
      <w:lvlText w:val="%2."/>
      <w:lvlJc w:val="left"/>
      <w:pPr>
        <w:ind w:left="1440" w:hanging="360"/>
      </w:pPr>
    </w:lvl>
    <w:lvl w:ilvl="2" w:tplc="599E8532">
      <w:start w:val="1"/>
      <w:numFmt w:val="lowerRoman"/>
      <w:lvlText w:val="%3."/>
      <w:lvlJc w:val="right"/>
      <w:pPr>
        <w:ind w:left="2160" w:hanging="360"/>
      </w:pPr>
    </w:lvl>
    <w:lvl w:ilvl="3" w:tplc="79122396">
      <w:start w:val="1"/>
      <w:numFmt w:val="decimal"/>
      <w:lvlText w:val="%4."/>
      <w:lvlJc w:val="left"/>
      <w:pPr>
        <w:ind w:left="2880" w:hanging="360"/>
      </w:pPr>
    </w:lvl>
    <w:lvl w:ilvl="4" w:tplc="79AE9438">
      <w:start w:val="1"/>
      <w:numFmt w:val="lowerLetter"/>
      <w:lvlText w:val="%5."/>
      <w:lvlJc w:val="left"/>
      <w:pPr>
        <w:ind w:left="3600" w:hanging="360"/>
      </w:pPr>
    </w:lvl>
    <w:lvl w:ilvl="5" w:tplc="C802ACC0">
      <w:start w:val="1"/>
      <w:numFmt w:val="lowerRoman"/>
      <w:lvlText w:val="%6."/>
      <w:lvlJc w:val="right"/>
      <w:pPr>
        <w:ind w:left="4320" w:hanging="360"/>
      </w:pPr>
    </w:lvl>
    <w:lvl w:ilvl="6" w:tplc="D154305C">
      <w:start w:val="1"/>
      <w:numFmt w:val="decimal"/>
      <w:lvlText w:val="%7."/>
      <w:lvlJc w:val="left"/>
      <w:pPr>
        <w:ind w:left="5040" w:hanging="360"/>
      </w:pPr>
    </w:lvl>
    <w:lvl w:ilvl="7" w:tplc="BBA42B94">
      <w:start w:val="1"/>
      <w:numFmt w:val="lowerLetter"/>
      <w:lvlText w:val="%8."/>
      <w:lvlJc w:val="left"/>
      <w:pPr>
        <w:ind w:left="5760" w:hanging="360"/>
      </w:pPr>
    </w:lvl>
    <w:lvl w:ilvl="8" w:tplc="1868B6E8">
      <w:start w:val="1"/>
      <w:numFmt w:val="lowerRoman"/>
      <w:lvlText w:val="%9."/>
      <w:lvlJc w:val="right"/>
      <w:pPr>
        <w:ind w:left="6480" w:hanging="360"/>
      </w:pPr>
    </w:lvl>
  </w:abstractNum>
  <w:abstractNum w:abstractNumId="92" w15:restartNumberingAfterBreak="0">
    <w:nsid w:val="0000006C"/>
    <w:multiLevelType w:val="hybridMultilevel"/>
    <w:tmpl w:val="FFFFFFFF"/>
    <w:lvl w:ilvl="0" w:tplc="7CB6C94C">
      <w:start w:val="1"/>
      <w:numFmt w:val="decimal"/>
      <w:lvlText w:val="%1."/>
      <w:lvlJc w:val="left"/>
      <w:pPr>
        <w:ind w:left="720" w:hanging="360"/>
      </w:pPr>
    </w:lvl>
    <w:lvl w:ilvl="1" w:tplc="08341E98">
      <w:start w:val="1"/>
      <w:numFmt w:val="lowerLetter"/>
      <w:lvlText w:val="%2."/>
      <w:lvlJc w:val="left"/>
      <w:pPr>
        <w:ind w:left="1440" w:hanging="360"/>
      </w:pPr>
    </w:lvl>
    <w:lvl w:ilvl="2" w:tplc="29B0B2BA">
      <w:start w:val="1"/>
      <w:numFmt w:val="lowerRoman"/>
      <w:lvlText w:val="%3."/>
      <w:lvlJc w:val="right"/>
      <w:pPr>
        <w:ind w:left="2160" w:hanging="360"/>
      </w:pPr>
    </w:lvl>
    <w:lvl w:ilvl="3" w:tplc="41BAC91C">
      <w:start w:val="1"/>
      <w:numFmt w:val="decimal"/>
      <w:lvlText w:val="%4."/>
      <w:lvlJc w:val="left"/>
      <w:pPr>
        <w:ind w:left="2880" w:hanging="360"/>
      </w:pPr>
    </w:lvl>
    <w:lvl w:ilvl="4" w:tplc="E72C0A90">
      <w:start w:val="1"/>
      <w:numFmt w:val="lowerLetter"/>
      <w:lvlText w:val="%5."/>
      <w:lvlJc w:val="left"/>
      <w:pPr>
        <w:ind w:left="3600" w:hanging="360"/>
      </w:pPr>
    </w:lvl>
    <w:lvl w:ilvl="5" w:tplc="B54A8650">
      <w:start w:val="1"/>
      <w:numFmt w:val="lowerRoman"/>
      <w:lvlText w:val="%6."/>
      <w:lvlJc w:val="right"/>
      <w:pPr>
        <w:ind w:left="4320" w:hanging="360"/>
      </w:pPr>
    </w:lvl>
    <w:lvl w:ilvl="6" w:tplc="468E1FA2">
      <w:start w:val="1"/>
      <w:numFmt w:val="decimal"/>
      <w:lvlText w:val="%7."/>
      <w:lvlJc w:val="left"/>
      <w:pPr>
        <w:ind w:left="5040" w:hanging="360"/>
      </w:pPr>
    </w:lvl>
    <w:lvl w:ilvl="7" w:tplc="F7BA2450">
      <w:start w:val="1"/>
      <w:numFmt w:val="lowerLetter"/>
      <w:lvlText w:val="%8."/>
      <w:lvlJc w:val="left"/>
      <w:pPr>
        <w:ind w:left="5760" w:hanging="360"/>
      </w:pPr>
    </w:lvl>
    <w:lvl w:ilvl="8" w:tplc="886C2E58">
      <w:start w:val="1"/>
      <w:numFmt w:val="lowerRoman"/>
      <w:lvlText w:val="%9."/>
      <w:lvlJc w:val="right"/>
      <w:pPr>
        <w:ind w:left="6480" w:hanging="360"/>
      </w:pPr>
    </w:lvl>
  </w:abstractNum>
  <w:abstractNum w:abstractNumId="93" w15:restartNumberingAfterBreak="0">
    <w:nsid w:val="0000006D"/>
    <w:multiLevelType w:val="hybridMultilevel"/>
    <w:tmpl w:val="FFFFFFFF"/>
    <w:lvl w:ilvl="0" w:tplc="A14C8E40">
      <w:start w:val="1"/>
      <w:numFmt w:val="bullet"/>
      <w:lvlText w:val=""/>
      <w:lvlJc w:val="left"/>
      <w:pPr>
        <w:ind w:left="720" w:hanging="360"/>
      </w:pPr>
      <w:rPr>
        <w:rFonts w:ascii="Wingdings" w:hAnsi="Wingdings"/>
      </w:rPr>
    </w:lvl>
    <w:lvl w:ilvl="1" w:tplc="BCBC2CCE">
      <w:start w:val="1"/>
      <w:numFmt w:val="bullet"/>
      <w:lvlText w:val="o"/>
      <w:lvlJc w:val="left"/>
      <w:pPr>
        <w:ind w:left="1440" w:hanging="360"/>
      </w:pPr>
      <w:rPr>
        <w:rFonts w:ascii="Courier New" w:hAnsi="Courier New" w:cs="Courier New"/>
      </w:rPr>
    </w:lvl>
    <w:lvl w:ilvl="2" w:tplc="4CEA28E0">
      <w:start w:val="1"/>
      <w:numFmt w:val="bullet"/>
      <w:lvlText w:val=""/>
      <w:lvlJc w:val="left"/>
      <w:pPr>
        <w:ind w:left="2160" w:hanging="360"/>
      </w:pPr>
      <w:rPr>
        <w:rFonts w:ascii="Wingdings" w:hAnsi="Wingdings"/>
      </w:rPr>
    </w:lvl>
    <w:lvl w:ilvl="3" w:tplc="722EBA0C">
      <w:start w:val="1"/>
      <w:numFmt w:val="bullet"/>
      <w:lvlText w:val=""/>
      <w:lvlJc w:val="left"/>
      <w:pPr>
        <w:ind w:left="2880" w:hanging="360"/>
      </w:pPr>
      <w:rPr>
        <w:rFonts w:ascii="Symbol" w:hAnsi="Symbol"/>
      </w:rPr>
    </w:lvl>
    <w:lvl w:ilvl="4" w:tplc="EE247D9A">
      <w:start w:val="1"/>
      <w:numFmt w:val="bullet"/>
      <w:lvlText w:val="o"/>
      <w:lvlJc w:val="left"/>
      <w:pPr>
        <w:ind w:left="3600" w:hanging="360"/>
      </w:pPr>
      <w:rPr>
        <w:rFonts w:ascii="Courier New" w:hAnsi="Courier New" w:cs="Courier New"/>
      </w:rPr>
    </w:lvl>
    <w:lvl w:ilvl="5" w:tplc="F424A1D0">
      <w:start w:val="1"/>
      <w:numFmt w:val="bullet"/>
      <w:lvlText w:val=""/>
      <w:lvlJc w:val="left"/>
      <w:pPr>
        <w:ind w:left="4320" w:hanging="360"/>
      </w:pPr>
      <w:rPr>
        <w:rFonts w:ascii="Wingdings" w:hAnsi="Wingdings"/>
      </w:rPr>
    </w:lvl>
    <w:lvl w:ilvl="6" w:tplc="4A24D3D8">
      <w:start w:val="1"/>
      <w:numFmt w:val="bullet"/>
      <w:lvlText w:val=""/>
      <w:lvlJc w:val="left"/>
      <w:pPr>
        <w:ind w:left="5040" w:hanging="360"/>
      </w:pPr>
      <w:rPr>
        <w:rFonts w:ascii="Symbol" w:hAnsi="Symbol"/>
      </w:rPr>
    </w:lvl>
    <w:lvl w:ilvl="7" w:tplc="B9D00484">
      <w:start w:val="1"/>
      <w:numFmt w:val="bullet"/>
      <w:lvlText w:val="o"/>
      <w:lvlJc w:val="left"/>
      <w:pPr>
        <w:ind w:left="5760" w:hanging="360"/>
      </w:pPr>
      <w:rPr>
        <w:rFonts w:ascii="Courier New" w:hAnsi="Courier New" w:cs="Courier New"/>
      </w:rPr>
    </w:lvl>
    <w:lvl w:ilvl="8" w:tplc="749C179E">
      <w:start w:val="1"/>
      <w:numFmt w:val="bullet"/>
      <w:lvlText w:val=""/>
      <w:lvlJc w:val="left"/>
      <w:pPr>
        <w:ind w:left="6480" w:hanging="360"/>
      </w:pPr>
      <w:rPr>
        <w:rFonts w:ascii="Wingdings" w:hAnsi="Wingdings"/>
      </w:rPr>
    </w:lvl>
  </w:abstractNum>
  <w:abstractNum w:abstractNumId="94" w15:restartNumberingAfterBreak="0">
    <w:nsid w:val="0000006E"/>
    <w:multiLevelType w:val="hybridMultilevel"/>
    <w:tmpl w:val="4C9C5D66"/>
    <w:lvl w:ilvl="0" w:tplc="9CBAFF6A">
      <w:start w:val="1"/>
      <w:numFmt w:val="decimal"/>
      <w:lvlText w:val="%1."/>
      <w:lvlJc w:val="left"/>
      <w:pPr>
        <w:ind w:left="720" w:hanging="360"/>
      </w:pPr>
      <w:rPr>
        <w:b w:val="0"/>
      </w:rPr>
    </w:lvl>
    <w:lvl w:ilvl="1" w:tplc="D364316C">
      <w:start w:val="1"/>
      <w:numFmt w:val="lowerLetter"/>
      <w:lvlText w:val="%2."/>
      <w:lvlJc w:val="left"/>
      <w:pPr>
        <w:ind w:left="1440" w:hanging="360"/>
      </w:pPr>
    </w:lvl>
    <w:lvl w:ilvl="2" w:tplc="689C85A4">
      <w:start w:val="1"/>
      <w:numFmt w:val="lowerRoman"/>
      <w:lvlText w:val="%3."/>
      <w:lvlJc w:val="right"/>
      <w:pPr>
        <w:ind w:left="2160" w:hanging="360"/>
      </w:pPr>
    </w:lvl>
    <w:lvl w:ilvl="3" w:tplc="5DBA2D86">
      <w:start w:val="1"/>
      <w:numFmt w:val="decimal"/>
      <w:lvlText w:val="%4."/>
      <w:lvlJc w:val="left"/>
      <w:pPr>
        <w:ind w:left="2880" w:hanging="360"/>
      </w:pPr>
    </w:lvl>
    <w:lvl w:ilvl="4" w:tplc="DB2E14E6">
      <w:start w:val="1"/>
      <w:numFmt w:val="lowerLetter"/>
      <w:lvlText w:val="%5."/>
      <w:lvlJc w:val="left"/>
      <w:pPr>
        <w:ind w:left="3600" w:hanging="360"/>
      </w:pPr>
    </w:lvl>
    <w:lvl w:ilvl="5" w:tplc="08608B46">
      <w:start w:val="1"/>
      <w:numFmt w:val="lowerRoman"/>
      <w:lvlText w:val="%6."/>
      <w:lvlJc w:val="right"/>
      <w:pPr>
        <w:ind w:left="4320" w:hanging="360"/>
      </w:pPr>
    </w:lvl>
    <w:lvl w:ilvl="6" w:tplc="7A66F838">
      <w:start w:val="1"/>
      <w:numFmt w:val="decimal"/>
      <w:lvlText w:val="%7."/>
      <w:lvlJc w:val="left"/>
      <w:pPr>
        <w:ind w:left="5040" w:hanging="360"/>
      </w:pPr>
    </w:lvl>
    <w:lvl w:ilvl="7" w:tplc="3CC6DFDA">
      <w:start w:val="1"/>
      <w:numFmt w:val="lowerLetter"/>
      <w:lvlText w:val="%8."/>
      <w:lvlJc w:val="left"/>
      <w:pPr>
        <w:ind w:left="5760" w:hanging="360"/>
      </w:pPr>
    </w:lvl>
    <w:lvl w:ilvl="8" w:tplc="45AC33F6">
      <w:start w:val="1"/>
      <w:numFmt w:val="lowerRoman"/>
      <w:lvlText w:val="%9."/>
      <w:lvlJc w:val="right"/>
      <w:pPr>
        <w:ind w:left="6480" w:hanging="360"/>
      </w:pPr>
    </w:lvl>
  </w:abstractNum>
  <w:abstractNum w:abstractNumId="95" w15:restartNumberingAfterBreak="0">
    <w:nsid w:val="0000006F"/>
    <w:multiLevelType w:val="hybridMultilevel"/>
    <w:tmpl w:val="FFFFFFFF"/>
    <w:lvl w:ilvl="0" w:tplc="CDB41E08">
      <w:start w:val="1"/>
      <w:numFmt w:val="bullet"/>
      <w:lvlText w:val=""/>
      <w:lvlJc w:val="left"/>
      <w:pPr>
        <w:ind w:left="720" w:hanging="360"/>
      </w:pPr>
      <w:rPr>
        <w:rFonts w:ascii="Symbol" w:hAnsi="Symbol"/>
      </w:rPr>
    </w:lvl>
    <w:lvl w:ilvl="1" w:tplc="988837CA">
      <w:start w:val="1"/>
      <w:numFmt w:val="bullet"/>
      <w:lvlText w:val="o"/>
      <w:lvlJc w:val="left"/>
      <w:pPr>
        <w:ind w:left="1440" w:hanging="360"/>
      </w:pPr>
      <w:rPr>
        <w:rFonts w:ascii="Courier New" w:hAnsi="Courier New" w:cs="Courier New"/>
      </w:rPr>
    </w:lvl>
    <w:lvl w:ilvl="2" w:tplc="A0AEA8D6">
      <w:start w:val="1"/>
      <w:numFmt w:val="bullet"/>
      <w:lvlText w:val=""/>
      <w:lvlJc w:val="left"/>
      <w:pPr>
        <w:ind w:left="2160" w:hanging="360"/>
      </w:pPr>
      <w:rPr>
        <w:rFonts w:ascii="Wingdings" w:hAnsi="Wingdings"/>
      </w:rPr>
    </w:lvl>
    <w:lvl w:ilvl="3" w:tplc="BFB2BB0A">
      <w:start w:val="1"/>
      <w:numFmt w:val="bullet"/>
      <w:lvlText w:val=""/>
      <w:lvlJc w:val="left"/>
      <w:pPr>
        <w:ind w:left="2880" w:hanging="360"/>
      </w:pPr>
      <w:rPr>
        <w:rFonts w:ascii="Symbol" w:hAnsi="Symbol"/>
      </w:rPr>
    </w:lvl>
    <w:lvl w:ilvl="4" w:tplc="F3580780">
      <w:start w:val="1"/>
      <w:numFmt w:val="bullet"/>
      <w:lvlText w:val="o"/>
      <w:lvlJc w:val="left"/>
      <w:pPr>
        <w:ind w:left="3600" w:hanging="360"/>
      </w:pPr>
      <w:rPr>
        <w:rFonts w:ascii="Courier New" w:hAnsi="Courier New" w:cs="Courier New"/>
      </w:rPr>
    </w:lvl>
    <w:lvl w:ilvl="5" w:tplc="15188C80">
      <w:start w:val="1"/>
      <w:numFmt w:val="bullet"/>
      <w:lvlText w:val=""/>
      <w:lvlJc w:val="left"/>
      <w:pPr>
        <w:ind w:left="4320" w:hanging="360"/>
      </w:pPr>
      <w:rPr>
        <w:rFonts w:ascii="Wingdings" w:hAnsi="Wingdings"/>
      </w:rPr>
    </w:lvl>
    <w:lvl w:ilvl="6" w:tplc="AD3C664A">
      <w:start w:val="1"/>
      <w:numFmt w:val="bullet"/>
      <w:lvlText w:val=""/>
      <w:lvlJc w:val="left"/>
      <w:pPr>
        <w:ind w:left="5040" w:hanging="360"/>
      </w:pPr>
      <w:rPr>
        <w:rFonts w:ascii="Symbol" w:hAnsi="Symbol"/>
      </w:rPr>
    </w:lvl>
    <w:lvl w:ilvl="7" w:tplc="9F0881D2">
      <w:start w:val="1"/>
      <w:numFmt w:val="bullet"/>
      <w:lvlText w:val="o"/>
      <w:lvlJc w:val="left"/>
      <w:pPr>
        <w:ind w:left="5760" w:hanging="360"/>
      </w:pPr>
      <w:rPr>
        <w:rFonts w:ascii="Courier New" w:hAnsi="Courier New" w:cs="Courier New"/>
      </w:rPr>
    </w:lvl>
    <w:lvl w:ilvl="8" w:tplc="EC4A8D5A">
      <w:start w:val="1"/>
      <w:numFmt w:val="bullet"/>
      <w:lvlText w:val=""/>
      <w:lvlJc w:val="left"/>
      <w:pPr>
        <w:ind w:left="6480" w:hanging="360"/>
      </w:pPr>
      <w:rPr>
        <w:rFonts w:ascii="Wingdings" w:hAnsi="Wingdings"/>
      </w:rPr>
    </w:lvl>
  </w:abstractNum>
  <w:abstractNum w:abstractNumId="96" w15:restartNumberingAfterBreak="0">
    <w:nsid w:val="00000070"/>
    <w:multiLevelType w:val="hybridMultilevel"/>
    <w:tmpl w:val="FFFFFFFF"/>
    <w:lvl w:ilvl="0" w:tplc="4A4466DE">
      <w:start w:val="1"/>
      <w:numFmt w:val="decimal"/>
      <w:lvlText w:val="%1."/>
      <w:lvlJc w:val="left"/>
      <w:pPr>
        <w:ind w:left="720" w:hanging="360"/>
      </w:pPr>
    </w:lvl>
    <w:lvl w:ilvl="1" w:tplc="B3CE6028">
      <w:start w:val="1"/>
      <w:numFmt w:val="lowerLetter"/>
      <w:lvlText w:val="%2."/>
      <w:lvlJc w:val="left"/>
      <w:pPr>
        <w:ind w:left="1440" w:hanging="360"/>
      </w:pPr>
    </w:lvl>
    <w:lvl w:ilvl="2" w:tplc="6A664788">
      <w:start w:val="1"/>
      <w:numFmt w:val="lowerRoman"/>
      <w:lvlText w:val="%3."/>
      <w:lvlJc w:val="right"/>
      <w:pPr>
        <w:ind w:left="2160" w:hanging="360"/>
      </w:pPr>
    </w:lvl>
    <w:lvl w:ilvl="3" w:tplc="A01E1524">
      <w:start w:val="1"/>
      <w:numFmt w:val="decimal"/>
      <w:lvlText w:val="%4."/>
      <w:lvlJc w:val="left"/>
      <w:pPr>
        <w:ind w:left="2880" w:hanging="360"/>
      </w:pPr>
    </w:lvl>
    <w:lvl w:ilvl="4" w:tplc="604EED12">
      <w:start w:val="1"/>
      <w:numFmt w:val="lowerLetter"/>
      <w:lvlText w:val="%5."/>
      <w:lvlJc w:val="left"/>
      <w:pPr>
        <w:ind w:left="3600" w:hanging="360"/>
      </w:pPr>
    </w:lvl>
    <w:lvl w:ilvl="5" w:tplc="4DB213C6">
      <w:start w:val="1"/>
      <w:numFmt w:val="lowerRoman"/>
      <w:lvlText w:val="%6."/>
      <w:lvlJc w:val="right"/>
      <w:pPr>
        <w:ind w:left="4320" w:hanging="360"/>
      </w:pPr>
    </w:lvl>
    <w:lvl w:ilvl="6" w:tplc="058C08F2">
      <w:start w:val="1"/>
      <w:numFmt w:val="decimal"/>
      <w:lvlText w:val="%7."/>
      <w:lvlJc w:val="left"/>
      <w:pPr>
        <w:ind w:left="5040" w:hanging="360"/>
      </w:pPr>
    </w:lvl>
    <w:lvl w:ilvl="7" w:tplc="B0565AC0">
      <w:start w:val="1"/>
      <w:numFmt w:val="lowerLetter"/>
      <w:lvlText w:val="%8."/>
      <w:lvlJc w:val="left"/>
      <w:pPr>
        <w:ind w:left="5760" w:hanging="360"/>
      </w:pPr>
    </w:lvl>
    <w:lvl w:ilvl="8" w:tplc="DF3448CC">
      <w:start w:val="1"/>
      <w:numFmt w:val="lowerRoman"/>
      <w:lvlText w:val="%9."/>
      <w:lvlJc w:val="right"/>
      <w:pPr>
        <w:ind w:left="6480" w:hanging="360"/>
      </w:pPr>
    </w:lvl>
  </w:abstractNum>
  <w:abstractNum w:abstractNumId="97" w15:restartNumberingAfterBreak="0">
    <w:nsid w:val="00000072"/>
    <w:multiLevelType w:val="hybridMultilevel"/>
    <w:tmpl w:val="FFFFFFFF"/>
    <w:lvl w:ilvl="0" w:tplc="B5F61BB4">
      <w:start w:val="1"/>
      <w:numFmt w:val="decimal"/>
      <w:lvlText w:val="%1."/>
      <w:lvlJc w:val="left"/>
      <w:pPr>
        <w:ind w:left="720" w:hanging="360"/>
      </w:pPr>
    </w:lvl>
    <w:lvl w:ilvl="1" w:tplc="2B76BBA8">
      <w:start w:val="1"/>
      <w:numFmt w:val="lowerLetter"/>
      <w:lvlText w:val="%2."/>
      <w:lvlJc w:val="left"/>
      <w:pPr>
        <w:ind w:left="1440" w:hanging="360"/>
      </w:pPr>
    </w:lvl>
    <w:lvl w:ilvl="2" w:tplc="97A4D6E4">
      <w:start w:val="1"/>
      <w:numFmt w:val="lowerRoman"/>
      <w:lvlText w:val="%3."/>
      <w:lvlJc w:val="right"/>
      <w:pPr>
        <w:ind w:left="2160" w:hanging="360"/>
      </w:pPr>
    </w:lvl>
    <w:lvl w:ilvl="3" w:tplc="8C787B26">
      <w:start w:val="1"/>
      <w:numFmt w:val="decimal"/>
      <w:lvlText w:val="%4."/>
      <w:lvlJc w:val="left"/>
      <w:pPr>
        <w:ind w:left="2880" w:hanging="360"/>
      </w:pPr>
    </w:lvl>
    <w:lvl w:ilvl="4" w:tplc="D7C0607A">
      <w:start w:val="1"/>
      <w:numFmt w:val="lowerLetter"/>
      <w:lvlText w:val="%5."/>
      <w:lvlJc w:val="left"/>
      <w:pPr>
        <w:ind w:left="3600" w:hanging="360"/>
      </w:pPr>
    </w:lvl>
    <w:lvl w:ilvl="5" w:tplc="9D5C6214">
      <w:start w:val="1"/>
      <w:numFmt w:val="lowerRoman"/>
      <w:lvlText w:val="%6."/>
      <w:lvlJc w:val="right"/>
      <w:pPr>
        <w:ind w:left="4320" w:hanging="360"/>
      </w:pPr>
    </w:lvl>
    <w:lvl w:ilvl="6" w:tplc="2DBA8438">
      <w:start w:val="1"/>
      <w:numFmt w:val="decimal"/>
      <w:lvlText w:val="%7."/>
      <w:lvlJc w:val="left"/>
      <w:pPr>
        <w:ind w:left="5040" w:hanging="360"/>
      </w:pPr>
    </w:lvl>
    <w:lvl w:ilvl="7" w:tplc="B926683E">
      <w:start w:val="1"/>
      <w:numFmt w:val="lowerLetter"/>
      <w:lvlText w:val="%8."/>
      <w:lvlJc w:val="left"/>
      <w:pPr>
        <w:ind w:left="5760" w:hanging="360"/>
      </w:pPr>
    </w:lvl>
    <w:lvl w:ilvl="8" w:tplc="B2501D6A">
      <w:start w:val="1"/>
      <w:numFmt w:val="lowerRoman"/>
      <w:lvlText w:val="%9."/>
      <w:lvlJc w:val="right"/>
      <w:pPr>
        <w:ind w:left="6480" w:hanging="360"/>
      </w:pPr>
    </w:lvl>
  </w:abstractNum>
  <w:abstractNum w:abstractNumId="98" w15:restartNumberingAfterBreak="0">
    <w:nsid w:val="00000073"/>
    <w:multiLevelType w:val="hybridMultilevel"/>
    <w:tmpl w:val="FFFFFFFF"/>
    <w:lvl w:ilvl="0" w:tplc="C18488EA">
      <w:start w:val="1"/>
      <w:numFmt w:val="decimal"/>
      <w:lvlText w:val="%1."/>
      <w:lvlJc w:val="left"/>
      <w:pPr>
        <w:ind w:left="720" w:hanging="360"/>
      </w:pPr>
    </w:lvl>
    <w:lvl w:ilvl="1" w:tplc="F8DCB9AE">
      <w:start w:val="1"/>
      <w:numFmt w:val="lowerLetter"/>
      <w:lvlText w:val="%2."/>
      <w:lvlJc w:val="left"/>
      <w:pPr>
        <w:ind w:left="1440" w:hanging="360"/>
      </w:pPr>
    </w:lvl>
    <w:lvl w:ilvl="2" w:tplc="B71ADF7E">
      <w:start w:val="1"/>
      <w:numFmt w:val="lowerRoman"/>
      <w:lvlText w:val="%3."/>
      <w:lvlJc w:val="right"/>
      <w:pPr>
        <w:ind w:left="2160" w:hanging="360"/>
      </w:pPr>
    </w:lvl>
    <w:lvl w:ilvl="3" w:tplc="8B06DC3C">
      <w:start w:val="1"/>
      <w:numFmt w:val="decimal"/>
      <w:lvlText w:val="%4."/>
      <w:lvlJc w:val="left"/>
      <w:pPr>
        <w:ind w:left="2880" w:hanging="360"/>
      </w:pPr>
    </w:lvl>
    <w:lvl w:ilvl="4" w:tplc="6BC858FE">
      <w:start w:val="1"/>
      <w:numFmt w:val="lowerLetter"/>
      <w:lvlText w:val="%5."/>
      <w:lvlJc w:val="left"/>
      <w:pPr>
        <w:ind w:left="3600" w:hanging="360"/>
      </w:pPr>
    </w:lvl>
    <w:lvl w:ilvl="5" w:tplc="87845FF0">
      <w:start w:val="1"/>
      <w:numFmt w:val="lowerRoman"/>
      <w:lvlText w:val="%6."/>
      <w:lvlJc w:val="right"/>
      <w:pPr>
        <w:ind w:left="4320" w:hanging="360"/>
      </w:pPr>
    </w:lvl>
    <w:lvl w:ilvl="6" w:tplc="FE2A2C66">
      <w:start w:val="1"/>
      <w:numFmt w:val="decimal"/>
      <w:lvlText w:val="%7."/>
      <w:lvlJc w:val="left"/>
      <w:pPr>
        <w:ind w:left="5040" w:hanging="360"/>
      </w:pPr>
    </w:lvl>
    <w:lvl w:ilvl="7" w:tplc="A104BCDC">
      <w:start w:val="1"/>
      <w:numFmt w:val="lowerLetter"/>
      <w:lvlText w:val="%8."/>
      <w:lvlJc w:val="left"/>
      <w:pPr>
        <w:ind w:left="5760" w:hanging="360"/>
      </w:pPr>
    </w:lvl>
    <w:lvl w:ilvl="8" w:tplc="E66E95B6">
      <w:start w:val="1"/>
      <w:numFmt w:val="lowerRoman"/>
      <w:lvlText w:val="%9."/>
      <w:lvlJc w:val="right"/>
      <w:pPr>
        <w:ind w:left="6480" w:hanging="360"/>
      </w:pPr>
    </w:lvl>
  </w:abstractNum>
  <w:abstractNum w:abstractNumId="99" w15:restartNumberingAfterBreak="0">
    <w:nsid w:val="0000007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00" w15:restartNumberingAfterBreak="0">
    <w:nsid w:val="00000075"/>
    <w:multiLevelType w:val="hybridMultilevel"/>
    <w:tmpl w:val="FFFFFFFF"/>
    <w:lvl w:ilvl="0" w:tplc="FBCE9948">
      <w:start w:val="1"/>
      <w:numFmt w:val="decimal"/>
      <w:lvlText w:val="%1."/>
      <w:lvlJc w:val="left"/>
      <w:pPr>
        <w:ind w:left="720" w:hanging="360"/>
      </w:pPr>
    </w:lvl>
    <w:lvl w:ilvl="1" w:tplc="0E88DC78">
      <w:start w:val="1"/>
      <w:numFmt w:val="lowerLetter"/>
      <w:lvlText w:val="%2."/>
      <w:lvlJc w:val="left"/>
      <w:pPr>
        <w:ind w:left="1440" w:hanging="360"/>
      </w:pPr>
    </w:lvl>
    <w:lvl w:ilvl="2" w:tplc="6520E65C">
      <w:start w:val="1"/>
      <w:numFmt w:val="lowerRoman"/>
      <w:lvlText w:val="%3."/>
      <w:lvlJc w:val="right"/>
      <w:pPr>
        <w:ind w:left="2160" w:hanging="360"/>
      </w:pPr>
    </w:lvl>
    <w:lvl w:ilvl="3" w:tplc="FAF2AF9C">
      <w:start w:val="1"/>
      <w:numFmt w:val="decimal"/>
      <w:lvlText w:val="%4."/>
      <w:lvlJc w:val="left"/>
      <w:pPr>
        <w:ind w:left="2880" w:hanging="360"/>
      </w:pPr>
    </w:lvl>
    <w:lvl w:ilvl="4" w:tplc="73307934">
      <w:start w:val="1"/>
      <w:numFmt w:val="lowerLetter"/>
      <w:lvlText w:val="%5."/>
      <w:lvlJc w:val="left"/>
      <w:pPr>
        <w:ind w:left="3600" w:hanging="360"/>
      </w:pPr>
    </w:lvl>
    <w:lvl w:ilvl="5" w:tplc="56489CF6">
      <w:start w:val="1"/>
      <w:numFmt w:val="lowerRoman"/>
      <w:lvlText w:val="%6."/>
      <w:lvlJc w:val="right"/>
      <w:pPr>
        <w:ind w:left="4320" w:hanging="360"/>
      </w:pPr>
    </w:lvl>
    <w:lvl w:ilvl="6" w:tplc="FFEA5EEE">
      <w:start w:val="1"/>
      <w:numFmt w:val="decimal"/>
      <w:lvlText w:val="%7."/>
      <w:lvlJc w:val="left"/>
      <w:pPr>
        <w:ind w:left="5040" w:hanging="360"/>
      </w:pPr>
    </w:lvl>
    <w:lvl w:ilvl="7" w:tplc="666A885C">
      <w:start w:val="1"/>
      <w:numFmt w:val="lowerLetter"/>
      <w:lvlText w:val="%8."/>
      <w:lvlJc w:val="left"/>
      <w:pPr>
        <w:ind w:left="5760" w:hanging="360"/>
      </w:pPr>
    </w:lvl>
    <w:lvl w:ilvl="8" w:tplc="9B7C6062">
      <w:start w:val="1"/>
      <w:numFmt w:val="lowerRoman"/>
      <w:lvlText w:val="%9."/>
      <w:lvlJc w:val="right"/>
      <w:pPr>
        <w:ind w:left="6480" w:hanging="360"/>
      </w:pPr>
    </w:lvl>
  </w:abstractNum>
  <w:abstractNum w:abstractNumId="101" w15:restartNumberingAfterBreak="0">
    <w:nsid w:val="00000076"/>
    <w:multiLevelType w:val="hybridMultilevel"/>
    <w:tmpl w:val="FFFFFFFF"/>
    <w:lvl w:ilvl="0" w:tplc="91668AB2">
      <w:start w:val="1"/>
      <w:numFmt w:val="decimal"/>
      <w:lvlText w:val="%1."/>
      <w:lvlJc w:val="left"/>
      <w:pPr>
        <w:ind w:left="1080" w:hanging="360"/>
      </w:pPr>
    </w:lvl>
    <w:lvl w:ilvl="1" w:tplc="4B626834">
      <w:start w:val="1"/>
      <w:numFmt w:val="lowerLetter"/>
      <w:lvlText w:val="%2."/>
      <w:lvlJc w:val="left"/>
      <w:pPr>
        <w:ind w:left="1800" w:hanging="360"/>
      </w:pPr>
    </w:lvl>
    <w:lvl w:ilvl="2" w:tplc="1B481ED2">
      <w:start w:val="1"/>
      <w:numFmt w:val="lowerRoman"/>
      <w:lvlText w:val="%3."/>
      <w:lvlJc w:val="right"/>
      <w:pPr>
        <w:ind w:left="2520" w:hanging="360"/>
      </w:pPr>
    </w:lvl>
    <w:lvl w:ilvl="3" w:tplc="DA881FB6">
      <w:start w:val="1"/>
      <w:numFmt w:val="decimal"/>
      <w:lvlText w:val="%4."/>
      <w:lvlJc w:val="left"/>
      <w:pPr>
        <w:ind w:left="3240" w:hanging="360"/>
      </w:pPr>
    </w:lvl>
    <w:lvl w:ilvl="4" w:tplc="E0CA5640">
      <w:start w:val="1"/>
      <w:numFmt w:val="lowerLetter"/>
      <w:lvlText w:val="%5."/>
      <w:lvlJc w:val="left"/>
      <w:pPr>
        <w:ind w:left="3960" w:hanging="360"/>
      </w:pPr>
    </w:lvl>
    <w:lvl w:ilvl="5" w:tplc="44D407BA">
      <w:start w:val="1"/>
      <w:numFmt w:val="lowerRoman"/>
      <w:lvlText w:val="%6."/>
      <w:lvlJc w:val="right"/>
      <w:pPr>
        <w:ind w:left="4680" w:hanging="360"/>
      </w:pPr>
    </w:lvl>
    <w:lvl w:ilvl="6" w:tplc="C4E05658">
      <w:start w:val="1"/>
      <w:numFmt w:val="decimal"/>
      <w:lvlText w:val="%7."/>
      <w:lvlJc w:val="left"/>
      <w:pPr>
        <w:ind w:left="5400" w:hanging="360"/>
      </w:pPr>
    </w:lvl>
    <w:lvl w:ilvl="7" w:tplc="F51CBEAC">
      <w:start w:val="1"/>
      <w:numFmt w:val="lowerLetter"/>
      <w:lvlText w:val="%8."/>
      <w:lvlJc w:val="left"/>
      <w:pPr>
        <w:ind w:left="6120" w:hanging="360"/>
      </w:pPr>
    </w:lvl>
    <w:lvl w:ilvl="8" w:tplc="713A5F2A">
      <w:start w:val="1"/>
      <w:numFmt w:val="lowerRoman"/>
      <w:lvlText w:val="%9."/>
      <w:lvlJc w:val="right"/>
      <w:pPr>
        <w:ind w:left="6840" w:hanging="360"/>
      </w:pPr>
    </w:lvl>
  </w:abstractNum>
  <w:abstractNum w:abstractNumId="102" w15:restartNumberingAfterBreak="0">
    <w:nsid w:val="0955276C"/>
    <w:multiLevelType w:val="hybridMultilevel"/>
    <w:tmpl w:val="1D080B44"/>
    <w:lvl w:ilvl="0" w:tplc="0409000F">
      <w:start w:val="1"/>
      <w:numFmt w:val="decimal"/>
      <w:lvlText w:val="%1."/>
      <w:lvlJc w:val="left"/>
      <w:pPr>
        <w:ind w:left="1560" w:hanging="8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42614A81"/>
    <w:multiLevelType w:val="hybridMultilevel"/>
    <w:tmpl w:val="DC5AE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DE20FD"/>
    <w:multiLevelType w:val="hybridMultilevel"/>
    <w:tmpl w:val="7C08D376"/>
    <w:lvl w:ilvl="0" w:tplc="08305BD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0EF77D0"/>
    <w:multiLevelType w:val="hybridMultilevel"/>
    <w:tmpl w:val="4E00D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61F00C0"/>
    <w:multiLevelType w:val="hybridMultilevel"/>
    <w:tmpl w:val="0C1CE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E0D2C79"/>
    <w:multiLevelType w:val="hybridMultilevel"/>
    <w:tmpl w:val="93083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C076DC3"/>
    <w:multiLevelType w:val="hybridMultilevel"/>
    <w:tmpl w:val="FFFFFFFF"/>
    <w:lvl w:ilvl="0" w:tplc="7346E214">
      <w:start w:val="1"/>
      <w:numFmt w:val="decimal"/>
      <w:lvlText w:val="%1."/>
      <w:lvlJc w:val="left"/>
      <w:pPr>
        <w:ind w:left="1080" w:hanging="360"/>
      </w:pPr>
    </w:lvl>
    <w:lvl w:ilvl="1" w:tplc="C1686222">
      <w:start w:val="1"/>
      <w:numFmt w:val="lowerLetter"/>
      <w:lvlText w:val="%2."/>
      <w:lvlJc w:val="left"/>
      <w:pPr>
        <w:ind w:left="1800" w:hanging="360"/>
      </w:pPr>
    </w:lvl>
    <w:lvl w:ilvl="2" w:tplc="1142806E">
      <w:start w:val="1"/>
      <w:numFmt w:val="lowerRoman"/>
      <w:lvlText w:val="%3."/>
      <w:lvlJc w:val="right"/>
      <w:pPr>
        <w:ind w:left="2520" w:hanging="360"/>
      </w:pPr>
    </w:lvl>
    <w:lvl w:ilvl="3" w:tplc="5E1AA862">
      <w:start w:val="1"/>
      <w:numFmt w:val="decimal"/>
      <w:lvlText w:val="%4."/>
      <w:lvlJc w:val="left"/>
      <w:pPr>
        <w:ind w:left="3240" w:hanging="360"/>
      </w:pPr>
    </w:lvl>
    <w:lvl w:ilvl="4" w:tplc="26620522">
      <w:start w:val="1"/>
      <w:numFmt w:val="lowerLetter"/>
      <w:lvlText w:val="%5."/>
      <w:lvlJc w:val="left"/>
      <w:pPr>
        <w:ind w:left="3960" w:hanging="360"/>
      </w:pPr>
    </w:lvl>
    <w:lvl w:ilvl="5" w:tplc="373C6AA2">
      <w:start w:val="1"/>
      <w:numFmt w:val="lowerRoman"/>
      <w:lvlText w:val="%6."/>
      <w:lvlJc w:val="right"/>
      <w:pPr>
        <w:ind w:left="4680" w:hanging="360"/>
      </w:pPr>
    </w:lvl>
    <w:lvl w:ilvl="6" w:tplc="35C08A50">
      <w:start w:val="1"/>
      <w:numFmt w:val="decimal"/>
      <w:lvlText w:val="%7."/>
      <w:lvlJc w:val="left"/>
      <w:pPr>
        <w:ind w:left="5400" w:hanging="360"/>
      </w:pPr>
    </w:lvl>
    <w:lvl w:ilvl="7" w:tplc="C7662442">
      <w:start w:val="1"/>
      <w:numFmt w:val="lowerLetter"/>
      <w:lvlText w:val="%8."/>
      <w:lvlJc w:val="left"/>
      <w:pPr>
        <w:ind w:left="6120" w:hanging="360"/>
      </w:pPr>
    </w:lvl>
    <w:lvl w:ilvl="8" w:tplc="5AC23A28">
      <w:start w:val="1"/>
      <w:numFmt w:val="lowerRoman"/>
      <w:lvlText w:val="%9."/>
      <w:lvlJc w:val="right"/>
      <w:pPr>
        <w:ind w:left="6840" w:hanging="360"/>
      </w:pPr>
    </w:lvl>
  </w:abstractNum>
  <w:num w:numId="1">
    <w:abstractNumId w:val="18"/>
  </w:num>
  <w:num w:numId="2">
    <w:abstractNumId w:val="46"/>
  </w:num>
  <w:num w:numId="3">
    <w:abstractNumId w:val="68"/>
  </w:num>
  <w:num w:numId="4">
    <w:abstractNumId w:val="1"/>
  </w:num>
  <w:num w:numId="5">
    <w:abstractNumId w:val="97"/>
  </w:num>
  <w:num w:numId="6">
    <w:abstractNumId w:val="28"/>
  </w:num>
  <w:num w:numId="7">
    <w:abstractNumId w:val="4"/>
  </w:num>
  <w:num w:numId="8">
    <w:abstractNumId w:val="70"/>
  </w:num>
  <w:num w:numId="9">
    <w:abstractNumId w:val="6"/>
  </w:num>
  <w:num w:numId="10">
    <w:abstractNumId w:val="47"/>
  </w:num>
  <w:num w:numId="11">
    <w:abstractNumId w:val="8"/>
  </w:num>
  <w:num w:numId="12">
    <w:abstractNumId w:val="58"/>
  </w:num>
  <w:num w:numId="13">
    <w:abstractNumId w:val="33"/>
  </w:num>
  <w:num w:numId="14">
    <w:abstractNumId w:val="101"/>
  </w:num>
  <w:num w:numId="15">
    <w:abstractNumId w:val="54"/>
  </w:num>
  <w:num w:numId="16">
    <w:abstractNumId w:val="62"/>
  </w:num>
  <w:num w:numId="17">
    <w:abstractNumId w:val="15"/>
  </w:num>
  <w:num w:numId="18">
    <w:abstractNumId w:val="17"/>
  </w:num>
  <w:num w:numId="19">
    <w:abstractNumId w:val="76"/>
  </w:num>
  <w:num w:numId="20">
    <w:abstractNumId w:val="19"/>
  </w:num>
  <w:num w:numId="21">
    <w:abstractNumId w:val="85"/>
  </w:num>
  <w:num w:numId="22">
    <w:abstractNumId w:val="21"/>
  </w:num>
  <w:num w:numId="23">
    <w:abstractNumId w:val="79"/>
  </w:num>
  <w:num w:numId="24">
    <w:abstractNumId w:val="13"/>
  </w:num>
  <w:num w:numId="25">
    <w:abstractNumId w:val="23"/>
  </w:num>
  <w:num w:numId="26">
    <w:abstractNumId w:val="32"/>
  </w:num>
  <w:num w:numId="27">
    <w:abstractNumId w:val="78"/>
  </w:num>
  <w:num w:numId="28">
    <w:abstractNumId w:val="26"/>
  </w:num>
  <w:num w:numId="29">
    <w:abstractNumId w:val="50"/>
  </w:num>
  <w:num w:numId="30">
    <w:abstractNumId w:val="30"/>
  </w:num>
  <w:num w:numId="31">
    <w:abstractNumId w:val="38"/>
  </w:num>
  <w:num w:numId="32">
    <w:abstractNumId w:val="42"/>
  </w:num>
  <w:num w:numId="33">
    <w:abstractNumId w:val="40"/>
  </w:num>
  <w:num w:numId="34">
    <w:abstractNumId w:val="2"/>
  </w:num>
  <w:num w:numId="35">
    <w:abstractNumId w:val="80"/>
  </w:num>
  <w:num w:numId="36">
    <w:abstractNumId w:val="41"/>
  </w:num>
  <w:num w:numId="37">
    <w:abstractNumId w:val="82"/>
  </w:num>
  <w:num w:numId="38">
    <w:abstractNumId w:val="81"/>
  </w:num>
  <w:num w:numId="39">
    <w:abstractNumId w:val="35"/>
  </w:num>
  <w:num w:numId="40">
    <w:abstractNumId w:val="95"/>
  </w:num>
  <w:num w:numId="41">
    <w:abstractNumId w:val="66"/>
  </w:num>
  <w:num w:numId="42">
    <w:abstractNumId w:val="59"/>
  </w:num>
  <w:num w:numId="43">
    <w:abstractNumId w:val="11"/>
  </w:num>
  <w:num w:numId="44">
    <w:abstractNumId w:val="75"/>
  </w:num>
  <w:num w:numId="45">
    <w:abstractNumId w:val="12"/>
  </w:num>
  <w:num w:numId="46">
    <w:abstractNumId w:val="73"/>
  </w:num>
  <w:num w:numId="47">
    <w:abstractNumId w:val="98"/>
  </w:num>
  <w:num w:numId="48">
    <w:abstractNumId w:val="3"/>
  </w:num>
  <w:num w:numId="49">
    <w:abstractNumId w:val="57"/>
  </w:num>
  <w:num w:numId="50">
    <w:abstractNumId w:val="49"/>
  </w:num>
  <w:num w:numId="51">
    <w:abstractNumId w:val="14"/>
  </w:num>
  <w:num w:numId="52">
    <w:abstractNumId w:val="61"/>
  </w:num>
  <w:num w:numId="53">
    <w:abstractNumId w:val="52"/>
  </w:num>
  <w:num w:numId="54">
    <w:abstractNumId w:val="0"/>
  </w:num>
  <w:num w:numId="55">
    <w:abstractNumId w:val="88"/>
  </w:num>
  <w:num w:numId="56">
    <w:abstractNumId w:val="53"/>
  </w:num>
  <w:num w:numId="57">
    <w:abstractNumId w:val="9"/>
  </w:num>
  <w:num w:numId="58">
    <w:abstractNumId w:val="89"/>
  </w:num>
  <w:num w:numId="59">
    <w:abstractNumId w:val="77"/>
  </w:num>
  <w:num w:numId="60">
    <w:abstractNumId w:val="56"/>
  </w:num>
  <w:num w:numId="61">
    <w:abstractNumId w:val="5"/>
  </w:num>
  <w:num w:numId="62">
    <w:abstractNumId w:val="44"/>
  </w:num>
  <w:num w:numId="63">
    <w:abstractNumId w:val="60"/>
  </w:num>
  <w:num w:numId="64">
    <w:abstractNumId w:val="27"/>
  </w:num>
  <w:num w:numId="65">
    <w:abstractNumId w:val="24"/>
  </w:num>
  <w:num w:numId="66">
    <w:abstractNumId w:val="36"/>
  </w:num>
  <w:num w:numId="67">
    <w:abstractNumId w:val="16"/>
  </w:num>
  <w:num w:numId="68">
    <w:abstractNumId w:val="67"/>
  </w:num>
  <w:num w:numId="69">
    <w:abstractNumId w:val="108"/>
  </w:num>
  <w:num w:numId="70">
    <w:abstractNumId w:val="20"/>
  </w:num>
  <w:num w:numId="71">
    <w:abstractNumId w:val="48"/>
  </w:num>
  <w:num w:numId="72">
    <w:abstractNumId w:val="51"/>
  </w:num>
  <w:num w:numId="73">
    <w:abstractNumId w:val="84"/>
  </w:num>
  <w:num w:numId="74">
    <w:abstractNumId w:val="93"/>
  </w:num>
  <w:num w:numId="75">
    <w:abstractNumId w:val="69"/>
  </w:num>
  <w:num w:numId="76">
    <w:abstractNumId w:val="65"/>
  </w:num>
  <w:num w:numId="77">
    <w:abstractNumId w:val="74"/>
  </w:num>
  <w:num w:numId="78">
    <w:abstractNumId w:val="92"/>
  </w:num>
  <w:num w:numId="79">
    <w:abstractNumId w:val="63"/>
  </w:num>
  <w:num w:numId="80">
    <w:abstractNumId w:val="34"/>
  </w:num>
  <w:num w:numId="81">
    <w:abstractNumId w:val="45"/>
  </w:num>
  <w:num w:numId="82">
    <w:abstractNumId w:val="72"/>
  </w:num>
  <w:num w:numId="83">
    <w:abstractNumId w:val="29"/>
  </w:num>
  <w:num w:numId="84">
    <w:abstractNumId w:val="22"/>
  </w:num>
  <w:num w:numId="85">
    <w:abstractNumId w:val="87"/>
  </w:num>
  <w:num w:numId="86">
    <w:abstractNumId w:val="37"/>
  </w:num>
  <w:num w:numId="87">
    <w:abstractNumId w:val="96"/>
  </w:num>
  <w:num w:numId="88">
    <w:abstractNumId w:val="25"/>
  </w:num>
  <w:num w:numId="89">
    <w:abstractNumId w:val="55"/>
  </w:num>
  <w:num w:numId="90">
    <w:abstractNumId w:val="86"/>
  </w:num>
  <w:num w:numId="91">
    <w:abstractNumId w:val="83"/>
  </w:num>
  <w:num w:numId="92">
    <w:abstractNumId w:val="100"/>
  </w:num>
  <w:num w:numId="93">
    <w:abstractNumId w:val="10"/>
  </w:num>
  <w:num w:numId="94">
    <w:abstractNumId w:val="90"/>
  </w:num>
  <w:num w:numId="95">
    <w:abstractNumId w:val="91"/>
  </w:num>
  <w:num w:numId="96">
    <w:abstractNumId w:val="64"/>
  </w:num>
  <w:num w:numId="97">
    <w:abstractNumId w:val="39"/>
  </w:num>
  <w:num w:numId="98">
    <w:abstractNumId w:val="7"/>
  </w:num>
  <w:num w:numId="99">
    <w:abstractNumId w:val="43"/>
  </w:num>
  <w:num w:numId="100">
    <w:abstractNumId w:val="94"/>
  </w:num>
  <w:num w:numId="101">
    <w:abstractNumId w:val="31"/>
  </w:num>
  <w:num w:numId="102">
    <w:abstractNumId w:val="99"/>
  </w:num>
  <w:num w:numId="103">
    <w:abstractNumId w:val="71"/>
  </w:num>
  <w:num w:numId="104">
    <w:abstractNumId w:val="106"/>
  </w:num>
  <w:num w:numId="105">
    <w:abstractNumId w:val="102"/>
  </w:num>
  <w:num w:numId="106">
    <w:abstractNumId w:val="105"/>
  </w:num>
  <w:num w:numId="107">
    <w:abstractNumId w:val="107"/>
  </w:num>
  <w:num w:numId="108">
    <w:abstractNumId w:val="104"/>
  </w:num>
  <w:num w:numId="109">
    <w:abstractNumId w:val="10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27C00"/>
    <w:rsid w:val="00026B1B"/>
    <w:rsid w:val="000B3BE2"/>
    <w:rsid w:val="001631AC"/>
    <w:rsid w:val="001E4E81"/>
    <w:rsid w:val="00227B91"/>
    <w:rsid w:val="002A5DAF"/>
    <w:rsid w:val="002B0444"/>
    <w:rsid w:val="002C5EB0"/>
    <w:rsid w:val="003141C8"/>
    <w:rsid w:val="00330E8F"/>
    <w:rsid w:val="00342E35"/>
    <w:rsid w:val="003471CF"/>
    <w:rsid w:val="003C3E46"/>
    <w:rsid w:val="00447A9F"/>
    <w:rsid w:val="00455F68"/>
    <w:rsid w:val="00456FC7"/>
    <w:rsid w:val="00551BE7"/>
    <w:rsid w:val="0055630F"/>
    <w:rsid w:val="005F3CE6"/>
    <w:rsid w:val="006504FB"/>
    <w:rsid w:val="006525F2"/>
    <w:rsid w:val="00683327"/>
    <w:rsid w:val="007112A5"/>
    <w:rsid w:val="00733D61"/>
    <w:rsid w:val="007565A2"/>
    <w:rsid w:val="007B4768"/>
    <w:rsid w:val="007F1A55"/>
    <w:rsid w:val="007F6588"/>
    <w:rsid w:val="007F750E"/>
    <w:rsid w:val="00806B34"/>
    <w:rsid w:val="00825DE3"/>
    <w:rsid w:val="00827C00"/>
    <w:rsid w:val="00853A4C"/>
    <w:rsid w:val="008A71A6"/>
    <w:rsid w:val="00973AB1"/>
    <w:rsid w:val="00980548"/>
    <w:rsid w:val="009B4D6D"/>
    <w:rsid w:val="00A56CB8"/>
    <w:rsid w:val="00A941D3"/>
    <w:rsid w:val="00AA5585"/>
    <w:rsid w:val="00B612BC"/>
    <w:rsid w:val="00B877B5"/>
    <w:rsid w:val="00BF10A0"/>
    <w:rsid w:val="00D078B2"/>
    <w:rsid w:val="00D804DC"/>
    <w:rsid w:val="00DA60A5"/>
    <w:rsid w:val="00DC086C"/>
    <w:rsid w:val="00DE015B"/>
    <w:rsid w:val="00E44103"/>
    <w:rsid w:val="00E443D6"/>
    <w:rsid w:val="00E62D40"/>
    <w:rsid w:val="00E823CE"/>
    <w:rsid w:val="00EC5129"/>
    <w:rsid w:val="00EF3C6E"/>
    <w:rsid w:val="00F603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EA155"/>
  <w15:docId w15:val="{6D7EA224-22CF-4A26-A2C4-5FAD174A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C6E"/>
  </w:style>
  <w:style w:type="paragraph" w:styleId="Heading2">
    <w:name w:val="heading 2"/>
    <w:basedOn w:val="Normal"/>
    <w:next w:val="Normal"/>
    <w:link w:val="Heading2Char"/>
    <w:qFormat/>
    <w:rsid w:val="000B3BE2"/>
    <w:pPr>
      <w:keepNext/>
      <w:spacing w:before="240" w:after="60" w:line="276"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f977b6a3-31fb-4830-87e4-30c636d37484">
    <w:name w:val="Heading 7 Char_f977b6a3-31fb-4830-87e4-30c636d37484"/>
    <w:basedOn w:val="DefaultParagraphFont"/>
    <w:link w:val="Heading71"/>
    <w:uiPriority w:val="9"/>
    <w:rsid w:val="00EF3C6E"/>
    <w:rPr>
      <w:rFonts w:ascii="Cambria" w:eastAsia="SimSun" w:hAnsi="Cambria" w:cs="SimSun"/>
      <w:i/>
      <w:color w:val="404040"/>
    </w:rPr>
  </w:style>
  <w:style w:type="character" w:customStyle="1" w:styleId="Heading4Charbf2895aa-3297-4f9a-82a0-0041490d3061">
    <w:name w:val="Heading 4 Char_bf2895aa-3297-4f9a-82a0-0041490d3061"/>
    <w:basedOn w:val="DefaultParagraphFont"/>
    <w:link w:val="Heading41"/>
    <w:uiPriority w:val="9"/>
    <w:rsid w:val="00EF3C6E"/>
    <w:rPr>
      <w:rFonts w:ascii="Cambria" w:eastAsia="SimSun" w:hAnsi="Cambria" w:cs="SimSun"/>
      <w:b/>
      <w:i/>
      <w:color w:val="4F81BD"/>
    </w:rPr>
  </w:style>
  <w:style w:type="table" w:styleId="TableGrid">
    <w:name w:val="Table Grid"/>
    <w:basedOn w:val="TableNormal"/>
    <w:uiPriority w:val="59"/>
    <w:rsid w:val="00EF3C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EF3C6E"/>
    <w:rPr>
      <w:i/>
      <w:color w:val="000000"/>
    </w:rPr>
  </w:style>
  <w:style w:type="character" w:customStyle="1" w:styleId="FootnoteReference1">
    <w:name w:val="Footnote Reference1"/>
    <w:basedOn w:val="DefaultParagraphFont"/>
    <w:uiPriority w:val="99"/>
    <w:rsid w:val="00EF3C6E"/>
    <w:rPr>
      <w:vertAlign w:val="superscript"/>
    </w:rPr>
  </w:style>
  <w:style w:type="paragraph" w:styleId="Subtitle">
    <w:name w:val="Subtitle"/>
    <w:basedOn w:val="Normal"/>
    <w:next w:val="Normal"/>
    <w:link w:val="SubtitleChar"/>
    <w:uiPriority w:val="11"/>
    <w:qFormat/>
    <w:rsid w:val="00EF3C6E"/>
    <w:pPr>
      <w:numPr>
        <w:ilvl w:val="1"/>
      </w:numPr>
    </w:pPr>
    <w:rPr>
      <w:rFonts w:ascii="Cambria" w:hAnsi="Cambria" w:cs="SimSun"/>
      <w:i/>
      <w:color w:val="4F81BD"/>
      <w:spacing w:val="15"/>
      <w:sz w:val="24"/>
    </w:rPr>
  </w:style>
  <w:style w:type="paragraph" w:styleId="Title">
    <w:name w:val="Title"/>
    <w:basedOn w:val="Normal"/>
    <w:link w:val="TitleChar"/>
    <w:uiPriority w:val="99"/>
    <w:rsid w:val="00EF3C6E"/>
    <w:pPr>
      <w:jc w:val="center"/>
    </w:pPr>
    <w:rPr>
      <w:rFonts w:ascii="Arial" w:hAnsi="Arial" w:cs="Arial"/>
      <w:b/>
      <w:sz w:val="28"/>
    </w:rPr>
  </w:style>
  <w:style w:type="character" w:customStyle="1" w:styleId="EndnoteTextChar">
    <w:name w:val="Endnote Text Char"/>
    <w:basedOn w:val="DefaultParagraphFont"/>
    <w:link w:val="EndnoteText1"/>
    <w:uiPriority w:val="99"/>
    <w:rsid w:val="00EF3C6E"/>
    <w:rPr>
      <w:sz w:val="20"/>
    </w:rPr>
  </w:style>
  <w:style w:type="character" w:customStyle="1" w:styleId="BalloonTextChar">
    <w:name w:val="Balloon Text Char"/>
    <w:basedOn w:val="DefaultParagraphFont"/>
    <w:link w:val="BalloonText"/>
    <w:uiPriority w:val="99"/>
    <w:rsid w:val="00EF3C6E"/>
    <w:rPr>
      <w:rFonts w:ascii="Segoe UI" w:hAnsi="Segoe UI" w:cs="Segoe UI"/>
      <w:sz w:val="18"/>
      <w:lang w:eastAsia="zh-CN"/>
    </w:rPr>
  </w:style>
  <w:style w:type="character" w:customStyle="1" w:styleId="SubtitleChar">
    <w:name w:val="Subtitle Char"/>
    <w:basedOn w:val="DefaultParagraphFont"/>
    <w:link w:val="Subtitle"/>
    <w:uiPriority w:val="11"/>
    <w:rsid w:val="00EF3C6E"/>
    <w:rPr>
      <w:rFonts w:ascii="Cambria" w:eastAsia="SimSun" w:hAnsi="Cambria" w:cs="SimSun"/>
      <w:i/>
      <w:color w:val="4F81BD"/>
      <w:spacing w:val="15"/>
      <w:sz w:val="24"/>
    </w:rPr>
  </w:style>
  <w:style w:type="table" w:styleId="MediumGrid3-Accent3">
    <w:name w:val="Medium Grid 3 Accent 3"/>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i w:val="0"/>
        <w:color w:val="CCE8CF"/>
      </w:rPr>
      <w:tblPr/>
      <w:tcPr>
        <w:tcBorders>
          <w:left w:val="single" w:sz="8" w:space="0" w:color="CCE8CF"/>
          <w:right w:val="single" w:sz="24" w:space="0" w:color="CCE8CF"/>
          <w:insideH w:val="nil"/>
          <w:insideV w:val="nil"/>
        </w:tcBorders>
        <w:shd w:val="clear" w:color="auto" w:fill="9BBB59"/>
      </w:tcPr>
    </w:tblStylePr>
    <w:tblStylePr w:type="lastCol">
      <w:rPr>
        <w:b/>
        <w:i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paragraph" w:customStyle="1" w:styleId="EndnoteText1">
    <w:name w:val="Endnote Text1"/>
    <w:basedOn w:val="Normal"/>
    <w:link w:val="EndnoteTextChar"/>
    <w:uiPriority w:val="99"/>
    <w:rsid w:val="00EF3C6E"/>
  </w:style>
  <w:style w:type="character" w:styleId="SubtleReference">
    <w:name w:val="Subtle Reference"/>
    <w:basedOn w:val="DefaultParagraphFont"/>
    <w:uiPriority w:val="31"/>
    <w:qFormat/>
    <w:rsid w:val="00EF3C6E"/>
    <w:rPr>
      <w:smallCaps/>
      <w:color w:val="C0504D"/>
      <w:u w:val="single"/>
    </w:rPr>
  </w:style>
  <w:style w:type="paragraph" w:customStyle="1" w:styleId="Heading61">
    <w:name w:val="Heading 61"/>
    <w:basedOn w:val="Normal"/>
    <w:next w:val="Normal"/>
    <w:link w:val="Heading6Char2ce63720-48ff-4f04-8050-ff42f74f83c5"/>
    <w:uiPriority w:val="9"/>
    <w:qFormat/>
    <w:rsid w:val="00EF3C6E"/>
    <w:pPr>
      <w:keepNext/>
      <w:keepLines/>
      <w:spacing w:before="200"/>
    </w:pPr>
    <w:rPr>
      <w:rFonts w:ascii="Cambria" w:hAnsi="Cambria" w:cs="SimSun"/>
      <w:i/>
      <w:color w:val="243F60"/>
    </w:rPr>
  </w:style>
  <w:style w:type="paragraph" w:styleId="BalloonText">
    <w:name w:val="Balloon Text"/>
    <w:basedOn w:val="Normal"/>
    <w:link w:val="BalloonTextChar"/>
    <w:uiPriority w:val="99"/>
    <w:rsid w:val="00EF3C6E"/>
    <w:rPr>
      <w:rFonts w:ascii="Segoe UI" w:hAnsi="Segoe UI" w:cs="Segoe UI"/>
      <w:sz w:val="18"/>
    </w:rPr>
  </w:style>
  <w:style w:type="character" w:customStyle="1" w:styleId="Heading2Char33c5475e-552d-426c-860c-51945f4e7137">
    <w:name w:val="Heading 2 Char_33c5475e-552d-426c-860c-51945f4e7137"/>
    <w:basedOn w:val="DefaultParagraphFont"/>
    <w:link w:val="Heading21"/>
    <w:uiPriority w:val="9"/>
    <w:rsid w:val="00EF3C6E"/>
    <w:rPr>
      <w:rFonts w:ascii="Cambria" w:eastAsia="SimSun" w:hAnsi="Cambria" w:cs="SimSun"/>
      <w:b/>
      <w:color w:val="4F81BD"/>
      <w:sz w:val="26"/>
    </w:rPr>
  </w:style>
  <w:style w:type="paragraph" w:customStyle="1" w:styleId="Heading41">
    <w:name w:val="Heading 41"/>
    <w:basedOn w:val="Normal"/>
    <w:next w:val="Normal"/>
    <w:link w:val="Heading4Charbf2895aa-3297-4f9a-82a0-0041490d3061"/>
    <w:uiPriority w:val="9"/>
    <w:qFormat/>
    <w:rsid w:val="00EF3C6E"/>
    <w:pPr>
      <w:keepNext/>
      <w:keepLines/>
      <w:spacing w:before="200"/>
    </w:pPr>
    <w:rPr>
      <w:rFonts w:ascii="Cambria" w:hAnsi="Cambria" w:cs="SimSun"/>
      <w:b/>
      <w:i/>
      <w:color w:val="4F81BD"/>
    </w:rPr>
  </w:style>
  <w:style w:type="character" w:customStyle="1" w:styleId="FootnoteTextChar">
    <w:name w:val="Footnote Text Char"/>
    <w:basedOn w:val="DefaultParagraphFont"/>
    <w:link w:val="FootnoteText1"/>
    <w:uiPriority w:val="99"/>
    <w:rsid w:val="00EF3C6E"/>
    <w:rPr>
      <w:sz w:val="20"/>
    </w:rPr>
  </w:style>
  <w:style w:type="character" w:customStyle="1" w:styleId="IntenseQuoteChar">
    <w:name w:val="Intense Quote Char"/>
    <w:basedOn w:val="DefaultParagraphFont"/>
    <w:link w:val="IntenseQuote"/>
    <w:uiPriority w:val="30"/>
    <w:rsid w:val="00EF3C6E"/>
    <w:rPr>
      <w:b/>
      <w:i/>
      <w:color w:val="4F81BD"/>
    </w:rPr>
  </w:style>
  <w:style w:type="character" w:styleId="Hyperlink">
    <w:name w:val="Hyperlink"/>
    <w:basedOn w:val="DefaultParagraphFont"/>
    <w:rsid w:val="00EF3C6E"/>
    <w:rPr>
      <w:color w:val="0000FF"/>
      <w:u w:val="single"/>
    </w:rPr>
  </w:style>
  <w:style w:type="table" w:styleId="MediumGrid3-Accent5">
    <w:name w:val="Medium Grid 3 Accent 5"/>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i w:val="0"/>
        <w:color w:val="CCE8CF"/>
      </w:rPr>
      <w:tblPr/>
      <w:tcPr>
        <w:tcBorders>
          <w:left w:val="single" w:sz="8" w:space="0" w:color="CCE8CF"/>
          <w:right w:val="single" w:sz="24" w:space="0" w:color="CCE8CF"/>
          <w:insideH w:val="nil"/>
          <w:insideV w:val="nil"/>
        </w:tcBorders>
        <w:shd w:val="clear" w:color="auto" w:fill="4BACC6"/>
      </w:tcPr>
    </w:tblStylePr>
    <w:tblStylePr w:type="lastCol">
      <w:rPr>
        <w:b/>
        <w:i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character" w:styleId="IntenseReference">
    <w:name w:val="Intense Reference"/>
    <w:basedOn w:val="DefaultParagraphFont"/>
    <w:uiPriority w:val="32"/>
    <w:qFormat/>
    <w:rsid w:val="00EF3C6E"/>
    <w:rPr>
      <w:b/>
      <w:smallCaps/>
      <w:color w:val="C0504D"/>
      <w:spacing w:val="5"/>
      <w:u w:val="single"/>
    </w:rPr>
  </w:style>
  <w:style w:type="paragraph" w:styleId="NoSpacing">
    <w:name w:val="No Spacing"/>
    <w:uiPriority w:val="1"/>
    <w:qFormat/>
    <w:rsid w:val="00EF3C6E"/>
  </w:style>
  <w:style w:type="paragraph" w:customStyle="1" w:styleId="Heading11">
    <w:name w:val="Heading 11"/>
    <w:basedOn w:val="Normal"/>
    <w:next w:val="Normal"/>
    <w:link w:val="Heading1Charb3a36ba5-c42d-4d1e-a38a-20408fd3ec53"/>
    <w:uiPriority w:val="9"/>
    <w:qFormat/>
    <w:rsid w:val="00EF3C6E"/>
    <w:pPr>
      <w:keepNext/>
      <w:keepLines/>
      <w:spacing w:before="480"/>
    </w:pPr>
    <w:rPr>
      <w:rFonts w:ascii="Cambria" w:hAnsi="Cambria" w:cs="SimSun"/>
      <w:b/>
      <w:color w:val="376091"/>
      <w:sz w:val="28"/>
    </w:rPr>
  </w:style>
  <w:style w:type="character" w:styleId="Emphasis">
    <w:name w:val="Emphasis"/>
    <w:basedOn w:val="DefaultParagraphFont"/>
    <w:uiPriority w:val="20"/>
    <w:qFormat/>
    <w:rsid w:val="00EF3C6E"/>
    <w:rPr>
      <w:i/>
    </w:rPr>
  </w:style>
  <w:style w:type="paragraph" w:customStyle="1" w:styleId="Heading31">
    <w:name w:val="Heading 31"/>
    <w:basedOn w:val="Normal"/>
    <w:link w:val="Heading3Char511c6765-aa03-4f87-b165-2250fb32aae5"/>
    <w:uiPriority w:val="99"/>
    <w:rsid w:val="00EF3C6E"/>
    <w:pPr>
      <w:keepNext/>
    </w:pPr>
    <w:rPr>
      <w:rFonts w:ascii="Arial" w:hAnsi="Arial" w:cs="Arial"/>
      <w:sz w:val="28"/>
    </w:rPr>
  </w:style>
  <w:style w:type="character" w:customStyle="1" w:styleId="Heading5Charc12ddcb8-72be-43ce-a0c9-0fd0da482e8e">
    <w:name w:val="Heading 5 Char_c12ddcb8-72be-43ce-a0c9-0fd0da482e8e"/>
    <w:basedOn w:val="DefaultParagraphFont"/>
    <w:link w:val="Heading51"/>
    <w:uiPriority w:val="9"/>
    <w:rsid w:val="00EF3C6E"/>
    <w:rPr>
      <w:rFonts w:ascii="Cambria" w:eastAsia="SimSun" w:hAnsi="Cambria" w:cs="SimSun"/>
      <w:color w:val="243F60"/>
    </w:rPr>
  </w:style>
  <w:style w:type="paragraph" w:customStyle="1" w:styleId="Heading21">
    <w:name w:val="Heading 21"/>
    <w:basedOn w:val="Normal"/>
    <w:link w:val="Heading2Char33c5475e-552d-426c-860c-51945f4e7137"/>
    <w:uiPriority w:val="99"/>
    <w:rsid w:val="00EF3C6E"/>
    <w:pPr>
      <w:keepNext/>
    </w:pPr>
    <w:rPr>
      <w:rFonts w:ascii="Arial" w:hAnsi="Arial" w:cs="Arial"/>
      <w:b/>
      <w:sz w:val="28"/>
    </w:rPr>
  </w:style>
  <w:style w:type="character" w:customStyle="1" w:styleId="PlainTextChar">
    <w:name w:val="Plain Text Char"/>
    <w:basedOn w:val="DefaultParagraphFont"/>
    <w:link w:val="PlainText"/>
    <w:uiPriority w:val="99"/>
    <w:rsid w:val="00EF3C6E"/>
    <w:rPr>
      <w:rFonts w:ascii="Courier New" w:hAnsi="Courier New" w:cs="Courier New"/>
      <w:sz w:val="21"/>
    </w:rPr>
  </w:style>
  <w:style w:type="character" w:styleId="SubtleEmphasis">
    <w:name w:val="Subtle Emphasis"/>
    <w:basedOn w:val="DefaultParagraphFont"/>
    <w:uiPriority w:val="19"/>
    <w:qFormat/>
    <w:rsid w:val="00EF3C6E"/>
    <w:rPr>
      <w:i/>
      <w:color w:val="808080"/>
    </w:rPr>
  </w:style>
  <w:style w:type="table" w:styleId="MediumGrid3">
    <w:name w:val="Medium Grid 3"/>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i w:val="0"/>
        <w:color w:val="CCE8CF"/>
      </w:rPr>
      <w:tblPr/>
      <w:tcPr>
        <w:tcBorders>
          <w:left w:val="single" w:sz="8" w:space="0" w:color="CCE8CF"/>
          <w:right w:val="single" w:sz="24" w:space="0" w:color="CCE8CF"/>
          <w:insideH w:val="nil"/>
          <w:insideV w:val="nil"/>
        </w:tcBorders>
        <w:shd w:val="clear" w:color="auto" w:fill="000000"/>
      </w:tcPr>
    </w:tblStylePr>
    <w:tblStylePr w:type="lastCol">
      <w:rPr>
        <w:b/>
        <w:i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character" w:customStyle="1" w:styleId="QuoteChar">
    <w:name w:val="Quote Char"/>
    <w:basedOn w:val="DefaultParagraphFont"/>
    <w:link w:val="Quote"/>
    <w:uiPriority w:val="29"/>
    <w:rsid w:val="00EF3C6E"/>
    <w:rPr>
      <w:i/>
      <w:color w:val="000000"/>
    </w:rPr>
  </w:style>
  <w:style w:type="paragraph" w:styleId="PlainText">
    <w:name w:val="Plain Text"/>
    <w:basedOn w:val="Normal"/>
    <w:link w:val="PlainTextChar"/>
    <w:uiPriority w:val="99"/>
    <w:rsid w:val="00EF3C6E"/>
    <w:rPr>
      <w:rFonts w:ascii="Courier New" w:hAnsi="Courier New" w:cs="Courier New"/>
      <w:sz w:val="21"/>
    </w:rPr>
  </w:style>
  <w:style w:type="paragraph" w:customStyle="1" w:styleId="FootnoteText1">
    <w:name w:val="Footnote Text1"/>
    <w:basedOn w:val="Normal"/>
    <w:link w:val="FootnoteTextChar"/>
    <w:uiPriority w:val="99"/>
    <w:rsid w:val="00EF3C6E"/>
  </w:style>
  <w:style w:type="character" w:customStyle="1" w:styleId="Heading1Charb3a36ba5-c42d-4d1e-a38a-20408fd3ec53">
    <w:name w:val="Heading 1 Char_b3a36ba5-c42d-4d1e-a38a-20408fd3ec53"/>
    <w:basedOn w:val="DefaultParagraphFont"/>
    <w:link w:val="Heading11"/>
    <w:uiPriority w:val="9"/>
    <w:rsid w:val="00EF3C6E"/>
    <w:rPr>
      <w:rFonts w:ascii="Cambria" w:eastAsia="SimSun" w:hAnsi="Cambria" w:cs="SimSun"/>
      <w:b/>
      <w:color w:val="376091"/>
      <w:sz w:val="28"/>
    </w:rPr>
  </w:style>
  <w:style w:type="table" w:styleId="MediumGrid3-Accent2">
    <w:name w:val="Medium Grid 3 Accent 2"/>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i w:val="0"/>
        <w:color w:val="CCE8CF"/>
      </w:rPr>
      <w:tblPr/>
      <w:tcPr>
        <w:tcBorders>
          <w:left w:val="single" w:sz="8" w:space="0" w:color="CCE8CF"/>
          <w:right w:val="single" w:sz="24" w:space="0" w:color="CCE8CF"/>
          <w:insideH w:val="nil"/>
          <w:insideV w:val="nil"/>
        </w:tcBorders>
        <w:shd w:val="clear" w:color="auto" w:fill="C0504D"/>
      </w:tcPr>
    </w:tblStylePr>
    <w:tblStylePr w:type="lastCol">
      <w:rPr>
        <w:b/>
        <w:i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character" w:customStyle="1" w:styleId="Heading3Char511c6765-aa03-4f87-b165-2250fb32aae5">
    <w:name w:val="Heading 3 Char_511c6765-aa03-4f87-b165-2250fb32aae5"/>
    <w:basedOn w:val="DefaultParagraphFont"/>
    <w:link w:val="Heading31"/>
    <w:uiPriority w:val="9"/>
    <w:rsid w:val="00EF3C6E"/>
    <w:rPr>
      <w:rFonts w:ascii="Cambria" w:eastAsia="SimSun" w:hAnsi="Cambria" w:cs="SimSun"/>
      <w:b/>
      <w:color w:val="4F81BD"/>
    </w:rPr>
  </w:style>
  <w:style w:type="character" w:customStyle="1" w:styleId="PageNumber1">
    <w:name w:val="Page Number1"/>
    <w:basedOn w:val="DefaultParagraphFont"/>
    <w:uiPriority w:val="99"/>
    <w:rsid w:val="00EF3C6E"/>
  </w:style>
  <w:style w:type="character" w:customStyle="1" w:styleId="TitleChar">
    <w:name w:val="Title Char"/>
    <w:basedOn w:val="DefaultParagraphFont"/>
    <w:link w:val="Title"/>
    <w:uiPriority w:val="10"/>
    <w:rsid w:val="00EF3C6E"/>
    <w:rPr>
      <w:rFonts w:ascii="Cambria" w:eastAsia="SimSun" w:hAnsi="Cambria" w:cs="SimSun"/>
      <w:color w:val="17375D"/>
      <w:spacing w:val="5"/>
      <w:sz w:val="52"/>
    </w:rPr>
  </w:style>
  <w:style w:type="paragraph" w:customStyle="1" w:styleId="Caption1">
    <w:name w:val="Caption1"/>
    <w:basedOn w:val="Normal"/>
    <w:next w:val="Normal"/>
    <w:uiPriority w:val="99"/>
    <w:qFormat/>
    <w:rsid w:val="00EF3C6E"/>
    <w:pPr>
      <w:tabs>
        <w:tab w:val="left" w:pos="2180"/>
        <w:tab w:val="left" w:pos="2580"/>
      </w:tabs>
      <w:jc w:val="both"/>
    </w:pPr>
    <w:rPr>
      <w:rFonts w:ascii="Times New Roman" w:eastAsia="Times New Roman" w:hAnsi="Times New Roman"/>
      <w:b/>
    </w:rPr>
  </w:style>
  <w:style w:type="character" w:styleId="Strong">
    <w:name w:val="Strong"/>
    <w:basedOn w:val="DefaultParagraphFont"/>
    <w:uiPriority w:val="22"/>
    <w:qFormat/>
    <w:rsid w:val="00EF3C6E"/>
    <w:rPr>
      <w:b/>
    </w:rPr>
  </w:style>
  <w:style w:type="character" w:customStyle="1" w:styleId="EndnoteReference1">
    <w:name w:val="Endnote Reference1"/>
    <w:basedOn w:val="DefaultParagraphFont"/>
    <w:uiPriority w:val="99"/>
    <w:rsid w:val="00EF3C6E"/>
    <w:rPr>
      <w:vertAlign w:val="superscript"/>
    </w:rPr>
  </w:style>
  <w:style w:type="character" w:customStyle="1" w:styleId="Heading8Charf64fe209-ebd1-4ae3-b9e9-0640a3ea069e">
    <w:name w:val="Heading 8 Char_f64fe209-ebd1-4ae3-b9e9-0640a3ea069e"/>
    <w:basedOn w:val="DefaultParagraphFont"/>
    <w:link w:val="Heading81"/>
    <w:uiPriority w:val="9"/>
    <w:rsid w:val="00EF3C6E"/>
    <w:rPr>
      <w:rFonts w:ascii="Cambria" w:eastAsia="SimSun" w:hAnsi="Cambria" w:cs="SimSun"/>
      <w:color w:val="404040"/>
      <w:sz w:val="20"/>
    </w:rPr>
  </w:style>
  <w:style w:type="paragraph" w:styleId="ListParagraph">
    <w:name w:val="List Paragraph"/>
    <w:basedOn w:val="Normal"/>
    <w:uiPriority w:val="34"/>
    <w:qFormat/>
    <w:rsid w:val="00EF3C6E"/>
    <w:pPr>
      <w:ind w:left="720"/>
      <w:contextualSpacing/>
    </w:pPr>
  </w:style>
  <w:style w:type="character" w:customStyle="1" w:styleId="Heading9Char56ae6f4b-99ab-4dbf-a101-5dd11882cb83">
    <w:name w:val="Heading 9 Char_56ae6f4b-99ab-4dbf-a101-5dd11882cb83"/>
    <w:basedOn w:val="DefaultParagraphFont"/>
    <w:link w:val="Heading91"/>
    <w:uiPriority w:val="9"/>
    <w:rsid w:val="00EF3C6E"/>
    <w:rPr>
      <w:rFonts w:ascii="Cambria" w:eastAsia="SimSun" w:hAnsi="Cambria" w:cs="SimSun"/>
      <w:i/>
      <w:color w:val="404040"/>
      <w:sz w:val="20"/>
    </w:rPr>
  </w:style>
  <w:style w:type="character" w:styleId="IntenseEmphasis">
    <w:name w:val="Intense Emphasis"/>
    <w:basedOn w:val="DefaultParagraphFont"/>
    <w:uiPriority w:val="21"/>
    <w:qFormat/>
    <w:rsid w:val="00EF3C6E"/>
    <w:rPr>
      <w:b/>
      <w:i/>
      <w:color w:val="4F81BD"/>
    </w:rPr>
  </w:style>
  <w:style w:type="paragraph" w:customStyle="1" w:styleId="Footer1">
    <w:name w:val="Footer1"/>
    <w:basedOn w:val="Normal"/>
    <w:link w:val="FooterChar9d21b82d-eafc-4a5d-9cbb-29c0f3bf90ec"/>
    <w:uiPriority w:val="99"/>
    <w:rsid w:val="00EF3C6E"/>
    <w:pPr>
      <w:tabs>
        <w:tab w:val="center" w:pos="4320"/>
        <w:tab w:val="right" w:pos="8640"/>
      </w:tabs>
    </w:pPr>
    <w:rPr>
      <w:sz w:val="24"/>
    </w:rPr>
  </w:style>
  <w:style w:type="paragraph" w:customStyle="1" w:styleId="Heading71">
    <w:name w:val="Heading 71"/>
    <w:basedOn w:val="Normal"/>
    <w:next w:val="Normal"/>
    <w:link w:val="Heading7Charf977b6a3-31fb-4830-87e4-30c636d37484"/>
    <w:uiPriority w:val="9"/>
    <w:qFormat/>
    <w:rsid w:val="00EF3C6E"/>
    <w:pPr>
      <w:keepNext/>
      <w:keepLines/>
      <w:spacing w:before="200"/>
    </w:pPr>
    <w:rPr>
      <w:rFonts w:ascii="Cambria" w:hAnsi="Cambria" w:cs="SimSun"/>
      <w:i/>
      <w:color w:val="404040"/>
    </w:rPr>
  </w:style>
  <w:style w:type="paragraph" w:customStyle="1" w:styleId="Heading81">
    <w:name w:val="Heading 81"/>
    <w:basedOn w:val="Normal"/>
    <w:next w:val="Normal"/>
    <w:link w:val="Heading8Charf64fe209-ebd1-4ae3-b9e9-0640a3ea069e"/>
    <w:uiPriority w:val="9"/>
    <w:qFormat/>
    <w:rsid w:val="00EF3C6E"/>
    <w:pPr>
      <w:keepNext/>
      <w:keepLines/>
      <w:spacing w:before="200"/>
    </w:pPr>
    <w:rPr>
      <w:rFonts w:ascii="Cambria" w:hAnsi="Cambria" w:cs="SimSun"/>
      <w:color w:val="404040"/>
    </w:rPr>
  </w:style>
  <w:style w:type="table" w:styleId="MediumGrid3-Accent6">
    <w:name w:val="Medium Grid 3 Accent 6"/>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i w:val="0"/>
        <w:color w:val="CCE8CF"/>
      </w:rPr>
      <w:tblPr/>
      <w:tcPr>
        <w:tcBorders>
          <w:left w:val="single" w:sz="8" w:space="0" w:color="CCE8CF"/>
          <w:right w:val="single" w:sz="24" w:space="0" w:color="CCE8CF"/>
          <w:insideH w:val="nil"/>
          <w:insideV w:val="nil"/>
        </w:tcBorders>
        <w:shd w:val="clear" w:color="auto" w:fill="F79646"/>
      </w:tcPr>
    </w:tblStylePr>
    <w:tblStylePr w:type="lastCol">
      <w:rPr>
        <w:b/>
        <w:i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character" w:customStyle="1" w:styleId="Heading6Char2ce63720-48ff-4f04-8050-ff42f74f83c5">
    <w:name w:val="Heading 6 Char_2ce63720-48ff-4f04-8050-ff42f74f83c5"/>
    <w:basedOn w:val="DefaultParagraphFont"/>
    <w:link w:val="Heading61"/>
    <w:uiPriority w:val="9"/>
    <w:rsid w:val="00EF3C6E"/>
    <w:rPr>
      <w:rFonts w:ascii="Cambria" w:eastAsia="SimSun" w:hAnsi="Cambria" w:cs="SimSun"/>
      <w:i/>
      <w:color w:val="243F60"/>
    </w:rPr>
  </w:style>
  <w:style w:type="paragraph" w:styleId="BodyText">
    <w:name w:val="Body Text"/>
    <w:basedOn w:val="Normal"/>
    <w:uiPriority w:val="99"/>
    <w:rsid w:val="00EF3C6E"/>
    <w:rPr>
      <w:rFonts w:ascii="Arial" w:hAnsi="Arial" w:cs="Arial"/>
      <w:sz w:val="28"/>
    </w:rPr>
  </w:style>
  <w:style w:type="table" w:styleId="MediumGrid3-Accent1">
    <w:name w:val="Medium Grid 3 Accent 1"/>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i w:val="0"/>
        <w:color w:val="CCE8CF"/>
      </w:rPr>
      <w:tblPr/>
      <w:tcPr>
        <w:tcBorders>
          <w:left w:val="single" w:sz="8" w:space="0" w:color="CCE8CF"/>
          <w:right w:val="single" w:sz="24" w:space="0" w:color="CCE8CF"/>
          <w:insideH w:val="nil"/>
          <w:insideV w:val="nil"/>
        </w:tcBorders>
        <w:shd w:val="clear" w:color="auto" w:fill="4F81BD"/>
      </w:tcPr>
    </w:tblStylePr>
    <w:tblStylePr w:type="lastCol">
      <w:rPr>
        <w:b/>
        <w:i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paragraph" w:customStyle="1" w:styleId="Heading51">
    <w:name w:val="Heading 51"/>
    <w:basedOn w:val="Normal"/>
    <w:next w:val="Normal"/>
    <w:link w:val="Heading5Charc12ddcb8-72be-43ce-a0c9-0fd0da482e8e"/>
    <w:uiPriority w:val="9"/>
    <w:qFormat/>
    <w:rsid w:val="00EF3C6E"/>
    <w:pPr>
      <w:keepNext/>
      <w:keepLines/>
      <w:spacing w:before="200"/>
    </w:pPr>
    <w:rPr>
      <w:rFonts w:ascii="Cambria" w:hAnsi="Cambria" w:cs="SimSun"/>
      <w:color w:val="243F60"/>
    </w:rPr>
  </w:style>
  <w:style w:type="table" w:styleId="MediumGrid3-Accent4">
    <w:name w:val="Medium Grid 3 Accent 4"/>
    <w:basedOn w:val="TableNormal"/>
    <w:uiPriority w:val="69"/>
    <w:rsid w:val="00EF3C6E"/>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blStylePr w:type="firstRow">
      <w:rPr>
        <w:b/>
        <w:i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i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i w:val="0"/>
        <w:color w:val="CCE8CF"/>
      </w:rPr>
      <w:tblPr/>
      <w:tcPr>
        <w:tcBorders>
          <w:left w:val="single" w:sz="8" w:space="0" w:color="CCE8CF"/>
          <w:right w:val="single" w:sz="24" w:space="0" w:color="CCE8CF"/>
          <w:insideH w:val="nil"/>
          <w:insideV w:val="nil"/>
        </w:tcBorders>
        <w:shd w:val="clear" w:color="auto" w:fill="8064A2"/>
      </w:tcPr>
    </w:tblStylePr>
    <w:tblStylePr w:type="lastCol">
      <w:rPr>
        <w:b/>
        <w:i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character" w:styleId="BookTitle">
    <w:name w:val="Book Title"/>
    <w:basedOn w:val="DefaultParagraphFont"/>
    <w:uiPriority w:val="33"/>
    <w:qFormat/>
    <w:rsid w:val="00EF3C6E"/>
    <w:rPr>
      <w:b/>
      <w:smallCaps/>
      <w:spacing w:val="5"/>
    </w:rPr>
  </w:style>
  <w:style w:type="character" w:customStyle="1" w:styleId="FooterChar9d21b82d-eafc-4a5d-9cbb-29c0f3bf90ec">
    <w:name w:val="Footer Char_9d21b82d-eafc-4a5d-9cbb-29c0f3bf90ec"/>
    <w:basedOn w:val="DefaultParagraphFont"/>
    <w:link w:val="Footer1"/>
    <w:uiPriority w:val="99"/>
    <w:rsid w:val="00EF3C6E"/>
    <w:rPr>
      <w:sz w:val="24"/>
    </w:rPr>
  </w:style>
  <w:style w:type="paragraph" w:styleId="IntenseQuote">
    <w:name w:val="Intense Quote"/>
    <w:basedOn w:val="Normal"/>
    <w:next w:val="Normal"/>
    <w:link w:val="IntenseQuoteChar"/>
    <w:uiPriority w:val="30"/>
    <w:qFormat/>
    <w:rsid w:val="00EF3C6E"/>
    <w:pPr>
      <w:pBdr>
        <w:bottom w:val="single" w:sz="4" w:space="0" w:color="4F81BD"/>
      </w:pBdr>
      <w:spacing w:before="200" w:after="280"/>
      <w:ind w:left="936" w:right="936"/>
    </w:pPr>
    <w:rPr>
      <w:b/>
      <w:i/>
      <w:color w:val="4F81BD"/>
    </w:rPr>
  </w:style>
  <w:style w:type="paragraph" w:customStyle="1" w:styleId="Heading91">
    <w:name w:val="Heading 91"/>
    <w:basedOn w:val="Normal"/>
    <w:next w:val="Normal"/>
    <w:link w:val="Heading9Char56ae6f4b-99ab-4dbf-a101-5dd11882cb83"/>
    <w:uiPriority w:val="9"/>
    <w:qFormat/>
    <w:rsid w:val="00EF3C6E"/>
    <w:pPr>
      <w:keepNext/>
      <w:keepLines/>
      <w:spacing w:before="200"/>
    </w:pPr>
    <w:rPr>
      <w:rFonts w:ascii="Cambria" w:hAnsi="Cambria" w:cs="SimSun"/>
      <w:i/>
      <w:color w:val="404040"/>
    </w:rPr>
  </w:style>
  <w:style w:type="paragraph" w:customStyle="1" w:styleId="Header1">
    <w:name w:val="Header1"/>
    <w:basedOn w:val="Normal"/>
    <w:uiPriority w:val="99"/>
    <w:rsid w:val="00EF3C6E"/>
    <w:pPr>
      <w:tabs>
        <w:tab w:val="center" w:pos="4320"/>
        <w:tab w:val="right" w:pos="8640"/>
      </w:tabs>
    </w:pPr>
    <w:rPr>
      <w:sz w:val="24"/>
    </w:rPr>
  </w:style>
  <w:style w:type="paragraph" w:styleId="Header">
    <w:name w:val="header"/>
    <w:basedOn w:val="Normal"/>
    <w:link w:val="HeaderChar"/>
    <w:uiPriority w:val="99"/>
    <w:unhideWhenUsed/>
    <w:rsid w:val="00E443D6"/>
    <w:pPr>
      <w:tabs>
        <w:tab w:val="center" w:pos="4680"/>
        <w:tab w:val="right" w:pos="9360"/>
      </w:tabs>
    </w:pPr>
  </w:style>
  <w:style w:type="character" w:customStyle="1" w:styleId="HeaderChar">
    <w:name w:val="Header Char"/>
    <w:basedOn w:val="DefaultParagraphFont"/>
    <w:link w:val="Header"/>
    <w:uiPriority w:val="99"/>
    <w:rsid w:val="00E443D6"/>
  </w:style>
  <w:style w:type="paragraph" w:styleId="Footer">
    <w:name w:val="footer"/>
    <w:basedOn w:val="Normal"/>
    <w:link w:val="FooterChar"/>
    <w:uiPriority w:val="99"/>
    <w:unhideWhenUsed/>
    <w:rsid w:val="00E443D6"/>
    <w:pPr>
      <w:tabs>
        <w:tab w:val="center" w:pos="4680"/>
        <w:tab w:val="right" w:pos="9360"/>
      </w:tabs>
    </w:pPr>
  </w:style>
  <w:style w:type="character" w:customStyle="1" w:styleId="FooterChar">
    <w:name w:val="Footer Char"/>
    <w:basedOn w:val="DefaultParagraphFont"/>
    <w:link w:val="Footer"/>
    <w:uiPriority w:val="99"/>
    <w:rsid w:val="00E443D6"/>
  </w:style>
  <w:style w:type="character" w:customStyle="1" w:styleId="Heading2Char">
    <w:name w:val="Heading 2 Char"/>
    <w:basedOn w:val="DefaultParagraphFont"/>
    <w:link w:val="Heading2"/>
    <w:rsid w:val="000B3BE2"/>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14AE7-5EE7-4F10-BF27-2A54E205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29</Pages>
  <Words>7228</Words>
  <Characters>41201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Archos 50e Helium</dc:creator>
  <cp:lastModifiedBy>Temitope</cp:lastModifiedBy>
  <cp:revision>7</cp:revision>
  <cp:lastPrinted>2018-07-12T14:08:00Z</cp:lastPrinted>
  <dcterms:created xsi:type="dcterms:W3CDTF">2020-07-17T11:17:00Z</dcterms:created>
  <dcterms:modified xsi:type="dcterms:W3CDTF">2023-10-12T03:38:00Z</dcterms:modified>
</cp:coreProperties>
</file>